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42BD783" w14:textId="77777777" w:rsidR="009E52D3" w:rsidRPr="00856A81" w:rsidRDefault="009E52D3">
      <w:pPr>
        <w:ind w:left="6096" w:firstLine="855"/>
        <w:rPr>
          <w:sz w:val="22"/>
          <w:szCs w:val="22"/>
        </w:rPr>
      </w:pPr>
      <w:r w:rsidRPr="00856A81">
        <w:rPr>
          <w:sz w:val="22"/>
          <w:szCs w:val="22"/>
        </w:rPr>
        <w:t>«Утверждаю»</w:t>
      </w:r>
    </w:p>
    <w:p w14:paraId="50F7C4F5" w14:textId="77777777" w:rsidR="00D80A68" w:rsidRPr="002B7609" w:rsidRDefault="00144340" w:rsidP="00840023">
      <w:pPr>
        <w:ind w:left="5670"/>
        <w:rPr>
          <w:sz w:val="22"/>
          <w:szCs w:val="22"/>
        </w:rPr>
      </w:pPr>
      <w:r w:rsidRPr="002B7609">
        <w:rPr>
          <w:sz w:val="22"/>
          <w:szCs w:val="22"/>
        </w:rPr>
        <w:t>Директор Муниципального автономного учреждения культуры</w:t>
      </w:r>
      <w:r w:rsidR="00D80A68" w:rsidRPr="002B7609">
        <w:rPr>
          <w:sz w:val="22"/>
          <w:szCs w:val="22"/>
        </w:rPr>
        <w:t xml:space="preserve"> </w:t>
      </w:r>
      <w:r w:rsidRPr="002B7609">
        <w:rPr>
          <w:sz w:val="22"/>
          <w:szCs w:val="22"/>
        </w:rPr>
        <w:t>городского округа Домодедово «ГОРОДСКОЙ ПАРК КУЛЬТУРЫ И ОТДЫХА «ЁЛОЧКИ»</w:t>
      </w:r>
      <w:r w:rsidR="00395FF0" w:rsidRPr="002B7609">
        <w:rPr>
          <w:sz w:val="22"/>
          <w:szCs w:val="22"/>
        </w:rPr>
        <w:t xml:space="preserve"> (МАУК «ГПК и О «Ёлочки»)</w:t>
      </w:r>
    </w:p>
    <w:p w14:paraId="4C4BDB52" w14:textId="77777777" w:rsidR="00D80A68" w:rsidRPr="005A5DA9" w:rsidRDefault="00D80A68" w:rsidP="00840023">
      <w:pPr>
        <w:ind w:left="5670"/>
        <w:rPr>
          <w:sz w:val="22"/>
          <w:szCs w:val="22"/>
        </w:rPr>
      </w:pPr>
      <w:r w:rsidRPr="005A5DA9">
        <w:rPr>
          <w:sz w:val="22"/>
          <w:szCs w:val="22"/>
        </w:rPr>
        <w:t xml:space="preserve">______________ / </w:t>
      </w:r>
      <w:r w:rsidR="00A5596C">
        <w:rPr>
          <w:sz w:val="22"/>
          <w:szCs w:val="22"/>
        </w:rPr>
        <w:t>Смирнова</w:t>
      </w:r>
      <w:r w:rsidR="005B771C">
        <w:rPr>
          <w:sz w:val="22"/>
          <w:szCs w:val="22"/>
        </w:rPr>
        <w:t xml:space="preserve"> </w:t>
      </w:r>
      <w:r w:rsidR="00A5596C">
        <w:rPr>
          <w:sz w:val="22"/>
          <w:szCs w:val="22"/>
        </w:rPr>
        <w:t>Ю</w:t>
      </w:r>
      <w:r w:rsidR="00144340" w:rsidRPr="002B7609">
        <w:rPr>
          <w:sz w:val="22"/>
          <w:szCs w:val="22"/>
        </w:rPr>
        <w:t xml:space="preserve">. </w:t>
      </w:r>
      <w:r w:rsidR="00A5596C">
        <w:rPr>
          <w:sz w:val="22"/>
          <w:szCs w:val="22"/>
        </w:rPr>
        <w:t>В</w:t>
      </w:r>
      <w:r w:rsidR="00144340" w:rsidRPr="002B7609">
        <w:rPr>
          <w:sz w:val="22"/>
          <w:szCs w:val="22"/>
        </w:rPr>
        <w:t>.</w:t>
      </w:r>
      <w:r w:rsidR="00856A81" w:rsidRPr="005A5DA9">
        <w:rPr>
          <w:sz w:val="22"/>
          <w:szCs w:val="22"/>
        </w:rPr>
        <w:t xml:space="preserve"> </w:t>
      </w:r>
      <w:r w:rsidRPr="005A5DA9">
        <w:rPr>
          <w:sz w:val="22"/>
          <w:szCs w:val="22"/>
        </w:rPr>
        <w:t>/</w:t>
      </w:r>
    </w:p>
    <w:p w14:paraId="1529BD59" w14:textId="68B6A3B3" w:rsidR="009E52D3" w:rsidRPr="005A5DA9" w:rsidRDefault="006615CE" w:rsidP="00840023">
      <w:pPr>
        <w:ind w:left="5670"/>
        <w:rPr>
          <w:sz w:val="22"/>
          <w:szCs w:val="22"/>
        </w:rPr>
      </w:pPr>
      <w:r w:rsidRPr="006615CE">
        <w:rPr>
          <w:sz w:val="22"/>
          <w:szCs w:val="22"/>
        </w:rPr>
        <w:t>«31» марта 2021 г.</w:t>
      </w:r>
    </w:p>
    <w:p w14:paraId="7D51A9AA" w14:textId="77777777" w:rsidR="009E52D3" w:rsidRDefault="009E52D3">
      <w:pPr>
        <w:pStyle w:val="17"/>
        <w:spacing w:after="0"/>
        <w:ind w:firstLine="6090"/>
        <w:rPr>
          <w:szCs w:val="24"/>
        </w:rPr>
      </w:pPr>
    </w:p>
    <w:p w14:paraId="40E6D0A6" w14:textId="77777777" w:rsidR="009E52D3" w:rsidRDefault="009E52D3"/>
    <w:p w14:paraId="71DF4DBD" w14:textId="77777777" w:rsidR="009E52D3" w:rsidRDefault="009E52D3"/>
    <w:p w14:paraId="1EB638E8" w14:textId="77777777" w:rsidR="009E52D3" w:rsidRDefault="009E52D3"/>
    <w:p w14:paraId="4FB1EFD3" w14:textId="77777777" w:rsidR="009E52D3" w:rsidRDefault="009E52D3"/>
    <w:p w14:paraId="784A5FCB" w14:textId="77777777" w:rsidR="009E52D3" w:rsidRDefault="009E52D3"/>
    <w:p w14:paraId="5849EF66" w14:textId="77777777" w:rsidR="009E52D3" w:rsidRDefault="009E52D3"/>
    <w:p w14:paraId="2771F140" w14:textId="77777777" w:rsidR="009E52D3" w:rsidRDefault="009E52D3"/>
    <w:p w14:paraId="5940EBE1" w14:textId="77777777" w:rsidR="009E52D3" w:rsidRDefault="009E52D3"/>
    <w:p w14:paraId="2AA60975" w14:textId="77777777" w:rsidR="009E52D3" w:rsidRDefault="009E52D3"/>
    <w:p w14:paraId="3EC58480" w14:textId="77777777" w:rsidR="009E52D3" w:rsidRDefault="009E52D3">
      <w:pPr>
        <w:jc w:val="center"/>
        <w:rPr>
          <w:b/>
          <w:bCs/>
          <w:iCs/>
          <w:sz w:val="42"/>
        </w:rPr>
      </w:pPr>
      <w:r>
        <w:rPr>
          <w:b/>
          <w:bCs/>
          <w:iCs/>
          <w:sz w:val="42"/>
        </w:rPr>
        <w:t xml:space="preserve">ДОКУМЕНТАЦИЯ </w:t>
      </w:r>
    </w:p>
    <w:p w14:paraId="3A7908C7" w14:textId="77777777" w:rsidR="009E52D3" w:rsidRDefault="009E52D3">
      <w:pPr>
        <w:jc w:val="center"/>
        <w:rPr>
          <w:b/>
          <w:bCs/>
          <w:iCs/>
          <w:sz w:val="42"/>
        </w:rPr>
      </w:pPr>
    </w:p>
    <w:p w14:paraId="505291CF" w14:textId="77777777" w:rsidR="009E52D3" w:rsidRDefault="009E52D3">
      <w:pPr>
        <w:jc w:val="center"/>
        <w:rPr>
          <w:b/>
          <w:bCs/>
          <w:iCs/>
          <w:caps/>
          <w:sz w:val="28"/>
          <w:szCs w:val="28"/>
        </w:rPr>
      </w:pPr>
      <w:r>
        <w:rPr>
          <w:b/>
          <w:bCs/>
          <w:iCs/>
          <w:sz w:val="28"/>
          <w:szCs w:val="28"/>
        </w:rPr>
        <w:t>ОТКРЫТЫЙ АУКЦИОН</w:t>
      </w:r>
    </w:p>
    <w:p w14:paraId="0AB09209" w14:textId="77777777" w:rsidR="009E52D3" w:rsidRDefault="009E52D3">
      <w:pPr>
        <w:jc w:val="center"/>
        <w:rPr>
          <w:b/>
          <w:bCs/>
          <w:iCs/>
          <w:sz w:val="28"/>
          <w:szCs w:val="28"/>
        </w:rPr>
      </w:pPr>
    </w:p>
    <w:p w14:paraId="32DF22F6" w14:textId="77777777" w:rsidR="00B11775" w:rsidRDefault="00766D88" w:rsidP="003C62DA">
      <w:pPr>
        <w:jc w:val="center"/>
        <w:rPr>
          <w:szCs w:val="28"/>
        </w:rPr>
      </w:pPr>
      <w:r w:rsidRPr="00DD39A2">
        <w:rPr>
          <w:szCs w:val="28"/>
        </w:rPr>
        <w:t xml:space="preserve">на </w:t>
      </w:r>
      <w:r w:rsidR="00337C26" w:rsidRPr="00DD39A2">
        <w:rPr>
          <w:szCs w:val="28"/>
        </w:rPr>
        <w:t xml:space="preserve">право заключения </w:t>
      </w:r>
      <w:r w:rsidR="003C62DA">
        <w:rPr>
          <w:szCs w:val="28"/>
        </w:rPr>
        <w:t xml:space="preserve">договора </w:t>
      </w:r>
      <w:r w:rsidR="003C62DA" w:rsidRPr="003C62DA">
        <w:rPr>
          <w:szCs w:val="28"/>
        </w:rPr>
        <w:t xml:space="preserve">на размещение аттракционов и иных устройств для развлечений </w:t>
      </w:r>
    </w:p>
    <w:p w14:paraId="354CF9FB" w14:textId="77777777" w:rsidR="00DD39A2" w:rsidRPr="003C62DA" w:rsidRDefault="00B11775" w:rsidP="00B11775">
      <w:pPr>
        <w:jc w:val="center"/>
        <w:rPr>
          <w:szCs w:val="28"/>
        </w:rPr>
      </w:pPr>
      <w:r w:rsidRPr="00A966FA">
        <w:t>на территории муниципального автономного учреждения культуры городского округа Домодедово «Городской парк культуры и отдыха «Ёлочки»</w:t>
      </w:r>
      <w:r>
        <w:rPr>
          <w:szCs w:val="28"/>
        </w:rPr>
        <w:t xml:space="preserve">. </w:t>
      </w:r>
      <w:r w:rsidR="00144340" w:rsidRPr="00144340">
        <w:rPr>
          <w:szCs w:val="28"/>
        </w:rPr>
        <w:t>Ориентир зоны нахождения:</w:t>
      </w:r>
      <w:r w:rsidR="00395FF0">
        <w:rPr>
          <w:szCs w:val="28"/>
        </w:rPr>
        <w:t xml:space="preserve"> </w:t>
      </w:r>
      <w:r w:rsidR="00144340" w:rsidRPr="00144340">
        <w:t>ул. Каширское шоссе, д. 107, г. Домодедово, Московская область, 142000</w:t>
      </w:r>
    </w:p>
    <w:p w14:paraId="651ED804" w14:textId="77777777" w:rsidR="009E52D3" w:rsidRPr="00337C26" w:rsidRDefault="009E52D3" w:rsidP="00395FF0">
      <w:pPr>
        <w:pStyle w:val="ac"/>
        <w:jc w:val="center"/>
        <w:rPr>
          <w:sz w:val="28"/>
        </w:rPr>
      </w:pPr>
    </w:p>
    <w:p w14:paraId="6B51F661" w14:textId="77777777" w:rsidR="009E52D3" w:rsidRDefault="009E52D3" w:rsidP="00395FF0">
      <w:pPr>
        <w:pStyle w:val="ac"/>
        <w:jc w:val="center"/>
        <w:rPr>
          <w:sz w:val="32"/>
          <w:szCs w:val="32"/>
        </w:rPr>
      </w:pPr>
    </w:p>
    <w:p w14:paraId="4265DAC7" w14:textId="77777777" w:rsidR="009E52D3" w:rsidRDefault="009E52D3">
      <w:pPr>
        <w:rPr>
          <w:sz w:val="28"/>
        </w:rPr>
      </w:pPr>
    </w:p>
    <w:p w14:paraId="5886E1BA" w14:textId="77777777" w:rsidR="009E52D3" w:rsidRDefault="009E52D3">
      <w:pPr>
        <w:rPr>
          <w:sz w:val="28"/>
        </w:rPr>
      </w:pPr>
    </w:p>
    <w:p w14:paraId="498E89D1" w14:textId="77777777" w:rsidR="009E52D3" w:rsidRDefault="009E52D3">
      <w:pPr>
        <w:rPr>
          <w:sz w:val="28"/>
        </w:rPr>
      </w:pPr>
    </w:p>
    <w:p w14:paraId="7C49EA51" w14:textId="77777777" w:rsidR="009E52D3" w:rsidRDefault="009E52D3">
      <w:pPr>
        <w:rPr>
          <w:sz w:val="28"/>
        </w:rPr>
      </w:pPr>
    </w:p>
    <w:p w14:paraId="3AAF2BFF" w14:textId="77777777" w:rsidR="009E52D3" w:rsidRDefault="009E52D3">
      <w:pPr>
        <w:rPr>
          <w:sz w:val="32"/>
        </w:rPr>
      </w:pPr>
    </w:p>
    <w:p w14:paraId="6D37B82A" w14:textId="77777777" w:rsidR="009E52D3" w:rsidRDefault="009E52D3">
      <w:pPr>
        <w:rPr>
          <w:sz w:val="28"/>
          <w:szCs w:val="28"/>
        </w:rPr>
      </w:pPr>
    </w:p>
    <w:p w14:paraId="0DA11DFE" w14:textId="77777777" w:rsidR="009E52D3" w:rsidRPr="00766D88" w:rsidRDefault="009E52D3">
      <w:pPr>
        <w:jc w:val="right"/>
        <w:rPr>
          <w:b/>
          <w:sz w:val="28"/>
          <w:szCs w:val="28"/>
        </w:rPr>
      </w:pPr>
    </w:p>
    <w:p w14:paraId="79086120" w14:textId="77777777" w:rsidR="00ED2866" w:rsidRDefault="00ED2866"/>
    <w:p w14:paraId="5183103F" w14:textId="77777777" w:rsidR="00ED2866" w:rsidRDefault="00ED2866"/>
    <w:p w14:paraId="2C131209" w14:textId="77777777" w:rsidR="009E52D3" w:rsidRDefault="009E52D3"/>
    <w:p w14:paraId="72A7B23E" w14:textId="77777777" w:rsidR="009E52D3" w:rsidRDefault="009E52D3"/>
    <w:p w14:paraId="266DDF99" w14:textId="77777777" w:rsidR="009E52D3" w:rsidRDefault="009E52D3"/>
    <w:p w14:paraId="6027B9C9" w14:textId="77777777" w:rsidR="00766D88" w:rsidRDefault="00766D88"/>
    <w:p w14:paraId="6F0F3F9D" w14:textId="77777777" w:rsidR="00766D88" w:rsidRDefault="00766D88"/>
    <w:p w14:paraId="370863F2" w14:textId="77777777" w:rsidR="00766D88" w:rsidRDefault="00766D88"/>
    <w:p w14:paraId="57EF02C5" w14:textId="77777777" w:rsidR="00766D88" w:rsidRDefault="00766D88"/>
    <w:p w14:paraId="074A20D4" w14:textId="77777777" w:rsidR="00766D88" w:rsidRDefault="00766D88"/>
    <w:p w14:paraId="41DA0FA6" w14:textId="77777777" w:rsidR="009E52D3" w:rsidRDefault="009E52D3">
      <w:pPr>
        <w:jc w:val="center"/>
      </w:pPr>
      <w:r>
        <w:t xml:space="preserve">г. </w:t>
      </w:r>
      <w:r w:rsidR="00395FF0">
        <w:t>Домодедово</w:t>
      </w:r>
    </w:p>
    <w:p w14:paraId="65973AB4" w14:textId="0AAB017B" w:rsidR="009E52D3" w:rsidRDefault="009E52D3">
      <w:pPr>
        <w:jc w:val="center"/>
      </w:pPr>
      <w:r>
        <w:t>20</w:t>
      </w:r>
      <w:r w:rsidR="00A5596C">
        <w:t>2</w:t>
      </w:r>
      <w:r w:rsidR="006615CE">
        <w:t>1</w:t>
      </w:r>
      <w:r>
        <w:t xml:space="preserve"> г</w:t>
      </w:r>
      <w:r w:rsidR="00BB3236">
        <w:t>.</w:t>
      </w:r>
    </w:p>
    <w:p w14:paraId="75B3FEB4" w14:textId="77777777" w:rsidR="003C62DA" w:rsidRDefault="003C62DA">
      <w:pPr>
        <w:jc w:val="center"/>
      </w:pPr>
    </w:p>
    <w:p w14:paraId="153F2E23" w14:textId="77777777" w:rsidR="003C62DA" w:rsidRDefault="003C62DA">
      <w:pPr>
        <w:jc w:val="center"/>
        <w:sectPr w:rsidR="003C62DA" w:rsidSect="00D50EB7">
          <w:footerReference w:type="even" r:id="rId8"/>
          <w:footerReference w:type="default" r:id="rId9"/>
          <w:footnotePr>
            <w:numRestart w:val="eachPage"/>
          </w:footnotePr>
          <w:type w:val="continuous"/>
          <w:pgSz w:w="11906" w:h="16838" w:code="9"/>
          <w:pgMar w:top="1134" w:right="566" w:bottom="1134" w:left="1418" w:header="720" w:footer="680" w:gutter="0"/>
          <w:pgNumType w:start="1"/>
          <w:cols w:space="720"/>
          <w:titlePg/>
          <w:docGrid w:linePitch="360"/>
        </w:sectPr>
      </w:pPr>
    </w:p>
    <w:p w14:paraId="33D9BA2D" w14:textId="77777777" w:rsidR="0050048A" w:rsidRDefault="0050048A" w:rsidP="00842AC0">
      <w:pPr>
        <w:pStyle w:val="14"/>
        <w:tabs>
          <w:tab w:val="right" w:leader="dot" w:pos="10238"/>
        </w:tabs>
        <w:jc w:val="center"/>
        <w:rPr>
          <w:sz w:val="24"/>
        </w:rPr>
      </w:pPr>
    </w:p>
    <w:p w14:paraId="42C8126F" w14:textId="77777777" w:rsidR="0021278D" w:rsidRPr="00842AC0" w:rsidRDefault="009E52D3" w:rsidP="00842AC0">
      <w:pPr>
        <w:pStyle w:val="14"/>
        <w:tabs>
          <w:tab w:val="right" w:leader="dot" w:pos="10238"/>
        </w:tabs>
        <w:jc w:val="center"/>
        <w:rPr>
          <w:sz w:val="24"/>
        </w:rPr>
      </w:pPr>
      <w:r w:rsidRPr="00842AC0">
        <w:rPr>
          <w:sz w:val="24"/>
        </w:rPr>
        <w:t>СОДЕРЖАНИЕ</w:t>
      </w:r>
      <w:bookmarkStart w:id="0" w:name="_%25252525252525252525252525252525252525"/>
      <w:bookmarkEnd w:id="0"/>
      <w:r w:rsidRPr="00842AC0">
        <w:rPr>
          <w:sz w:val="24"/>
        </w:rPr>
        <w:t>:</w:t>
      </w:r>
    </w:p>
    <w:p w14:paraId="10780E1C" w14:textId="77777777" w:rsidR="00161423" w:rsidRDefault="009343C2">
      <w:pPr>
        <w:pStyle w:val="14"/>
        <w:tabs>
          <w:tab w:val="right" w:leader="dot" w:pos="9911"/>
        </w:tabs>
        <w:rPr>
          <w:rFonts w:asciiTheme="minorHAnsi" w:eastAsiaTheme="minorEastAsia" w:hAnsiTheme="minorHAnsi" w:cstheme="minorBidi"/>
          <w:noProof/>
          <w:sz w:val="22"/>
          <w:szCs w:val="22"/>
          <w:lang w:eastAsia="ru-RU"/>
        </w:rPr>
      </w:pPr>
      <w:r w:rsidRPr="00F75D30">
        <w:rPr>
          <w:sz w:val="24"/>
        </w:rPr>
        <w:fldChar w:fldCharType="begin"/>
      </w:r>
      <w:r w:rsidR="0021278D" w:rsidRPr="00F75D30">
        <w:rPr>
          <w:sz w:val="24"/>
        </w:rPr>
        <w:instrText xml:space="preserve"> TOC \o "1-3" \h \z \u </w:instrText>
      </w:r>
      <w:r w:rsidRPr="00F75D30">
        <w:rPr>
          <w:sz w:val="24"/>
        </w:rPr>
        <w:fldChar w:fldCharType="separate"/>
      </w:r>
      <w:hyperlink w:anchor="_Toc456710705" w:history="1">
        <w:r w:rsidR="00161423" w:rsidRPr="0034329A">
          <w:rPr>
            <w:rStyle w:val="aa"/>
            <w:caps/>
            <w:noProof/>
          </w:rPr>
          <w:t xml:space="preserve">ЧАСТЬ </w:t>
        </w:r>
        <w:r w:rsidR="00161423" w:rsidRPr="0034329A">
          <w:rPr>
            <w:rStyle w:val="aa"/>
            <w:caps/>
            <w:noProof/>
            <w:lang w:val="en-US"/>
          </w:rPr>
          <w:t>I</w:t>
        </w:r>
        <w:r w:rsidR="00161423" w:rsidRPr="0034329A">
          <w:rPr>
            <w:rStyle w:val="aa"/>
            <w:caps/>
            <w:noProof/>
          </w:rPr>
          <w:t xml:space="preserve"> АУКЦИОН</w:t>
        </w:r>
        <w:r w:rsidR="00161423">
          <w:rPr>
            <w:noProof/>
            <w:webHidden/>
          </w:rPr>
          <w:tab/>
        </w:r>
        <w:r w:rsidR="00A651E5">
          <w:rPr>
            <w:noProof/>
            <w:webHidden/>
          </w:rPr>
          <w:t>6</w:t>
        </w:r>
      </w:hyperlink>
    </w:p>
    <w:p w14:paraId="68C1FD38" w14:textId="77777777" w:rsidR="00161423" w:rsidRDefault="00E77491">
      <w:pPr>
        <w:pStyle w:val="23"/>
        <w:tabs>
          <w:tab w:val="right" w:leader="dot" w:pos="9911"/>
        </w:tabs>
        <w:rPr>
          <w:noProof/>
        </w:rPr>
      </w:pPr>
      <w:hyperlink w:anchor="_Toc45671070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.1</w:t>
        </w:r>
        <w:r w:rsidR="00161423" w:rsidRPr="0034329A">
          <w:rPr>
            <w:rStyle w:val="aa"/>
            <w:noProof/>
          </w:rPr>
          <w:t xml:space="preserve"> Термины, используемые в документации об аукционе</w:t>
        </w:r>
        <w:r w:rsidR="00161423">
          <w:rPr>
            <w:noProof/>
            <w:webHidden/>
          </w:rPr>
          <w:tab/>
        </w:r>
        <w:r w:rsidR="00090C93">
          <w:rPr>
            <w:noProof/>
            <w:webHidden/>
          </w:rPr>
          <w:t>6</w:t>
        </w:r>
      </w:hyperlink>
    </w:p>
    <w:p w14:paraId="751C3E42" w14:textId="77777777" w:rsidR="00391FFE" w:rsidRPr="00391FFE" w:rsidRDefault="00391FFE" w:rsidP="00391FFE">
      <w:pPr>
        <w:rPr>
          <w:rFonts w:eastAsiaTheme="minorEastAsia"/>
          <w:noProof/>
        </w:rPr>
      </w:pPr>
      <w:r>
        <w:rPr>
          <w:rFonts w:eastAsiaTheme="minorEastAsia"/>
          <w:noProof/>
        </w:rPr>
        <w:t xml:space="preserve">                   </w:t>
      </w:r>
      <w:r w:rsidRPr="00391FFE">
        <w:rPr>
          <w:rFonts w:eastAsiaTheme="minorEastAsia"/>
          <w:noProof/>
        </w:rPr>
        <w:t>1.1. Характеристика Муниципального имущества…………………………………</w:t>
      </w:r>
      <w:r>
        <w:rPr>
          <w:rFonts w:eastAsiaTheme="minorEastAsia"/>
          <w:noProof/>
        </w:rPr>
        <w:t>.</w:t>
      </w:r>
      <w:r w:rsidRPr="00391FFE">
        <w:rPr>
          <w:rFonts w:eastAsiaTheme="minorEastAsia"/>
          <w:noProof/>
        </w:rPr>
        <w:t>…..</w:t>
      </w:r>
      <w:r w:rsidR="00090C93">
        <w:rPr>
          <w:rFonts w:eastAsiaTheme="minorEastAsia"/>
          <w:noProof/>
        </w:rPr>
        <w:t>6</w:t>
      </w:r>
    </w:p>
    <w:p w14:paraId="578D5FEA" w14:textId="77777777" w:rsidR="00391FFE" w:rsidRDefault="00E77491" w:rsidP="00391FFE">
      <w:pPr>
        <w:pStyle w:val="23"/>
        <w:tabs>
          <w:tab w:val="right" w:leader="dot" w:pos="9911"/>
        </w:tabs>
        <w:rPr>
          <w:noProof/>
        </w:rPr>
      </w:pPr>
      <w:hyperlink w:anchor="_Toc45671070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.2 Общие условия проведения аукциона</w:t>
        </w:r>
        <w:r w:rsidR="00161423">
          <w:rPr>
            <w:noProof/>
            <w:webHidden/>
          </w:rPr>
          <w:tab/>
        </w:r>
        <w:r w:rsidR="00090C93">
          <w:rPr>
            <w:noProof/>
            <w:webHidden/>
          </w:rPr>
          <w:t>8</w:t>
        </w:r>
      </w:hyperlink>
    </w:p>
    <w:p w14:paraId="65A56A40" w14:textId="77777777"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08" w:history="1">
        <w:r w:rsidR="00161423" w:rsidRPr="0034329A">
          <w:rPr>
            <w:rStyle w:val="aa"/>
            <w:b/>
            <w:bCs/>
            <w:noProof/>
          </w:rPr>
          <w:t>2.1 ОБЩИЕ ПОЛОЖЕНИЯ</w:t>
        </w:r>
        <w:r w:rsidR="00161423">
          <w:rPr>
            <w:noProof/>
            <w:webHidden/>
          </w:rPr>
          <w:tab/>
        </w:r>
        <w:r w:rsidR="00090C93">
          <w:rPr>
            <w:noProof/>
            <w:webHidden/>
          </w:rPr>
          <w:t>8</w:t>
        </w:r>
      </w:hyperlink>
    </w:p>
    <w:p w14:paraId="15E9F5B7" w14:textId="77777777"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09" w:history="1">
        <w:r w:rsidR="00161423" w:rsidRPr="0034329A">
          <w:rPr>
            <w:rStyle w:val="aa"/>
            <w:b/>
            <w:bCs/>
            <w:noProof/>
          </w:rPr>
          <w:t>2.2 ДОКУМЕНТАЦИЯ ОБ АУКЦИОНЕ</w:t>
        </w:r>
        <w:r w:rsidR="00161423">
          <w:rPr>
            <w:noProof/>
            <w:webHidden/>
          </w:rPr>
          <w:tab/>
        </w:r>
        <w:r w:rsidR="00090C93">
          <w:rPr>
            <w:noProof/>
            <w:webHidden/>
          </w:rPr>
          <w:t>11</w:t>
        </w:r>
      </w:hyperlink>
    </w:p>
    <w:p w14:paraId="4B842680" w14:textId="77777777"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10" w:history="1">
        <w:r w:rsidR="00161423" w:rsidRPr="0034329A">
          <w:rPr>
            <w:rStyle w:val="aa"/>
            <w:b/>
            <w:bCs/>
            <w:noProof/>
          </w:rPr>
          <w:t xml:space="preserve">2.3 ПОДГОТОВКА ЗАЯВКИ НА УЧАСТИЕ В </w:t>
        </w:r>
        <w:r w:rsidR="00161423" w:rsidRPr="0034329A">
          <w:rPr>
            <w:rStyle w:val="aa"/>
            <w:b/>
            <w:bCs/>
            <w:caps/>
            <w:noProof/>
          </w:rPr>
          <w:t>аукционе</w:t>
        </w:r>
        <w:r w:rsidR="00161423">
          <w:rPr>
            <w:noProof/>
            <w:webHidden/>
          </w:rPr>
          <w:tab/>
        </w:r>
        <w:r w:rsidR="00090C93">
          <w:rPr>
            <w:noProof/>
            <w:webHidden/>
          </w:rPr>
          <w:t>13</w:t>
        </w:r>
      </w:hyperlink>
    </w:p>
    <w:p w14:paraId="27C5DF1C" w14:textId="77777777"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11" w:history="1">
        <w:r w:rsidR="00161423" w:rsidRPr="0034329A">
          <w:rPr>
            <w:rStyle w:val="aa"/>
            <w:b/>
            <w:bCs/>
            <w:noProof/>
          </w:rPr>
          <w:t>2.4 ПОДАЧА ЗАЯВОК НА УЧАСТИЕ В АУКЦИОНЕ</w:t>
        </w:r>
        <w:r w:rsidR="00161423">
          <w:rPr>
            <w:noProof/>
            <w:webHidden/>
          </w:rPr>
          <w:tab/>
        </w:r>
        <w:r w:rsidR="00090C93">
          <w:rPr>
            <w:noProof/>
            <w:webHidden/>
          </w:rPr>
          <w:t>14</w:t>
        </w:r>
      </w:hyperlink>
    </w:p>
    <w:p w14:paraId="6D0CEA25" w14:textId="77777777"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12" w:history="1">
        <w:r w:rsidR="00161423" w:rsidRPr="0034329A">
          <w:rPr>
            <w:rStyle w:val="aa"/>
            <w:b/>
            <w:bCs/>
            <w:noProof/>
          </w:rPr>
          <w:t xml:space="preserve">2.5 </w:t>
        </w:r>
        <w:r w:rsidR="00161423" w:rsidRPr="0034329A">
          <w:rPr>
            <w:rStyle w:val="aa"/>
            <w:b/>
            <w:caps/>
            <w:noProof/>
          </w:rPr>
          <w:t>Порядок рассмотрения заявок на участие в аукционе</w:t>
        </w:r>
        <w:r w:rsidR="00161423">
          <w:rPr>
            <w:noProof/>
            <w:webHidden/>
          </w:rPr>
          <w:tab/>
        </w:r>
        <w:r w:rsidR="00090C93">
          <w:rPr>
            <w:noProof/>
            <w:webHidden/>
          </w:rPr>
          <w:t>15</w:t>
        </w:r>
      </w:hyperlink>
    </w:p>
    <w:p w14:paraId="237F7764" w14:textId="032A177D"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13" w:history="1">
        <w:r w:rsidR="00161423" w:rsidRPr="0034329A">
          <w:rPr>
            <w:rStyle w:val="aa"/>
            <w:b/>
            <w:bCs/>
            <w:caps/>
            <w:noProof/>
          </w:rPr>
          <w:t xml:space="preserve">2.6 </w:t>
        </w:r>
        <w:r w:rsidR="00161423" w:rsidRPr="0034329A">
          <w:rPr>
            <w:rStyle w:val="aa"/>
            <w:b/>
            <w:caps/>
            <w:noProof/>
          </w:rPr>
          <w:t>Порядок проведения открытого аукциона</w:t>
        </w:r>
        <w:r w:rsidR="00161423">
          <w:rPr>
            <w:noProof/>
            <w:webHidden/>
          </w:rPr>
          <w:tab/>
        </w:r>
        <w:r w:rsidR="00090C93">
          <w:rPr>
            <w:noProof/>
            <w:webHidden/>
          </w:rPr>
          <w:t>1</w:t>
        </w:r>
        <w:r w:rsidR="00BB2E7F">
          <w:rPr>
            <w:noProof/>
            <w:webHidden/>
          </w:rPr>
          <w:t>6</w:t>
        </w:r>
      </w:hyperlink>
    </w:p>
    <w:p w14:paraId="6C140B2C" w14:textId="77777777"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14" w:history="1">
        <w:r w:rsidR="00161423" w:rsidRPr="0034329A">
          <w:rPr>
            <w:rStyle w:val="aa"/>
            <w:b/>
            <w:bCs/>
            <w:caps/>
            <w:noProof/>
          </w:rPr>
          <w:t xml:space="preserve">2.7 </w:t>
        </w:r>
        <w:r w:rsidR="00161423" w:rsidRPr="0034329A">
          <w:rPr>
            <w:rStyle w:val="aa"/>
            <w:b/>
            <w:caps/>
            <w:noProof/>
          </w:rPr>
          <w:t>Заключение договора по результатам аукциона</w:t>
        </w:r>
        <w:r w:rsidR="00161423">
          <w:rPr>
            <w:noProof/>
            <w:webHidden/>
          </w:rPr>
          <w:tab/>
        </w:r>
        <w:r w:rsidR="00090C93">
          <w:rPr>
            <w:noProof/>
            <w:webHidden/>
          </w:rPr>
          <w:t>18</w:t>
        </w:r>
      </w:hyperlink>
    </w:p>
    <w:p w14:paraId="57FD7AA3" w14:textId="77777777"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15" w:history="1">
        <w:r w:rsidR="00161423" w:rsidRPr="0034329A">
          <w:rPr>
            <w:rStyle w:val="aa"/>
            <w:b/>
            <w:bCs/>
            <w:caps/>
            <w:noProof/>
          </w:rPr>
          <w:t>2.8 Разрешение споров и разногласий сторон</w:t>
        </w:r>
        <w:r w:rsidR="00161423">
          <w:rPr>
            <w:noProof/>
            <w:webHidden/>
          </w:rPr>
          <w:tab/>
        </w:r>
        <w:r w:rsidR="00090C93">
          <w:rPr>
            <w:noProof/>
            <w:webHidden/>
          </w:rPr>
          <w:t>21</w:t>
        </w:r>
      </w:hyperlink>
    </w:p>
    <w:p w14:paraId="3256AF89" w14:textId="77777777" w:rsidR="00161423" w:rsidRDefault="00E77491">
      <w:pPr>
        <w:pStyle w:val="23"/>
        <w:tabs>
          <w:tab w:val="right" w:leader="dot" w:pos="9911"/>
        </w:tabs>
        <w:rPr>
          <w:rFonts w:asciiTheme="minorHAnsi" w:eastAsiaTheme="minorEastAsia" w:hAnsiTheme="minorHAnsi" w:cstheme="minorBidi"/>
          <w:noProof/>
          <w:sz w:val="22"/>
          <w:szCs w:val="22"/>
          <w:lang w:eastAsia="ru-RU"/>
        </w:rPr>
      </w:pPr>
      <w:hyperlink w:anchor="_Toc45671071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 xml:space="preserve">.3 </w:t>
        </w:r>
        <w:r w:rsidR="00161423" w:rsidRPr="0034329A">
          <w:rPr>
            <w:rStyle w:val="aa"/>
            <w:noProof/>
          </w:rPr>
          <w:t>Информационная карта аукциона</w:t>
        </w:r>
        <w:r w:rsidR="00161423">
          <w:rPr>
            <w:noProof/>
            <w:webHidden/>
          </w:rPr>
          <w:tab/>
        </w:r>
        <w:r w:rsidR="00090C93">
          <w:rPr>
            <w:noProof/>
            <w:webHidden/>
          </w:rPr>
          <w:t>22</w:t>
        </w:r>
      </w:hyperlink>
    </w:p>
    <w:p w14:paraId="4298D8F6" w14:textId="77777777" w:rsidR="00161423" w:rsidRDefault="00E77491">
      <w:pPr>
        <w:pStyle w:val="23"/>
        <w:tabs>
          <w:tab w:val="right" w:leader="dot" w:pos="9911"/>
        </w:tabs>
        <w:rPr>
          <w:rFonts w:asciiTheme="minorHAnsi" w:eastAsiaTheme="minorEastAsia" w:hAnsiTheme="minorHAnsi" w:cstheme="minorBidi"/>
          <w:noProof/>
          <w:sz w:val="22"/>
          <w:szCs w:val="22"/>
          <w:lang w:eastAsia="ru-RU"/>
        </w:rPr>
      </w:pPr>
      <w:hyperlink w:anchor="_Toc45671071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.4 ОБРАЗЦЫ ФОРМ ДОКУМЕНТОВ, ПРЕДОСТАВЛЯЕМЫХ ДЛЯ УЧАСТИЯ В АУКЦИОНЕ</w:t>
        </w:r>
        <w:r w:rsidR="00161423">
          <w:rPr>
            <w:noProof/>
            <w:webHidden/>
          </w:rPr>
          <w:tab/>
        </w:r>
        <w:r w:rsidR="00090C93">
          <w:rPr>
            <w:noProof/>
            <w:webHidden/>
          </w:rPr>
          <w:t>31</w:t>
        </w:r>
      </w:hyperlink>
    </w:p>
    <w:p w14:paraId="7CC82610" w14:textId="77777777"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18" w:history="1">
        <w:r w:rsidR="00161423" w:rsidRPr="0034329A">
          <w:rPr>
            <w:rStyle w:val="aa"/>
            <w:b/>
            <w:noProof/>
          </w:rPr>
          <w:t>4.1 ФОРМА ЗАЯВКИ НА УЧАСТИЕ В АУКЦИОНЕ</w:t>
        </w:r>
        <w:r w:rsidR="00161423">
          <w:rPr>
            <w:noProof/>
            <w:webHidden/>
          </w:rPr>
          <w:tab/>
        </w:r>
        <w:r w:rsidR="00090C93">
          <w:rPr>
            <w:noProof/>
            <w:webHidden/>
          </w:rPr>
          <w:t>31</w:t>
        </w:r>
      </w:hyperlink>
    </w:p>
    <w:p w14:paraId="256925B5" w14:textId="77777777" w:rsidR="00161423" w:rsidRDefault="00E77491">
      <w:pPr>
        <w:pStyle w:val="14"/>
        <w:tabs>
          <w:tab w:val="right" w:leader="dot" w:pos="9911"/>
        </w:tabs>
        <w:rPr>
          <w:rFonts w:asciiTheme="minorHAnsi" w:eastAsiaTheme="minorEastAsia" w:hAnsiTheme="minorHAnsi" w:cstheme="minorBidi"/>
          <w:noProof/>
          <w:sz w:val="22"/>
          <w:szCs w:val="22"/>
          <w:lang w:eastAsia="ru-RU"/>
        </w:rPr>
      </w:pPr>
      <w:hyperlink w:anchor="_Toc456710719" w:history="1">
        <w:r w:rsidR="00161423" w:rsidRPr="0034329A">
          <w:rPr>
            <w:rStyle w:val="aa"/>
            <w:noProof/>
          </w:rPr>
          <w:t xml:space="preserve">ЧАСТЬ II ПРОЕКТ </w:t>
        </w:r>
        <w:r w:rsidR="00161423" w:rsidRPr="0034329A">
          <w:rPr>
            <w:rStyle w:val="aa"/>
            <w:rFonts w:ascii="Times New Roman Полужирный" w:hAnsi="Times New Roman Полужирный"/>
            <w:caps/>
            <w:noProof/>
            <w:kern w:val="28"/>
          </w:rPr>
          <w:t>договора, предусматривающего переход прав в отношении МУНИЦИПАЛЬного имущества</w:t>
        </w:r>
        <w:r w:rsidR="00161423">
          <w:rPr>
            <w:noProof/>
            <w:webHidden/>
          </w:rPr>
          <w:tab/>
        </w:r>
        <w:r w:rsidR="00090C93">
          <w:rPr>
            <w:noProof/>
            <w:webHidden/>
          </w:rPr>
          <w:t>34</w:t>
        </w:r>
      </w:hyperlink>
    </w:p>
    <w:p w14:paraId="4DD847D3" w14:textId="77777777" w:rsidR="00E31BC5" w:rsidRDefault="003C62DA">
      <w:pPr>
        <w:pStyle w:val="14"/>
        <w:tabs>
          <w:tab w:val="right" w:leader="dot" w:pos="9911"/>
        </w:tabs>
        <w:rPr>
          <w:rStyle w:val="aa"/>
          <w:caps/>
          <w:noProof/>
          <w:kern w:val="28"/>
          <w:lang w:eastAsia="ru-RU"/>
        </w:rPr>
      </w:pPr>
      <w:r>
        <w:fldChar w:fldCharType="begin"/>
      </w:r>
      <w:r>
        <w:instrText xml:space="preserve"> HYPERLINK \l "_Toc456710720" </w:instrText>
      </w:r>
      <w:r>
        <w:fldChar w:fldCharType="separate"/>
      </w:r>
      <w:r w:rsidR="00161423" w:rsidRPr="0034329A">
        <w:rPr>
          <w:rStyle w:val="aa"/>
          <w:noProof/>
        </w:rPr>
        <w:t xml:space="preserve">ЧАСТЬ </w:t>
      </w:r>
      <w:r w:rsidR="00161423" w:rsidRPr="0034329A">
        <w:rPr>
          <w:rStyle w:val="aa"/>
          <w:noProof/>
          <w:lang w:val="en-US"/>
        </w:rPr>
        <w:t>III</w:t>
      </w:r>
      <w:r w:rsidR="00161423" w:rsidRPr="0034329A">
        <w:rPr>
          <w:rStyle w:val="aa"/>
          <w:noProof/>
        </w:rPr>
        <w:t xml:space="preserve">. </w:t>
      </w:r>
      <w:r w:rsidR="00E31BC5">
        <w:rPr>
          <w:rStyle w:val="aa"/>
          <w:caps/>
          <w:noProof/>
          <w:kern w:val="28"/>
          <w:lang w:eastAsia="ru-RU"/>
        </w:rPr>
        <w:t>ПРЕДВАРИТЕЛЬНЫЙ ПРОЕКТ РАЗМЕЩЕНИЯ АТТРАКЦИОНОВ</w:t>
      </w:r>
    </w:p>
    <w:p w14:paraId="7D4856E5" w14:textId="77777777" w:rsidR="00161423" w:rsidRDefault="00E31BC5">
      <w:pPr>
        <w:pStyle w:val="14"/>
        <w:tabs>
          <w:tab w:val="right" w:leader="dot" w:pos="9911"/>
        </w:tabs>
        <w:rPr>
          <w:rFonts w:asciiTheme="minorHAnsi" w:eastAsiaTheme="minorEastAsia" w:hAnsiTheme="minorHAnsi" w:cstheme="minorBidi"/>
          <w:noProof/>
          <w:sz w:val="22"/>
          <w:szCs w:val="22"/>
          <w:lang w:eastAsia="ru-RU"/>
        </w:rPr>
      </w:pPr>
      <w:r>
        <w:rPr>
          <w:rStyle w:val="aa"/>
          <w:caps/>
          <w:noProof/>
          <w:kern w:val="28"/>
          <w:lang w:eastAsia="ru-RU"/>
        </w:rPr>
        <w:t>И ИНЫХ УСТРОЙСТВ ДЛЯ РАЗВЛЕЧЕНИЙ</w:t>
      </w:r>
      <w:r w:rsidR="00161423">
        <w:rPr>
          <w:noProof/>
          <w:webHidden/>
        </w:rPr>
        <w:tab/>
      </w:r>
      <w:r w:rsidR="00010F52">
        <w:rPr>
          <w:noProof/>
          <w:webHidden/>
        </w:rPr>
        <w:t>43</w:t>
      </w:r>
      <w:r w:rsidR="003C62DA">
        <w:rPr>
          <w:noProof/>
        </w:rPr>
        <w:fldChar w:fldCharType="end"/>
      </w:r>
    </w:p>
    <w:p w14:paraId="5B3A88F3" w14:textId="77777777" w:rsidR="00161423" w:rsidRDefault="00E77491">
      <w:pPr>
        <w:pStyle w:val="32"/>
        <w:tabs>
          <w:tab w:val="right" w:leader="dot" w:pos="9911"/>
        </w:tabs>
        <w:rPr>
          <w:rFonts w:asciiTheme="minorHAnsi" w:eastAsiaTheme="minorEastAsia" w:hAnsiTheme="minorHAnsi" w:cstheme="minorBidi"/>
          <w:noProof/>
          <w:sz w:val="22"/>
          <w:szCs w:val="22"/>
          <w:lang w:eastAsia="ru-RU"/>
        </w:rPr>
      </w:pPr>
      <w:hyperlink w:anchor="_Toc456710721" w:history="1">
        <w:r w:rsidR="00161423" w:rsidRPr="0034329A">
          <w:rPr>
            <w:rStyle w:val="aa"/>
            <w:bCs/>
            <w:caps/>
            <w:noProof/>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r w:rsidR="00161423">
          <w:rPr>
            <w:noProof/>
            <w:webHidden/>
          </w:rPr>
          <w:tab/>
        </w:r>
        <w:r w:rsidR="00010F52">
          <w:rPr>
            <w:noProof/>
            <w:webHidden/>
          </w:rPr>
          <w:t>44</w:t>
        </w:r>
      </w:hyperlink>
    </w:p>
    <w:p w14:paraId="6FA4B28F" w14:textId="77777777" w:rsidR="00362D56" w:rsidRPr="00362D56" w:rsidRDefault="009343C2" w:rsidP="00362D56">
      <w:pPr>
        <w:suppressAutoHyphens w:val="0"/>
        <w:spacing w:after="200" w:line="276" w:lineRule="auto"/>
        <w:ind w:left="1134"/>
        <w:rPr>
          <w:rFonts w:eastAsia="Calibri"/>
          <w:caps/>
          <w:lang w:eastAsia="en-US"/>
        </w:rPr>
      </w:pPr>
      <w:r w:rsidRPr="00F75D30">
        <w:fldChar w:fldCharType="end"/>
      </w:r>
      <w:r w:rsidR="00362D56" w:rsidRPr="00362D56">
        <w:rPr>
          <w:rFonts w:eastAsia="Calibri"/>
          <w:caps/>
          <w:lang w:eastAsia="en-US"/>
        </w:rPr>
        <w:t xml:space="preserve">схема </w:t>
      </w:r>
      <w:r w:rsidR="007C5F11">
        <w:rPr>
          <w:rFonts w:eastAsia="Calibri"/>
          <w:caps/>
          <w:lang w:eastAsia="en-US"/>
        </w:rPr>
        <w:t>РАЗМЕЩЕНИЯ АТТРАКЦИОНОВ И ИНЫХ УСТРОЙСТВ ДЛЯ РАЗВЛЕЧЕНИЙ</w:t>
      </w:r>
      <w:r w:rsidR="007C5F11">
        <w:rPr>
          <w:caps/>
          <w:lang w:eastAsia="en-US"/>
        </w:rPr>
        <w:t xml:space="preserve"> на</w:t>
      </w:r>
      <w:r w:rsidR="00362D56">
        <w:rPr>
          <w:caps/>
          <w:lang w:eastAsia="en-US"/>
        </w:rPr>
        <w:t xml:space="preserve"> </w:t>
      </w:r>
      <w:r w:rsidR="00362D56" w:rsidRPr="00362D56">
        <w:rPr>
          <w:caps/>
          <w:lang w:eastAsia="en-US"/>
        </w:rPr>
        <w:t>территории</w:t>
      </w:r>
      <w:r w:rsidR="00B11775">
        <w:rPr>
          <w:caps/>
          <w:lang w:eastAsia="en-US"/>
        </w:rPr>
        <w:t xml:space="preserve"> МУНИЦИПАЛЬНОГО АВТОНОМНОГО УЧРЕЖДЕНИЯ КУЛЬТУРЫ</w:t>
      </w:r>
      <w:r w:rsidR="00362D56" w:rsidRPr="00362D56">
        <w:rPr>
          <w:caps/>
          <w:lang w:eastAsia="en-US"/>
        </w:rPr>
        <w:t xml:space="preserve"> </w:t>
      </w:r>
      <w:r w:rsidR="00B11775">
        <w:rPr>
          <w:caps/>
          <w:lang w:eastAsia="en-US"/>
        </w:rPr>
        <w:t>ГОРОДСКОГО ОКРУГА ДОМОДЕДОВО «городской парк</w:t>
      </w:r>
      <w:r w:rsidR="00362D56" w:rsidRPr="00362D56">
        <w:rPr>
          <w:caps/>
          <w:lang w:eastAsia="en-US"/>
        </w:rPr>
        <w:t xml:space="preserve"> культуры и отдыха «</w:t>
      </w:r>
      <w:proofErr w:type="gramStart"/>
      <w:r w:rsidR="00362D56" w:rsidRPr="00362D56">
        <w:rPr>
          <w:caps/>
          <w:lang w:eastAsia="en-US"/>
        </w:rPr>
        <w:t>Ёлочки»</w:t>
      </w:r>
      <w:r w:rsidR="00D42973">
        <w:rPr>
          <w:caps/>
          <w:lang w:eastAsia="en-US"/>
        </w:rPr>
        <w:t>…</w:t>
      </w:r>
      <w:proofErr w:type="gramEnd"/>
      <w:r w:rsidR="00D42973">
        <w:rPr>
          <w:caps/>
          <w:lang w:eastAsia="en-US"/>
        </w:rPr>
        <w:t>…</w:t>
      </w:r>
      <w:r w:rsidR="00035BFE">
        <w:rPr>
          <w:caps/>
          <w:lang w:eastAsia="en-US"/>
        </w:rPr>
        <w:t>…………………..</w:t>
      </w:r>
      <w:r w:rsidR="00010F52">
        <w:rPr>
          <w:caps/>
          <w:lang w:eastAsia="en-US"/>
        </w:rPr>
        <w:t>45</w:t>
      </w:r>
    </w:p>
    <w:p w14:paraId="1C630173" w14:textId="77777777" w:rsidR="0021278D" w:rsidRDefault="0021278D" w:rsidP="005D32CC">
      <w:pPr>
        <w:pStyle w:val="14"/>
        <w:tabs>
          <w:tab w:val="right" w:leader="dot" w:pos="10238"/>
        </w:tabs>
        <w:jc w:val="both"/>
      </w:pPr>
    </w:p>
    <w:p w14:paraId="1D3B6907" w14:textId="77777777" w:rsidR="009E52D3" w:rsidRDefault="0021278D">
      <w:pPr>
        <w:pStyle w:val="14"/>
        <w:tabs>
          <w:tab w:val="right" w:leader="dot" w:pos="10238"/>
        </w:tabs>
        <w:rPr>
          <w:sz w:val="22"/>
          <w:szCs w:val="22"/>
        </w:rPr>
        <w:sectPr w:rsidR="009E52D3" w:rsidSect="00D50EB7">
          <w:headerReference w:type="even" r:id="rId10"/>
          <w:headerReference w:type="default" r:id="rId11"/>
          <w:footerReference w:type="even" r:id="rId12"/>
          <w:footerReference w:type="default" r:id="rId13"/>
          <w:headerReference w:type="first" r:id="rId14"/>
          <w:footerReference w:type="first" r:id="rId15"/>
          <w:footnotePr>
            <w:numRestart w:val="eachPage"/>
          </w:footnotePr>
          <w:type w:val="continuous"/>
          <w:pgSz w:w="11906" w:h="16838" w:code="9"/>
          <w:pgMar w:top="1134" w:right="567" w:bottom="1134" w:left="1418" w:header="720" w:footer="680" w:gutter="0"/>
          <w:cols w:space="720"/>
          <w:docGrid w:linePitch="360"/>
        </w:sectPr>
      </w:pPr>
      <w:r>
        <w:rPr>
          <w:sz w:val="22"/>
          <w:szCs w:val="22"/>
        </w:rPr>
        <w:t xml:space="preserve"> </w:t>
      </w:r>
    </w:p>
    <w:p w14:paraId="0B38F9A1" w14:textId="77777777" w:rsidR="009E52D3" w:rsidRDefault="009E52D3">
      <w:pPr>
        <w:pageBreakBefore/>
        <w:tabs>
          <w:tab w:val="right" w:leader="dot" w:pos="10228"/>
        </w:tabs>
        <w:jc w:val="center"/>
        <w:rPr>
          <w:b/>
        </w:rPr>
      </w:pPr>
      <w:r>
        <w:rPr>
          <w:b/>
        </w:rPr>
        <w:lastRenderedPageBreak/>
        <w:t>Приглашени</w:t>
      </w:r>
      <w:r w:rsidR="00D80A68">
        <w:rPr>
          <w:b/>
        </w:rPr>
        <w:t>е к участию в открытом аукционе</w:t>
      </w:r>
    </w:p>
    <w:p w14:paraId="23CD3EED" w14:textId="77777777" w:rsidR="009E52D3" w:rsidRDefault="009E52D3" w:rsidP="00EF60D8">
      <w:pPr>
        <w:jc w:val="center"/>
        <w:rPr>
          <w:b/>
        </w:rPr>
      </w:pPr>
    </w:p>
    <w:p w14:paraId="13F3CEBC" w14:textId="77777777" w:rsidR="003C62DA" w:rsidRPr="00B11775" w:rsidRDefault="008C4500" w:rsidP="00B11775">
      <w:pPr>
        <w:pStyle w:val="ac"/>
        <w:ind w:firstLine="567"/>
        <w:rPr>
          <w:szCs w:val="24"/>
        </w:rPr>
      </w:pPr>
      <w:r w:rsidRPr="006322D7">
        <w:rPr>
          <w:szCs w:val="24"/>
        </w:rPr>
        <w:t>Муниципальное автономное учреждение</w:t>
      </w:r>
      <w:r w:rsidR="00395FF0" w:rsidRPr="00395FF0">
        <w:rPr>
          <w:szCs w:val="24"/>
        </w:rPr>
        <w:t xml:space="preserve"> культуры городского округа Домодедово «ГОРОДСКОЙ ПАРК КУЛЬТУРЫ И ОТДЫХА «ЁЛОЧКИ»</w:t>
      </w:r>
      <w:r w:rsidR="00395FF0">
        <w:rPr>
          <w:szCs w:val="24"/>
        </w:rPr>
        <w:t xml:space="preserve"> </w:t>
      </w:r>
      <w:r w:rsidR="00395FF0" w:rsidRPr="00395FF0">
        <w:rPr>
          <w:szCs w:val="24"/>
        </w:rPr>
        <w:t xml:space="preserve">(МАУК «ГПК и О «Ёлочки») </w:t>
      </w:r>
      <w:r w:rsidR="009E52D3" w:rsidRPr="00395FF0">
        <w:rPr>
          <w:szCs w:val="24"/>
        </w:rPr>
        <w:t xml:space="preserve">(далее – </w:t>
      </w:r>
      <w:r w:rsidR="006C5DF3" w:rsidRPr="00395FF0">
        <w:rPr>
          <w:szCs w:val="24"/>
        </w:rPr>
        <w:t>организатор аукциона</w:t>
      </w:r>
      <w:r w:rsidR="009E52D3" w:rsidRPr="00395FF0">
        <w:rPr>
          <w:szCs w:val="24"/>
        </w:rPr>
        <w:t>) приглашает к участию в открытом аукционе</w:t>
      </w:r>
      <w:r w:rsidR="00B11775">
        <w:rPr>
          <w:szCs w:val="24"/>
        </w:rPr>
        <w:t xml:space="preserve"> </w:t>
      </w:r>
      <w:r w:rsidR="00B11775" w:rsidRPr="00B11775">
        <w:rPr>
          <w:szCs w:val="24"/>
        </w:rPr>
        <w:t>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3C62DA">
        <w:rPr>
          <w:szCs w:val="28"/>
        </w:rPr>
        <w:t xml:space="preserve"> </w:t>
      </w:r>
      <w:r w:rsidR="003C62DA" w:rsidRPr="00144340">
        <w:rPr>
          <w:szCs w:val="28"/>
        </w:rPr>
        <w:t>Ориентир зоны нахождения:</w:t>
      </w:r>
      <w:r w:rsidR="003C62DA">
        <w:rPr>
          <w:szCs w:val="28"/>
        </w:rPr>
        <w:t xml:space="preserve"> </w:t>
      </w:r>
      <w:r w:rsidR="003C62DA" w:rsidRPr="00144340">
        <w:t>ул. Каширское шоссе, д. 107, г. Домодедово, Московская область, 142000</w:t>
      </w:r>
      <w:r w:rsidR="003C62DA">
        <w:t>.</w:t>
      </w:r>
    </w:p>
    <w:p w14:paraId="0B4EC476" w14:textId="77777777" w:rsidR="00C504A6" w:rsidRPr="00C504A6" w:rsidRDefault="00841302" w:rsidP="003C62DA">
      <w:pPr>
        <w:pStyle w:val="ac"/>
        <w:ind w:firstLine="567"/>
        <w:rPr>
          <w:b/>
        </w:rPr>
      </w:pPr>
      <w:r w:rsidRPr="00D618F3">
        <w:t xml:space="preserve">Описание и технические характеристики </w:t>
      </w:r>
      <w:r w:rsidR="00EE1341">
        <w:t>муниципаль</w:t>
      </w:r>
      <w:r w:rsidRPr="00D618F3">
        <w:t>ного имущества, права на которое передаются по договору:</w:t>
      </w:r>
      <w:r w:rsidRPr="004028F8">
        <w:t xml:space="preserve"> </w:t>
      </w:r>
    </w:p>
    <w:p w14:paraId="67D3A540" w14:textId="77777777" w:rsidR="00C504A6" w:rsidRPr="00C504A6" w:rsidRDefault="00C504A6" w:rsidP="00670973">
      <w:pPr>
        <w:widowControl w:val="0"/>
        <w:numPr>
          <w:ilvl w:val="0"/>
          <w:numId w:val="2"/>
        </w:numPr>
        <w:autoSpaceDE w:val="0"/>
        <w:ind w:left="0" w:firstLine="567"/>
        <w:jc w:val="both"/>
        <w:rPr>
          <w:b/>
        </w:rPr>
      </w:pPr>
    </w:p>
    <w:p w14:paraId="3D7785E8" w14:textId="2D9E8AF6" w:rsidR="003C62DA" w:rsidRDefault="003C62DA" w:rsidP="005B771C">
      <w:pPr>
        <w:ind w:firstLine="567"/>
        <w:jc w:val="both"/>
        <w:rPr>
          <w:szCs w:val="28"/>
        </w:rPr>
      </w:pPr>
      <w:r w:rsidRPr="003C62DA">
        <w:rPr>
          <w:szCs w:val="28"/>
        </w:rPr>
        <w:t xml:space="preserve">1. </w:t>
      </w:r>
      <w:r w:rsidR="00A5596C" w:rsidRPr="00A5596C">
        <w:rPr>
          <w:szCs w:val="28"/>
        </w:rPr>
        <w:t>ЛОТ № 1: 142000, Московская обл., г. Домодедово, ш. Каширское, дом 107, площадка размер: 1</w:t>
      </w:r>
      <w:r w:rsidR="00040D9F">
        <w:rPr>
          <w:szCs w:val="28"/>
        </w:rPr>
        <w:t>1</w:t>
      </w:r>
      <w:r w:rsidR="006615CE">
        <w:rPr>
          <w:szCs w:val="28"/>
        </w:rPr>
        <w:t>00</w:t>
      </w:r>
      <w:r w:rsidR="00A5596C" w:rsidRPr="00A5596C">
        <w:rPr>
          <w:szCs w:val="28"/>
        </w:rPr>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14:paraId="2D58E036" w14:textId="77777777" w:rsidR="003C62DA" w:rsidRPr="00B73B34" w:rsidRDefault="003C62DA" w:rsidP="00A5596C">
      <w:pPr>
        <w:widowControl w:val="0"/>
        <w:autoSpaceDE w:val="0"/>
        <w:jc w:val="both"/>
        <w:rPr>
          <w:szCs w:val="28"/>
        </w:rPr>
      </w:pPr>
    </w:p>
    <w:p w14:paraId="459E43AB" w14:textId="77777777" w:rsidR="00C504A6" w:rsidRDefault="00841302" w:rsidP="00EE1341">
      <w:pPr>
        <w:widowControl w:val="0"/>
        <w:numPr>
          <w:ilvl w:val="0"/>
          <w:numId w:val="2"/>
        </w:numPr>
        <w:autoSpaceDE w:val="0"/>
        <w:ind w:left="0" w:firstLine="567"/>
        <w:jc w:val="both"/>
        <w:rPr>
          <w:szCs w:val="28"/>
        </w:rPr>
      </w:pPr>
      <w:r w:rsidRPr="00EE1341">
        <w:rPr>
          <w:szCs w:val="28"/>
        </w:rPr>
        <w:t xml:space="preserve">Начальная (минимальная) цена договора: </w:t>
      </w:r>
    </w:p>
    <w:p w14:paraId="6396DEF8" w14:textId="77777777" w:rsidR="00B73B34" w:rsidRPr="00EE1341" w:rsidRDefault="00B73B34" w:rsidP="00EE1341">
      <w:pPr>
        <w:widowControl w:val="0"/>
        <w:numPr>
          <w:ilvl w:val="0"/>
          <w:numId w:val="2"/>
        </w:numPr>
        <w:autoSpaceDE w:val="0"/>
        <w:ind w:left="0" w:firstLine="567"/>
        <w:jc w:val="both"/>
        <w:rPr>
          <w:szCs w:val="28"/>
        </w:rPr>
      </w:pPr>
    </w:p>
    <w:p w14:paraId="2DF4C6DB" w14:textId="2CEDC709" w:rsidR="005B771C" w:rsidRPr="005B771C" w:rsidRDefault="005B771C" w:rsidP="005B771C">
      <w:pPr>
        <w:tabs>
          <w:tab w:val="num" w:pos="142"/>
        </w:tabs>
        <w:ind w:firstLine="567"/>
        <w:jc w:val="both"/>
        <w:rPr>
          <w:szCs w:val="28"/>
        </w:rPr>
      </w:pPr>
      <w:r w:rsidRPr="005B771C">
        <w:rPr>
          <w:szCs w:val="28"/>
        </w:rPr>
        <w:t xml:space="preserve">1. ЛОТ № 1: - </w:t>
      </w:r>
      <w:r w:rsidR="006615CE" w:rsidRPr="006615CE">
        <w:rPr>
          <w:szCs w:val="28"/>
        </w:rPr>
        <w:t>693 600 (Шестьсот девяносто три тысячи шестьсот) рублей 00 копеек ежегодно. Без НДС</w:t>
      </w:r>
      <w:r w:rsidR="006615CE">
        <w:rPr>
          <w:szCs w:val="28"/>
        </w:rPr>
        <w:t>.</w:t>
      </w:r>
    </w:p>
    <w:p w14:paraId="227D9594" w14:textId="77777777" w:rsidR="005B771C" w:rsidRDefault="005B771C" w:rsidP="005B771C">
      <w:pPr>
        <w:tabs>
          <w:tab w:val="num" w:pos="142"/>
        </w:tabs>
        <w:ind w:firstLine="567"/>
        <w:jc w:val="both"/>
        <w:rPr>
          <w:szCs w:val="28"/>
        </w:rPr>
      </w:pPr>
    </w:p>
    <w:p w14:paraId="46E01652" w14:textId="77777777" w:rsidR="00E57A47" w:rsidRPr="00D618F3" w:rsidRDefault="00841302" w:rsidP="00561FAA">
      <w:pPr>
        <w:tabs>
          <w:tab w:val="num" w:pos="142"/>
        </w:tabs>
        <w:ind w:firstLine="567"/>
        <w:jc w:val="both"/>
        <w:rPr>
          <w:lang w:eastAsia="ru-RU"/>
        </w:rPr>
      </w:pPr>
      <w:r w:rsidRPr="00D618F3">
        <w:rPr>
          <w:lang w:eastAsia="ru-RU"/>
        </w:rPr>
        <w:t>Проводимый аукцион является открытым по составу участников и форме подачи предложений.</w:t>
      </w:r>
      <w:r w:rsidR="00846FA3" w:rsidRPr="00D618F3">
        <w:rPr>
          <w:lang w:eastAsia="ru-RU"/>
        </w:rPr>
        <w:t xml:space="preserve"> </w:t>
      </w:r>
      <w:r w:rsidR="00C9061C" w:rsidRPr="00D618F3">
        <w:rPr>
          <w:lang w:eastAsia="ru-RU"/>
        </w:rPr>
        <w:t xml:space="preserve">Участники аукциона должны соответствовать требованиям, установленным законодательством Российской Федерации к таким участникам. </w:t>
      </w:r>
      <w:r w:rsidR="00A073E4" w:rsidRPr="00D618F3">
        <w:t xml:space="preserve">В настоящем аукционе могут принять участие любые лица, удовлетворяющие требованиям настоящей документации об аукционе. </w:t>
      </w:r>
      <w:r w:rsidR="00C9061C" w:rsidRPr="007B5E3B">
        <w:rPr>
          <w:lang w:eastAsia="ru-RU"/>
        </w:rPr>
        <w:t xml:space="preserve">Участником аукциона может быть любое юридическое лицо </w:t>
      </w:r>
      <w:r w:rsidR="00846FA3" w:rsidRPr="007B5E3B">
        <w:rPr>
          <w:lang w:eastAsia="ru-RU"/>
        </w:rPr>
        <w:t>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4A5D82" w:rsidRPr="007B5E3B">
        <w:rPr>
          <w:lang w:eastAsia="ru-RU"/>
        </w:rPr>
        <w:t xml:space="preserve"> </w:t>
      </w:r>
      <w:r w:rsidR="00E57A47" w:rsidRPr="007B5E3B">
        <w:rPr>
          <w:lang w:eastAsia="ru-RU"/>
        </w:rPr>
        <w:t>Заявителем может быть любое</w:t>
      </w:r>
      <w:r w:rsidR="00E57A47" w:rsidRPr="00D618F3">
        <w:rPr>
          <w:lang w:eastAsia="ru-RU"/>
        </w:rPr>
        <w:t xml:space="preserve">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D51394" w:rsidRPr="00D618F3">
        <w:rPr>
          <w:lang w:eastAsia="ru-RU"/>
        </w:rPr>
        <w:t>аукционе (далее - З</w:t>
      </w:r>
      <w:r w:rsidR="00E57A47" w:rsidRPr="00D618F3">
        <w:rPr>
          <w:lang w:eastAsia="ru-RU"/>
        </w:rPr>
        <w:t>аявитель).</w:t>
      </w:r>
    </w:p>
    <w:p w14:paraId="1DC5338A" w14:textId="77777777" w:rsidR="009E52D3" w:rsidRPr="00C75CC1" w:rsidRDefault="009E52D3" w:rsidP="00561FAA">
      <w:pPr>
        <w:ind w:firstLine="567"/>
        <w:jc w:val="both"/>
      </w:pPr>
      <w:r w:rsidRPr="00C75CC1">
        <w:t xml:space="preserve">Заинтересованные лица могут получить полный комплект настоящей документации об аукционе в электронном виде бесплатно на официальном сайте </w:t>
      </w:r>
      <w:r w:rsidR="004A5D82" w:rsidRPr="00C75CC1">
        <w:rPr>
          <w:lang w:eastAsia="ru-RU"/>
        </w:rPr>
        <w:t>Российской Федерации в сети Интернет для размещения информации о проведении торгов, определенном Правительством Российской Федерации</w:t>
      </w:r>
      <w:r w:rsidRPr="00C75CC1">
        <w:t xml:space="preserve">: </w:t>
      </w:r>
      <w:hyperlink r:id="rId16" w:history="1">
        <w:r w:rsidR="004A5D82" w:rsidRPr="00C75CC1">
          <w:rPr>
            <w:rStyle w:val="aa"/>
            <w:color w:val="auto"/>
            <w:u w:val="none"/>
          </w:rPr>
          <w:t>www.torgi.gov.ru</w:t>
        </w:r>
      </w:hyperlink>
      <w:r w:rsidR="00C75CC1" w:rsidRPr="00C75CC1">
        <w:t xml:space="preserve">, </w:t>
      </w:r>
      <w:r w:rsidR="00C75CC1" w:rsidRPr="00C75CC1">
        <w:rPr>
          <w:bCs/>
          <w:lang w:eastAsia="ru-RU"/>
        </w:rPr>
        <w:t xml:space="preserve">на </w:t>
      </w:r>
      <w:r w:rsidR="00C75CC1" w:rsidRPr="00C75CC1">
        <w:rPr>
          <w:szCs w:val="28"/>
        </w:rPr>
        <w:t>официальном сайте Городского округа Домодедово</w:t>
      </w:r>
      <w:r w:rsidR="00C75CC1">
        <w:rPr>
          <w:szCs w:val="28"/>
        </w:rPr>
        <w:t>:</w:t>
      </w:r>
      <w:r w:rsidR="00C75CC1" w:rsidRPr="00C75CC1">
        <w:rPr>
          <w:szCs w:val="28"/>
        </w:rPr>
        <w:t xml:space="preserve"> </w:t>
      </w:r>
      <w:hyperlink r:id="rId17" w:history="1">
        <w:r w:rsidR="00C75CC1" w:rsidRPr="00C75CC1">
          <w:rPr>
            <w:szCs w:val="28"/>
          </w:rPr>
          <w:t>www.domod.ru</w:t>
        </w:r>
      </w:hyperlink>
      <w:r w:rsidR="00C75CC1" w:rsidRPr="00C75CC1">
        <w:rPr>
          <w:szCs w:val="28"/>
        </w:rPr>
        <w:t>, сайте</w:t>
      </w:r>
      <w:r w:rsidR="00C75CC1">
        <w:rPr>
          <w:szCs w:val="28"/>
        </w:rPr>
        <w:t>:</w:t>
      </w:r>
      <w:r w:rsidR="00C75CC1" w:rsidRPr="00C75CC1">
        <w:rPr>
          <w:szCs w:val="28"/>
        </w:rPr>
        <w:t xml:space="preserve"> </w:t>
      </w:r>
      <w:r w:rsidR="004A5D82" w:rsidRPr="00C75CC1">
        <w:t xml:space="preserve"> </w:t>
      </w:r>
      <w:hyperlink r:id="rId18" w:tgtFrame="_blank" w:history="1">
        <w:r w:rsidR="00C75CC1" w:rsidRPr="00C75CC1">
          <w:rPr>
            <w:szCs w:val="28"/>
            <w:lang w:val="en-US"/>
          </w:rPr>
          <w:t>www</w:t>
        </w:r>
        <w:r w:rsidR="00C75CC1" w:rsidRPr="00C75CC1">
          <w:rPr>
            <w:szCs w:val="28"/>
          </w:rPr>
          <w:t>.</w:t>
        </w:r>
        <w:proofErr w:type="spellStart"/>
        <w:r w:rsidR="00C75CC1" w:rsidRPr="00C75CC1">
          <w:rPr>
            <w:szCs w:val="28"/>
            <w:lang w:val="en-US"/>
          </w:rPr>
          <w:t>torgi</w:t>
        </w:r>
        <w:proofErr w:type="spellEnd"/>
        <w:r w:rsidR="00C75CC1" w:rsidRPr="00C75CC1">
          <w:rPr>
            <w:szCs w:val="28"/>
          </w:rPr>
          <w:t>.</w:t>
        </w:r>
        <w:proofErr w:type="spellStart"/>
        <w:r w:rsidR="00C75CC1" w:rsidRPr="00C75CC1">
          <w:rPr>
            <w:szCs w:val="28"/>
            <w:lang w:val="en-US"/>
          </w:rPr>
          <w:t>mosreg</w:t>
        </w:r>
        <w:proofErr w:type="spellEnd"/>
        <w:r w:rsidR="00C75CC1" w:rsidRPr="00C75CC1">
          <w:rPr>
            <w:szCs w:val="28"/>
          </w:rPr>
          <w:t>.</w:t>
        </w:r>
        <w:proofErr w:type="spellStart"/>
        <w:r w:rsidR="00C75CC1" w:rsidRPr="00C75CC1">
          <w:rPr>
            <w:szCs w:val="28"/>
            <w:lang w:val="en-US"/>
          </w:rPr>
          <w:t>ru</w:t>
        </w:r>
        <w:proofErr w:type="spellEnd"/>
      </w:hyperlink>
      <w:r w:rsidR="00C75CC1" w:rsidRPr="00C75CC1">
        <w:rPr>
          <w:lang w:eastAsia="ru-RU"/>
        </w:rPr>
        <w:t xml:space="preserve"> </w:t>
      </w:r>
      <w:r w:rsidR="004A5D82" w:rsidRPr="00C75CC1">
        <w:rPr>
          <w:lang w:eastAsia="ru-RU"/>
        </w:rPr>
        <w:t>(далее - официальный сайт торгов)</w:t>
      </w:r>
      <w:r w:rsidRPr="00C75CC1">
        <w:t>.</w:t>
      </w:r>
    </w:p>
    <w:p w14:paraId="3156F041" w14:textId="77777777" w:rsidR="00CC78E0" w:rsidRPr="00D618F3" w:rsidRDefault="00CC78E0" w:rsidP="00561FAA">
      <w:pPr>
        <w:ind w:firstLine="567"/>
        <w:jc w:val="both"/>
      </w:pPr>
      <w:r w:rsidRPr="00D618F3">
        <w:t>Комплект документации может быть получен на основании заявления любого заинтересованного лица, поданного в письменной форме</w:t>
      </w:r>
      <w:r w:rsidRPr="00D618F3">
        <w:rPr>
          <w:lang w:eastAsia="ru-RU"/>
        </w:rPr>
        <w:t>, в том числе в форме электронного документа</w:t>
      </w:r>
      <w:r w:rsidRPr="00D618F3">
        <w:t xml:space="preserve">. В течение двух рабочих дней с даты получения соответствующего заявления экземпляр </w:t>
      </w:r>
      <w:r w:rsidR="00B623EA">
        <w:t>аукционной</w:t>
      </w:r>
      <w:r w:rsidRPr="00D618F3">
        <w:t xml:space="preserve"> документации предоставляется такому лицу </w:t>
      </w:r>
      <w:r w:rsidR="00245BCD" w:rsidRPr="00D618F3">
        <w:t xml:space="preserve">на бумажном носителе либо в форме электронного документа </w:t>
      </w:r>
      <w:r w:rsidRPr="00D618F3">
        <w:t xml:space="preserve">в порядке, указанном в извещении о проведении настоящего </w:t>
      </w:r>
      <w:r w:rsidR="00301DDE" w:rsidRPr="00D618F3">
        <w:t>аукциона</w:t>
      </w:r>
      <w:r w:rsidRPr="00D618F3">
        <w:t xml:space="preserve">. Плата за </w:t>
      </w:r>
      <w:r w:rsidR="00245BCD" w:rsidRPr="00D618F3">
        <w:t>аукционную</w:t>
      </w:r>
      <w:r w:rsidRPr="00D618F3">
        <w:t xml:space="preserve"> документацию не взимается.</w:t>
      </w:r>
    </w:p>
    <w:p w14:paraId="6F4BAD26" w14:textId="77777777" w:rsidR="00CC78E0" w:rsidRPr="00D618F3" w:rsidRDefault="00CC78E0" w:rsidP="00561FAA">
      <w:pPr>
        <w:ind w:firstLine="567"/>
        <w:jc w:val="both"/>
      </w:pPr>
      <w:r w:rsidRPr="00D618F3">
        <w:t>Документы могут быть также направлены заинтересованным лицам по почте, после поступления соответствующего заявления.</w:t>
      </w:r>
    </w:p>
    <w:p w14:paraId="453E8C35" w14:textId="77777777" w:rsidR="00CC78E0" w:rsidRPr="00D618F3" w:rsidRDefault="00CC78E0" w:rsidP="00561FAA">
      <w:pPr>
        <w:ind w:firstLine="567"/>
        <w:jc w:val="both"/>
      </w:pPr>
      <w:r w:rsidRPr="00D618F3">
        <w:t xml:space="preserve">На официальном сайте, указанном выше, будут публиковаться все разъяснения, касающиеся положений настоящей документации, а также все изменения, в случае возникновения таковых. </w:t>
      </w:r>
    </w:p>
    <w:p w14:paraId="0B959B68" w14:textId="77777777" w:rsidR="00CC78E0" w:rsidRPr="00D618F3" w:rsidRDefault="00CC78E0" w:rsidP="00561FAA">
      <w:pPr>
        <w:ind w:firstLine="567"/>
        <w:jc w:val="both"/>
      </w:pPr>
      <w:r w:rsidRPr="00D618F3">
        <w:t xml:space="preserve">Все изменения </w:t>
      </w:r>
      <w:r w:rsidR="00F80D62" w:rsidRPr="00D618F3">
        <w:t>аукционной</w:t>
      </w:r>
      <w:r w:rsidRPr="00D618F3">
        <w:t xml:space="preserve"> документации будут направляться заказными письмами или в форме электронных документов всем </w:t>
      </w:r>
      <w:r w:rsidR="00241576" w:rsidRPr="00D618F3">
        <w:t>Заявителям</w:t>
      </w:r>
      <w:r w:rsidRPr="00D618F3">
        <w:t xml:space="preserve">, </w:t>
      </w:r>
      <w:r w:rsidR="00241576" w:rsidRPr="00D618F3">
        <w:rPr>
          <w:lang w:eastAsia="ru-RU"/>
        </w:rPr>
        <w:t>которым была предоставлена документация</w:t>
      </w:r>
      <w:r w:rsidRPr="00D618F3">
        <w:t>.</w:t>
      </w:r>
    </w:p>
    <w:p w14:paraId="0577A992" w14:textId="77777777" w:rsidR="004A5D82" w:rsidRPr="00D618F3" w:rsidRDefault="00CC78E0" w:rsidP="00561FAA">
      <w:pPr>
        <w:ind w:firstLine="567"/>
        <w:jc w:val="both"/>
      </w:pPr>
      <w:r w:rsidRPr="00D618F3">
        <w:lastRenderedPageBreak/>
        <w:t xml:space="preserve">Участники </w:t>
      </w:r>
      <w:r w:rsidR="00F80D62" w:rsidRPr="00D618F3">
        <w:t>аукциона</w:t>
      </w:r>
      <w:r w:rsidRPr="00D618F3">
        <w:t xml:space="preserve">, получившие комплект документации на официальном сайте и не направившие заявления на получение </w:t>
      </w:r>
      <w:r w:rsidR="00F80D62" w:rsidRPr="00D618F3">
        <w:t xml:space="preserve">аукционной </w:t>
      </w:r>
      <w:r w:rsidRPr="00D618F3">
        <w:t xml:space="preserve">документации, должны самостоятельно отслеживать появление на официальном сайте разъяснений, изменений </w:t>
      </w:r>
      <w:r w:rsidR="00B623EA">
        <w:t xml:space="preserve">аукционной </w:t>
      </w:r>
      <w:r w:rsidRPr="00D618F3">
        <w:t xml:space="preserve">документации. </w:t>
      </w:r>
      <w:r w:rsidR="00F80D62" w:rsidRPr="00D618F3">
        <w:t>Организатор аукциона</w:t>
      </w:r>
      <w:r w:rsidRPr="00D618F3">
        <w:t xml:space="preserve"> не несет обязательств или ответственности в случае неполучения такими Участниками разъяснений, изменений к </w:t>
      </w:r>
      <w:r w:rsidR="00F80D62" w:rsidRPr="00D618F3">
        <w:t>аукционной</w:t>
      </w:r>
      <w:r w:rsidRPr="00D618F3">
        <w:t xml:space="preserve"> документации.</w:t>
      </w:r>
    </w:p>
    <w:p w14:paraId="5AB0EFC6"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Заявка на участие в аукционе подается в срок и по форме, которые установлены документацией об аукционе. </w:t>
      </w:r>
      <w:r w:rsidRPr="004D3FF6">
        <w:rPr>
          <w:lang w:eastAsia="ru-RU"/>
        </w:rPr>
        <w:t xml:space="preserve">Подача заявки на участие в аукционе является акцептом оферты в соответствии со </w:t>
      </w:r>
      <w:hyperlink r:id="rId19" w:history="1">
        <w:r w:rsidRPr="004D3FF6">
          <w:rPr>
            <w:lang w:eastAsia="ru-RU"/>
          </w:rPr>
          <w:t>статьей 438</w:t>
        </w:r>
      </w:hyperlink>
      <w:r w:rsidRPr="004D3FF6">
        <w:rPr>
          <w:lang w:eastAsia="ru-RU"/>
        </w:rPr>
        <w:t xml:space="preserve"> Гра</w:t>
      </w:r>
      <w:r w:rsidRPr="00D618F3">
        <w:rPr>
          <w:lang w:eastAsia="ru-RU"/>
        </w:rPr>
        <w:t>жданского кодекса Российской Федерации.</w:t>
      </w:r>
    </w:p>
    <w:p w14:paraId="50EB5F70"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Заявитель вправе подать только одну заявку в отношении каждого предмета аукциона (лота).</w:t>
      </w:r>
    </w:p>
    <w:p w14:paraId="70B923BA" w14:textId="77777777" w:rsidR="00B41A6F" w:rsidRPr="00D618F3" w:rsidRDefault="00B41A6F" w:rsidP="00561FAA">
      <w:pPr>
        <w:suppressAutoHyphens w:val="0"/>
        <w:autoSpaceDE w:val="0"/>
        <w:autoSpaceDN w:val="0"/>
        <w:adjustRightInd w:val="0"/>
        <w:ind w:firstLine="567"/>
        <w:jc w:val="both"/>
        <w:rPr>
          <w:lang w:eastAsia="ru-RU"/>
        </w:rPr>
      </w:pPr>
      <w:bookmarkStart w:id="1" w:name="sub_10125"/>
      <w:r w:rsidRPr="00FA6580">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099C80D3" w14:textId="77777777" w:rsidR="00B41A6F" w:rsidRPr="00D618F3" w:rsidRDefault="00B41A6F" w:rsidP="00561FAA">
      <w:pPr>
        <w:suppressAutoHyphens w:val="0"/>
        <w:autoSpaceDE w:val="0"/>
        <w:autoSpaceDN w:val="0"/>
        <w:adjustRightInd w:val="0"/>
        <w:ind w:firstLine="567"/>
        <w:jc w:val="both"/>
        <w:rPr>
          <w:lang w:eastAsia="ru-RU"/>
        </w:rPr>
      </w:pPr>
      <w:bookmarkStart w:id="2" w:name="sub_10126"/>
      <w:bookmarkEnd w:id="1"/>
      <w:r w:rsidRPr="00D618F3">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9A0FA0">
        <w:rPr>
          <w:lang w:eastAsia="ru-RU"/>
        </w:rPr>
        <w:t>.</w:t>
      </w:r>
      <w:r w:rsidRPr="00D618F3">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14:paraId="5406C1A5" w14:textId="77777777" w:rsidR="00B41A6F" w:rsidRPr="00D618F3" w:rsidRDefault="00B41A6F" w:rsidP="00561FAA">
      <w:pPr>
        <w:suppressAutoHyphens w:val="0"/>
        <w:autoSpaceDE w:val="0"/>
        <w:autoSpaceDN w:val="0"/>
        <w:adjustRightInd w:val="0"/>
        <w:ind w:firstLine="567"/>
        <w:jc w:val="both"/>
        <w:rPr>
          <w:lang w:eastAsia="ru-RU"/>
        </w:rPr>
      </w:pPr>
      <w:bookmarkStart w:id="3" w:name="sub_10127"/>
      <w:bookmarkEnd w:id="2"/>
      <w:r w:rsidRPr="00D618F3">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bookmarkStart w:id="4" w:name="sub_10128"/>
      <w:bookmarkEnd w:id="3"/>
    </w:p>
    <w:p w14:paraId="223FAA1D"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Заявитель вправе отозвать заявку в любое время до установленных даты и времени начала рассмотрения заявок на участие в аукционе. </w:t>
      </w:r>
      <w:bookmarkEnd w:id="4"/>
    </w:p>
    <w:p w14:paraId="7F6DE5D6"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14:paraId="361731A3" w14:textId="77777777" w:rsidR="00F92071" w:rsidRPr="00D618F3" w:rsidRDefault="00F92071" w:rsidP="00561FAA">
      <w:pPr>
        <w:ind w:firstLine="567"/>
        <w:jc w:val="both"/>
      </w:pPr>
      <w:r w:rsidRPr="00D618F3">
        <w:t xml:space="preserve">Аукционная комиссия рассматривает заявки на участие в аукционе на предмет соответствия требованиям, установленным </w:t>
      </w:r>
      <w:r w:rsidRPr="004D3FF6">
        <w:t xml:space="preserve">документацией об аукционе, и соответствия заявителей требованиям, установленным </w:t>
      </w:r>
      <w:hyperlink w:anchor="sub_1018" w:history="1">
        <w:r w:rsidRPr="004D3FF6">
          <w:rPr>
            <w:rStyle w:val="aa"/>
            <w:color w:val="auto"/>
            <w:u w:val="none"/>
          </w:rPr>
          <w:t>пунктом 18</w:t>
        </w:r>
      </w:hyperlink>
      <w:r w:rsidRPr="004D3FF6">
        <w:t xml:space="preserve"> Правил</w:t>
      </w:r>
      <w:r w:rsidRPr="00D618F3">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
    <w:p w14:paraId="32D80D76" w14:textId="77777777" w:rsidR="00F92071" w:rsidRPr="00D618F3" w:rsidRDefault="00F92071" w:rsidP="00561FAA">
      <w:pPr>
        <w:suppressAutoHyphens w:val="0"/>
        <w:autoSpaceDE w:val="0"/>
        <w:autoSpaceDN w:val="0"/>
        <w:adjustRightInd w:val="0"/>
        <w:ind w:firstLine="567"/>
        <w:jc w:val="both"/>
        <w:rPr>
          <w:lang w:eastAsia="ru-RU"/>
        </w:rPr>
      </w:pPr>
      <w:r w:rsidRPr="00D618F3">
        <w:rPr>
          <w:lang w:eastAsia="ru-RU"/>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w:t>
      </w:r>
    </w:p>
    <w:p w14:paraId="25893A24" w14:textId="77777777"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1C883B7D" w14:textId="77777777" w:rsidR="00BC43DC" w:rsidRPr="00D618F3" w:rsidRDefault="00BC43DC" w:rsidP="00561FAA">
      <w:pPr>
        <w:suppressAutoHyphens w:val="0"/>
        <w:autoSpaceDE w:val="0"/>
        <w:autoSpaceDN w:val="0"/>
        <w:adjustRightInd w:val="0"/>
        <w:ind w:firstLine="567"/>
        <w:jc w:val="both"/>
        <w:rPr>
          <w:lang w:eastAsia="ru-RU"/>
        </w:rPr>
      </w:pPr>
      <w:r w:rsidRPr="00D618F3">
        <w:t>Договор заключается с победителем открытого аукциона.</w:t>
      </w:r>
      <w:r w:rsidR="00D618F3">
        <w:rPr>
          <w:color w:val="FF0000"/>
        </w:rPr>
        <w:t xml:space="preserve"> </w:t>
      </w:r>
      <w:r w:rsidRPr="00D618F3">
        <w:rPr>
          <w:lang w:eastAsia="ru-RU"/>
        </w:rPr>
        <w:t xml:space="preserve">Заключение договора осуществляется в порядке, предусмотренном </w:t>
      </w:r>
      <w:hyperlink r:id="rId20" w:history="1">
        <w:r w:rsidRPr="00D618F3">
          <w:rPr>
            <w:lang w:eastAsia="ru-RU"/>
          </w:rPr>
          <w:t>Гражданским кодексом</w:t>
        </w:r>
      </w:hyperlink>
      <w:r w:rsidRPr="00D618F3">
        <w:rPr>
          <w:lang w:eastAsia="ru-RU"/>
        </w:rPr>
        <w:t xml:space="preserve"> Российской Федерации и иными федеральными законами.</w:t>
      </w:r>
    </w:p>
    <w:p w14:paraId="315EFE08" w14:textId="77777777" w:rsidR="003C17BC" w:rsidRDefault="003C17BC" w:rsidP="00561FAA">
      <w:pPr>
        <w:suppressAutoHyphens w:val="0"/>
        <w:autoSpaceDE w:val="0"/>
        <w:autoSpaceDN w:val="0"/>
        <w:adjustRightInd w:val="0"/>
        <w:ind w:firstLine="567"/>
        <w:jc w:val="both"/>
        <w:rPr>
          <w:lang w:eastAsia="ru-RU"/>
        </w:rPr>
      </w:pPr>
      <w:r w:rsidRPr="0086324B">
        <w:rPr>
          <w:lang w:eastAsia="ru-RU"/>
        </w:rPr>
        <w:t>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r w:rsidR="0028171C">
        <w:rPr>
          <w:lang w:eastAsia="ru-RU"/>
        </w:rPr>
        <w:t xml:space="preserve"> </w:t>
      </w:r>
    </w:p>
    <w:p w14:paraId="244447A8" w14:textId="77777777" w:rsidR="0028171C" w:rsidRPr="00D618F3" w:rsidRDefault="0086324B" w:rsidP="00561FAA">
      <w:pPr>
        <w:suppressAutoHyphens w:val="0"/>
        <w:autoSpaceDE w:val="0"/>
        <w:autoSpaceDN w:val="0"/>
        <w:adjustRightInd w:val="0"/>
        <w:ind w:firstLine="567"/>
        <w:jc w:val="both"/>
        <w:rPr>
          <w:lang w:eastAsia="ru-RU"/>
        </w:rPr>
      </w:pPr>
      <w:r>
        <w:rPr>
          <w:lang w:eastAsia="ru-RU"/>
        </w:rPr>
        <w:t>Цена договора</w:t>
      </w:r>
      <w:r w:rsidR="0028171C">
        <w:rPr>
          <w:lang w:eastAsia="ru-RU"/>
        </w:rPr>
        <w:t xml:space="preserve">, </w:t>
      </w:r>
      <w:r>
        <w:rPr>
          <w:lang w:eastAsia="ru-RU"/>
        </w:rPr>
        <w:t>предусматривающего</w:t>
      </w:r>
      <w:r w:rsidR="0028171C">
        <w:rPr>
          <w:lang w:eastAsia="ru-RU"/>
        </w:rPr>
        <w:t xml:space="preserve"> переход прав в отношении муниципального имущества, </w:t>
      </w:r>
      <w:r>
        <w:rPr>
          <w:lang w:eastAsia="ru-RU"/>
        </w:rPr>
        <w:t xml:space="preserve">в соответствии с проектом договора, </w:t>
      </w:r>
      <w:r w:rsidR="0028171C">
        <w:rPr>
          <w:lang w:eastAsia="ru-RU"/>
        </w:rPr>
        <w:t xml:space="preserve">являющегося неотъемлемой частью настоящей документации об аукционе, </w:t>
      </w:r>
      <w:r>
        <w:rPr>
          <w:lang w:eastAsia="ru-RU"/>
        </w:rPr>
        <w:t xml:space="preserve">не может быть изменена (в сторону увеличения или уменьшения) по соглашению сторон. </w:t>
      </w:r>
    </w:p>
    <w:p w14:paraId="6A7DCE32" w14:textId="77777777" w:rsidR="009E52D3" w:rsidRPr="00D618F3" w:rsidRDefault="009E52D3" w:rsidP="00561FAA">
      <w:pPr>
        <w:ind w:firstLine="567"/>
        <w:jc w:val="both"/>
        <w:rPr>
          <w:lang w:eastAsia="ru-RU"/>
        </w:rPr>
      </w:pPr>
      <w:r w:rsidRPr="00D618F3">
        <w:rPr>
          <w:lang w:eastAsia="ru-RU"/>
        </w:rPr>
        <w:t>По всем вопросам обращаться:</w:t>
      </w:r>
    </w:p>
    <w:p w14:paraId="27040B6C" w14:textId="77777777" w:rsidR="006615CE" w:rsidRPr="006615CE" w:rsidRDefault="006615CE" w:rsidP="006615CE">
      <w:pPr>
        <w:ind w:firstLine="567"/>
        <w:jc w:val="both"/>
        <w:rPr>
          <w:iCs/>
        </w:rPr>
      </w:pPr>
      <w:r w:rsidRPr="006615CE">
        <w:rPr>
          <w:iCs/>
        </w:rPr>
        <w:t>Муниципальное автономное учреждение культуры городского округа Домодедово «ГОРОДСКОЙ ПАРК КУЛЬТУРЫ И ОТДЫХА «ЁЛОЧКИ» (МАУК «ГПК и О «Ёлочки»)</w:t>
      </w:r>
    </w:p>
    <w:p w14:paraId="6136E934" w14:textId="77777777" w:rsidR="006615CE" w:rsidRPr="006615CE" w:rsidRDefault="006615CE" w:rsidP="006615CE">
      <w:pPr>
        <w:ind w:firstLine="567"/>
        <w:jc w:val="both"/>
        <w:rPr>
          <w:iCs/>
        </w:rPr>
      </w:pPr>
      <w:r w:rsidRPr="006615CE">
        <w:rPr>
          <w:iCs/>
        </w:rPr>
        <w:lastRenderedPageBreak/>
        <w:t>Место нахождения организатора аукциона: 142000, Московская обл., г. Домодедово, ул. Каширское шоссе, дом 107.</w:t>
      </w:r>
    </w:p>
    <w:p w14:paraId="129D47DC" w14:textId="77777777" w:rsidR="006615CE" w:rsidRPr="006615CE" w:rsidRDefault="006615CE" w:rsidP="006615CE">
      <w:pPr>
        <w:ind w:firstLine="567"/>
        <w:jc w:val="both"/>
        <w:rPr>
          <w:iCs/>
        </w:rPr>
      </w:pPr>
      <w:r w:rsidRPr="006615CE">
        <w:rPr>
          <w:iCs/>
        </w:rPr>
        <w:t>Почтовый адрес: 142000, Московская обл., г. Домодедово, ул. Каширское шоссе, дом 107.</w:t>
      </w:r>
    </w:p>
    <w:p w14:paraId="36DA7FD7" w14:textId="77777777" w:rsidR="006615CE" w:rsidRPr="006615CE" w:rsidRDefault="006615CE" w:rsidP="006615CE">
      <w:pPr>
        <w:ind w:firstLine="567"/>
        <w:jc w:val="both"/>
        <w:rPr>
          <w:iCs/>
        </w:rPr>
      </w:pPr>
      <w:r w:rsidRPr="006615CE">
        <w:rPr>
          <w:iCs/>
        </w:rPr>
        <w:t>Номера контактных телефонов: +7 (964) 539-82-00; +7 (916) 901-62-31</w:t>
      </w:r>
    </w:p>
    <w:p w14:paraId="7767286E" w14:textId="77777777" w:rsidR="006615CE" w:rsidRPr="006615CE" w:rsidRDefault="006615CE" w:rsidP="006615CE">
      <w:pPr>
        <w:ind w:firstLine="567"/>
        <w:jc w:val="both"/>
        <w:rPr>
          <w:iCs/>
        </w:rPr>
      </w:pPr>
      <w:r w:rsidRPr="006615CE">
        <w:rPr>
          <w:iCs/>
        </w:rPr>
        <w:t xml:space="preserve">Адрес электронной почты: elkipark@yandex.ru  </w:t>
      </w:r>
    </w:p>
    <w:p w14:paraId="4B86EF2F" w14:textId="77777777" w:rsidR="006615CE" w:rsidRPr="006615CE" w:rsidRDefault="006615CE" w:rsidP="006615CE">
      <w:pPr>
        <w:ind w:firstLine="567"/>
        <w:jc w:val="both"/>
        <w:rPr>
          <w:iCs/>
        </w:rPr>
      </w:pPr>
      <w:r w:rsidRPr="006615CE">
        <w:rPr>
          <w:iCs/>
        </w:rPr>
        <w:t>Время работы с 9:00 до 18:00 (в рабочие дни с понедельника по четверг, по московскому времени); с 9:00 до 17:00 (в пятницу и предпраздничные дни, по московскому времени).</w:t>
      </w:r>
    </w:p>
    <w:p w14:paraId="4C455778" w14:textId="1292B538" w:rsidR="009E52D3" w:rsidRPr="00D618F3" w:rsidRDefault="006615CE" w:rsidP="006615CE">
      <w:pPr>
        <w:ind w:firstLine="567"/>
        <w:jc w:val="both"/>
        <w:rPr>
          <w:iCs/>
        </w:rPr>
      </w:pPr>
      <w:r w:rsidRPr="006615CE">
        <w:rPr>
          <w:iCs/>
        </w:rPr>
        <w:t>Контактное лицо организатора аукциона: Зубкова Екатерина Викторовна; Смирнова Юлия Вячеславовна</w:t>
      </w:r>
    </w:p>
    <w:p w14:paraId="1B396379" w14:textId="77777777" w:rsidR="009E52D3" w:rsidRPr="004F2671" w:rsidRDefault="004F2671" w:rsidP="0014741E">
      <w:pPr>
        <w:pStyle w:val="1"/>
        <w:spacing w:before="0" w:after="0"/>
        <w:ind w:left="0" w:firstLine="0"/>
        <w:rPr>
          <w:caps/>
        </w:rPr>
      </w:pPr>
      <w:bookmarkStart w:id="5" w:name="__RefHeading__125_686981674"/>
      <w:bookmarkStart w:id="6" w:name="__RefHeading__133_1377559550"/>
      <w:bookmarkStart w:id="7" w:name="_Toc321475129"/>
      <w:bookmarkEnd w:id="5"/>
      <w:bookmarkEnd w:id="6"/>
      <w:r>
        <w:br w:type="page"/>
      </w:r>
      <w:bookmarkStart w:id="8" w:name="_Toc456710705"/>
      <w:r w:rsidR="009E52D3" w:rsidRPr="004F2671">
        <w:rPr>
          <w:caps/>
        </w:rPr>
        <w:lastRenderedPageBreak/>
        <w:t xml:space="preserve">ЧАСТЬ </w:t>
      </w:r>
      <w:r w:rsidR="009E52D3" w:rsidRPr="004F2671">
        <w:rPr>
          <w:caps/>
          <w:lang w:val="en-US"/>
        </w:rPr>
        <w:t>I</w:t>
      </w:r>
      <w:r w:rsidR="009E52D3" w:rsidRPr="004F2671">
        <w:rPr>
          <w:caps/>
        </w:rPr>
        <w:t xml:space="preserve"> АУКЦИОН</w:t>
      </w:r>
      <w:bookmarkEnd w:id="7"/>
      <w:bookmarkEnd w:id="8"/>
    </w:p>
    <w:p w14:paraId="03A9DA60" w14:textId="77777777" w:rsidR="009E52D3" w:rsidRPr="00193D14" w:rsidRDefault="009E52D3" w:rsidP="0014741E">
      <w:pPr>
        <w:rPr>
          <w:sz w:val="22"/>
        </w:rPr>
      </w:pPr>
    </w:p>
    <w:p w14:paraId="262B37F1" w14:textId="77777777" w:rsidR="009E52D3" w:rsidRDefault="009E52D3" w:rsidP="0014741E">
      <w:pPr>
        <w:pStyle w:val="2"/>
        <w:numPr>
          <w:ilvl w:val="1"/>
          <w:numId w:val="2"/>
        </w:numPr>
        <w:ind w:left="0" w:firstLine="0"/>
        <w:jc w:val="both"/>
        <w:rPr>
          <w:bCs w:val="0"/>
        </w:rPr>
      </w:pPr>
      <w:bookmarkStart w:id="9" w:name="__RefHeading__127_686981674"/>
      <w:bookmarkStart w:id="10" w:name="__RefHeading__135_1377559550"/>
      <w:bookmarkStart w:id="11" w:name="_Toc321475130"/>
      <w:bookmarkStart w:id="12" w:name="_Toc456710706"/>
      <w:bookmarkEnd w:id="9"/>
      <w:bookmarkEnd w:id="10"/>
      <w:r>
        <w:rPr>
          <w:bCs w:val="0"/>
          <w:caps/>
        </w:rPr>
        <w:t xml:space="preserve">Раздел </w:t>
      </w:r>
      <w:r w:rsidR="00FA6580">
        <w:rPr>
          <w:bCs w:val="0"/>
          <w:caps/>
          <w:lang w:val="en-US"/>
        </w:rPr>
        <w:t>I</w:t>
      </w:r>
      <w:r>
        <w:rPr>
          <w:bCs w:val="0"/>
          <w:caps/>
        </w:rPr>
        <w:t>.1</w:t>
      </w:r>
      <w:r>
        <w:rPr>
          <w:bCs w:val="0"/>
        </w:rPr>
        <w:t xml:space="preserve"> Термины, используемые в документации об аукционе</w:t>
      </w:r>
      <w:bookmarkEnd w:id="11"/>
      <w:bookmarkEnd w:id="12"/>
    </w:p>
    <w:p w14:paraId="630DF2B0" w14:textId="77777777" w:rsidR="00DE5158" w:rsidRDefault="00DE5158" w:rsidP="00DE5158"/>
    <w:p w14:paraId="2924377C" w14:textId="77777777" w:rsidR="00600584" w:rsidRPr="00600584" w:rsidRDefault="00600584" w:rsidP="00600584">
      <w:pPr>
        <w:rPr>
          <w:b/>
        </w:rPr>
      </w:pPr>
      <w:r w:rsidRPr="00600584">
        <w:rPr>
          <w:b/>
        </w:rPr>
        <w:t>1.1.</w:t>
      </w:r>
      <w:r w:rsidR="00236C5B">
        <w:rPr>
          <w:b/>
        </w:rPr>
        <w:t xml:space="preserve"> </w:t>
      </w:r>
      <w:r>
        <w:rPr>
          <w:b/>
        </w:rPr>
        <w:t>Х</w:t>
      </w:r>
      <w:r w:rsidRPr="00600584">
        <w:rPr>
          <w:b/>
        </w:rPr>
        <w:t>арактеристика Муниципального имущества.</w:t>
      </w:r>
    </w:p>
    <w:p w14:paraId="6D7158F3" w14:textId="77777777" w:rsidR="00600584" w:rsidRDefault="00600584" w:rsidP="00600584"/>
    <w:p w14:paraId="306E585E" w14:textId="45BD5174" w:rsidR="005B771C" w:rsidRDefault="00FA6580" w:rsidP="005B771C">
      <w:pPr>
        <w:ind w:firstLine="567"/>
        <w:jc w:val="both"/>
      </w:pPr>
      <w:r>
        <w:t xml:space="preserve"> </w:t>
      </w:r>
      <w:r w:rsidR="005B771C">
        <w:t>1. ЛОТ № 1: 142000, Московская обл., г. Домодедово, ш. Каширское, дом 107, площадка размер:</w:t>
      </w:r>
      <w:r w:rsidR="00040D9F" w:rsidRPr="00040D9F">
        <w:t xml:space="preserve"> 11</w:t>
      </w:r>
      <w:r w:rsidR="006615CE">
        <w:t>00</w:t>
      </w:r>
      <w:r w:rsidR="00A5596C">
        <w:t xml:space="preserve"> кв м</w:t>
      </w:r>
      <w:r w:rsidR="005B771C">
        <w:t>.</w:t>
      </w:r>
    </w:p>
    <w:p w14:paraId="1440CBD1" w14:textId="77777777" w:rsidR="00E24F90" w:rsidRPr="00193D14" w:rsidRDefault="00E24F90" w:rsidP="00A5596C">
      <w:pPr>
        <w:jc w:val="both"/>
        <w:rPr>
          <w:b/>
          <w:bCs/>
          <w:sz w:val="22"/>
          <w:szCs w:val="20"/>
        </w:rPr>
      </w:pPr>
    </w:p>
    <w:p w14:paraId="14D7D736" w14:textId="77777777" w:rsidR="009E52D3" w:rsidRPr="00397C6D" w:rsidRDefault="00D618F3" w:rsidP="00397C6D">
      <w:pPr>
        <w:ind w:firstLine="540"/>
        <w:jc w:val="both"/>
      </w:pPr>
      <w:r w:rsidRPr="00397C6D">
        <w:rPr>
          <w:b/>
          <w:bCs/>
        </w:rPr>
        <w:t>Организатор аукциона</w:t>
      </w:r>
      <w:r w:rsidR="009E52D3" w:rsidRPr="00397C6D">
        <w:rPr>
          <w:bCs/>
        </w:rPr>
        <w:t xml:space="preserve"> </w:t>
      </w:r>
      <w:r w:rsidR="009E52D3" w:rsidRPr="00397C6D">
        <w:t xml:space="preserve">– </w:t>
      </w:r>
      <w:r w:rsidR="00785B39" w:rsidRPr="00785B39">
        <w:t>Муниципальное автономное учреждение культуры городского округа Домодедово «ГОРОДСКОЙ ПАРК КУЛЬТУРЫ И ОТДЫХА «ЁЛОЧКИ» (МАУК «ГПК и О «Ёлочки»)</w:t>
      </w:r>
      <w:r w:rsidR="009E52D3" w:rsidRPr="00397C6D">
        <w:t>.</w:t>
      </w:r>
    </w:p>
    <w:p w14:paraId="3767F4A1" w14:textId="77777777" w:rsidR="00E24F90" w:rsidRPr="00397C6D" w:rsidRDefault="00F714C2" w:rsidP="00397C6D">
      <w:pPr>
        <w:ind w:firstLine="540"/>
        <w:jc w:val="both"/>
        <w:rPr>
          <w:lang w:eastAsia="ru-RU"/>
        </w:rPr>
      </w:pPr>
      <w:r w:rsidRPr="00397C6D">
        <w:rPr>
          <w:b/>
          <w:bCs/>
        </w:rPr>
        <w:t>Договор</w:t>
      </w:r>
      <w:r w:rsidR="0089247F" w:rsidRPr="00397C6D">
        <w:rPr>
          <w:b/>
          <w:bCs/>
        </w:rPr>
        <w:t xml:space="preserve"> - </w:t>
      </w:r>
      <w:r w:rsidRPr="00397C6D">
        <w:rPr>
          <w:lang w:eastAsia="ru-RU"/>
        </w:rPr>
        <w:t>договор, предусматривающи</w:t>
      </w:r>
      <w:r w:rsidR="0089247F" w:rsidRPr="00397C6D">
        <w:rPr>
          <w:lang w:eastAsia="ru-RU"/>
        </w:rPr>
        <w:t>й</w:t>
      </w:r>
      <w:r w:rsidRPr="00397C6D">
        <w:rPr>
          <w:lang w:eastAsia="ru-RU"/>
        </w:rPr>
        <w:t xml:space="preserve"> переход прав в отношении </w:t>
      </w:r>
      <w:r w:rsidR="00EE1341">
        <w:rPr>
          <w:lang w:eastAsia="ru-RU"/>
        </w:rPr>
        <w:t>муниципаль</w:t>
      </w:r>
      <w:r w:rsidRPr="00397C6D">
        <w:rPr>
          <w:lang w:eastAsia="ru-RU"/>
        </w:rPr>
        <w:t xml:space="preserve">ного имущества, </w:t>
      </w:r>
      <w:r w:rsidR="0089247F" w:rsidRPr="00397C6D">
        <w:rPr>
          <w:lang w:eastAsia="ru-RU"/>
        </w:rPr>
        <w:t xml:space="preserve">согласно которого </w:t>
      </w:r>
      <w:r w:rsidRPr="00397C6D">
        <w:rPr>
          <w:lang w:eastAsia="ru-RU"/>
        </w:rPr>
        <w:t>уполномоченный собственником обладатель права оперативного управления, обладающ</w:t>
      </w:r>
      <w:r w:rsidR="0089247F" w:rsidRPr="00397C6D">
        <w:rPr>
          <w:lang w:eastAsia="ru-RU"/>
        </w:rPr>
        <w:t>ий</w:t>
      </w:r>
      <w:r w:rsidRPr="00397C6D">
        <w:rPr>
          <w:lang w:eastAsia="ru-RU"/>
        </w:rPr>
        <w:t xml:space="preserve"> правами </w:t>
      </w:r>
      <w:proofErr w:type="gramStart"/>
      <w:r w:rsidRPr="00397C6D">
        <w:rPr>
          <w:lang w:eastAsia="ru-RU"/>
        </w:rPr>
        <w:t xml:space="preserve">в отношении </w:t>
      </w:r>
      <w:r w:rsidR="00EE1341">
        <w:rPr>
          <w:lang w:eastAsia="ru-RU"/>
        </w:rPr>
        <w:t>муниципаль</w:t>
      </w:r>
      <w:r w:rsidRPr="00397C6D">
        <w:rPr>
          <w:lang w:eastAsia="ru-RU"/>
        </w:rPr>
        <w:t xml:space="preserve">ного </w:t>
      </w:r>
      <w:r w:rsidR="0089247F" w:rsidRPr="00397C6D">
        <w:rPr>
          <w:lang w:eastAsia="ru-RU"/>
        </w:rPr>
        <w:t>имущества</w:t>
      </w:r>
      <w:proofErr w:type="gramEnd"/>
      <w:r w:rsidR="0089247F" w:rsidRPr="00397C6D">
        <w:rPr>
          <w:lang w:eastAsia="ru-RU"/>
        </w:rPr>
        <w:t xml:space="preserve"> передает указанные права по договору победителю аукциона</w:t>
      </w:r>
      <w:r w:rsidR="00E24F90" w:rsidRPr="00397C6D">
        <w:rPr>
          <w:lang w:eastAsia="ru-RU"/>
        </w:rPr>
        <w:t xml:space="preserve"> либо участнику аукциона, с которым заключается такой договор.</w:t>
      </w:r>
    </w:p>
    <w:p w14:paraId="2A209F4E" w14:textId="77777777" w:rsidR="009E52D3" w:rsidRPr="00397C6D" w:rsidRDefault="009E52D3" w:rsidP="00397C6D">
      <w:pPr>
        <w:suppressAutoHyphens w:val="0"/>
        <w:autoSpaceDE w:val="0"/>
        <w:ind w:firstLine="540"/>
        <w:jc w:val="both"/>
      </w:pPr>
      <w:r w:rsidRPr="00397C6D">
        <w:rPr>
          <w:b/>
        </w:rPr>
        <w:t xml:space="preserve">Официальный сайт - </w:t>
      </w:r>
      <w:r w:rsidRPr="00397C6D">
        <w:t xml:space="preserve">сайт </w:t>
      </w:r>
      <w:r w:rsidR="00A5320A" w:rsidRPr="00397C6D">
        <w:rPr>
          <w:lang w:eastAsia="ru-RU"/>
        </w:rPr>
        <w:t xml:space="preserve">в сети Интернет для размещения информации о </w:t>
      </w:r>
      <w:r w:rsidR="00A5320A" w:rsidRPr="004D3FF6">
        <w:rPr>
          <w:lang w:eastAsia="ru-RU"/>
        </w:rPr>
        <w:t>проведении торгов, определенн</w:t>
      </w:r>
      <w:r w:rsidR="004D4B9A">
        <w:rPr>
          <w:lang w:eastAsia="ru-RU"/>
        </w:rPr>
        <w:t>ый</w:t>
      </w:r>
      <w:r w:rsidR="00A5320A" w:rsidRPr="004D3FF6">
        <w:rPr>
          <w:lang w:eastAsia="ru-RU"/>
        </w:rPr>
        <w:t xml:space="preserve"> Правительством Российской Федерации</w:t>
      </w:r>
      <w:r w:rsidR="00A5320A" w:rsidRPr="004D3FF6">
        <w:t xml:space="preserve">: </w:t>
      </w:r>
      <w:hyperlink r:id="rId21" w:history="1">
        <w:r w:rsidR="00A5320A" w:rsidRPr="004D3FF6">
          <w:rPr>
            <w:rStyle w:val="aa"/>
            <w:color w:val="auto"/>
            <w:u w:val="none"/>
          </w:rPr>
          <w:t>www.torgi.gov.ru</w:t>
        </w:r>
      </w:hyperlink>
      <w:r w:rsidR="00FA6580">
        <w:t>,</w:t>
      </w:r>
      <w:r w:rsidR="00FA6580" w:rsidRPr="00FA6580">
        <w:t xml:space="preserve"> официальн</w:t>
      </w:r>
      <w:r w:rsidR="00FA6580">
        <w:t>ый сайт</w:t>
      </w:r>
      <w:r w:rsidR="00FA6580" w:rsidRPr="00FA6580">
        <w:t xml:space="preserve"> Городского округа</w:t>
      </w:r>
      <w:r w:rsidR="00FA6580">
        <w:t xml:space="preserve"> Домодедово: www.domod.ru, сайт</w:t>
      </w:r>
      <w:r w:rsidR="00FA6580" w:rsidRPr="00FA6580">
        <w:t>:  www.torgi.mosreg.ru</w:t>
      </w:r>
      <w:r w:rsidRPr="004D3FF6">
        <w:t xml:space="preserve"> (далее</w:t>
      </w:r>
      <w:r w:rsidRPr="00397C6D">
        <w:t xml:space="preserve"> - официальный сайт</w:t>
      </w:r>
      <w:r w:rsidR="004D4B9A">
        <w:t xml:space="preserve"> торгов</w:t>
      </w:r>
      <w:r w:rsidRPr="00397C6D">
        <w:t>).</w:t>
      </w:r>
    </w:p>
    <w:p w14:paraId="408C2C82" w14:textId="77777777" w:rsidR="00A5320A" w:rsidRPr="00397C6D" w:rsidRDefault="009E52D3" w:rsidP="00397C6D">
      <w:pPr>
        <w:ind w:firstLine="540"/>
        <w:jc w:val="both"/>
        <w:rPr>
          <w:lang w:eastAsia="ru-RU"/>
        </w:rPr>
      </w:pPr>
      <w:r w:rsidRPr="00397C6D">
        <w:rPr>
          <w:b/>
          <w:bCs/>
        </w:rPr>
        <w:t xml:space="preserve">Участник </w:t>
      </w:r>
      <w:r w:rsidR="00A5320A" w:rsidRPr="00397C6D">
        <w:rPr>
          <w:b/>
          <w:bCs/>
        </w:rPr>
        <w:t>аукциона</w:t>
      </w:r>
      <w:r w:rsidRPr="00397C6D">
        <w:t xml:space="preserve"> - </w:t>
      </w:r>
      <w:r w:rsidR="00A5320A" w:rsidRPr="00397C6D">
        <w:rPr>
          <w:lang w:eastAsia="ru-RU"/>
        </w:rPr>
        <w:t>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5C944167" w14:textId="77777777" w:rsidR="00A5320A" w:rsidRPr="00397C6D" w:rsidRDefault="00A5320A" w:rsidP="00397C6D">
      <w:pPr>
        <w:suppressAutoHyphens w:val="0"/>
        <w:autoSpaceDE w:val="0"/>
        <w:autoSpaceDN w:val="0"/>
        <w:adjustRightInd w:val="0"/>
        <w:ind w:firstLine="540"/>
        <w:jc w:val="both"/>
        <w:rPr>
          <w:lang w:eastAsia="ru-RU"/>
        </w:rPr>
      </w:pPr>
      <w:r w:rsidRPr="00397C6D">
        <w:rPr>
          <w:b/>
          <w:lang w:eastAsia="ru-RU"/>
        </w:rPr>
        <w:t xml:space="preserve">Заявитель </w:t>
      </w:r>
      <w:r w:rsidRPr="00397C6D">
        <w:rPr>
          <w:lang w:eastAsia="ru-RU"/>
        </w:rPr>
        <w:t>-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14:paraId="3E9E05E1" w14:textId="77777777" w:rsidR="009E52D3" w:rsidRPr="00397C6D" w:rsidRDefault="009E52D3" w:rsidP="00397C6D">
      <w:pPr>
        <w:ind w:firstLine="540"/>
        <w:jc w:val="both"/>
      </w:pPr>
      <w:r w:rsidRPr="00397C6D">
        <w:rPr>
          <w:b/>
          <w:bCs/>
        </w:rPr>
        <w:t>Аукцион</w:t>
      </w:r>
      <w:r w:rsidRPr="00397C6D">
        <w:t xml:space="preserve"> - торги, победителем которых признается лицо, предложившее </w:t>
      </w:r>
      <w:r w:rsidR="00A26AD2" w:rsidRPr="00397C6D">
        <w:rPr>
          <w:lang w:eastAsia="ru-RU"/>
        </w:rPr>
        <w:t>наиболее высокую цену</w:t>
      </w:r>
      <w:r w:rsidRPr="00397C6D">
        <w:t>.</w:t>
      </w:r>
    </w:p>
    <w:p w14:paraId="4F544D13" w14:textId="77777777" w:rsidR="00EA39EA" w:rsidRPr="00397C6D" w:rsidRDefault="00EA39EA" w:rsidP="004D3FF6">
      <w:pPr>
        <w:ind w:firstLine="540"/>
        <w:jc w:val="both"/>
        <w:rPr>
          <w:lang w:eastAsia="ru-RU"/>
        </w:rPr>
      </w:pPr>
      <w:r w:rsidRPr="00397C6D">
        <w:rPr>
          <w:b/>
        </w:rPr>
        <w:t>Аукционист</w:t>
      </w:r>
      <w:r w:rsidRPr="00397C6D">
        <w:t xml:space="preserve"> - </w:t>
      </w:r>
      <w:r w:rsidRPr="00397C6D">
        <w:rPr>
          <w:lang w:eastAsia="ru-RU"/>
        </w:rPr>
        <w:t>выбирается из числа членов единой комиссии путем открытого голосования членов единой комиссии большинством голосов.</w:t>
      </w:r>
    </w:p>
    <w:p w14:paraId="701D9E8D" w14:textId="77777777" w:rsidR="006366BA" w:rsidRDefault="009E52D3" w:rsidP="004D3FF6">
      <w:pPr>
        <w:ind w:firstLine="540"/>
        <w:jc w:val="both"/>
        <w:rPr>
          <w:lang w:eastAsia="ru-RU"/>
        </w:rPr>
      </w:pPr>
      <w:r w:rsidRPr="00397C6D">
        <w:rPr>
          <w:b/>
        </w:rPr>
        <w:t>Документация об аукционе –</w:t>
      </w:r>
      <w:r w:rsidRPr="00397C6D">
        <w:t xml:space="preserve"> документация, разработанная и утвержденная </w:t>
      </w:r>
      <w:r w:rsidR="006366BA" w:rsidRPr="00397C6D">
        <w:t>организатором аукциона</w:t>
      </w:r>
      <w:r w:rsidRPr="00397C6D">
        <w:t xml:space="preserve">, содержит: </w:t>
      </w:r>
      <w:r w:rsidR="006366BA" w:rsidRPr="00397C6D">
        <w:rPr>
          <w:lang w:eastAsia="ru-RU"/>
        </w:rPr>
        <w:t xml:space="preserve">описание и технические характеристики </w:t>
      </w:r>
      <w:r w:rsidR="00EE1341">
        <w:rPr>
          <w:lang w:eastAsia="ru-RU"/>
        </w:rPr>
        <w:t>муниципаль</w:t>
      </w:r>
      <w:r w:rsidR="006366BA" w:rsidRPr="00397C6D">
        <w:rPr>
          <w:lang w:eastAsia="ru-RU"/>
        </w:rPr>
        <w:t>ного имущества, права на которое передаются по договору.</w:t>
      </w:r>
    </w:p>
    <w:p w14:paraId="3B588075" w14:textId="77777777" w:rsidR="007C6D93" w:rsidRPr="001D0157" w:rsidRDefault="007C6D93" w:rsidP="004D3FF6">
      <w:pPr>
        <w:ind w:firstLine="540"/>
        <w:jc w:val="both"/>
        <w:rPr>
          <w:lang w:eastAsia="ru-RU"/>
        </w:rPr>
      </w:pPr>
      <w:r w:rsidRPr="001D0157">
        <w:rPr>
          <w:b/>
          <w:lang w:eastAsia="ru-RU"/>
        </w:rPr>
        <w:t>Задаток</w:t>
      </w:r>
      <w:r w:rsidRPr="001D0157">
        <w:rPr>
          <w:lang w:eastAsia="ru-RU"/>
        </w:rPr>
        <w:t xml:space="preserve">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14:paraId="4D44DE72" w14:textId="77777777" w:rsidR="00B96A66" w:rsidRDefault="009E52D3" w:rsidP="004D3FF6">
      <w:pPr>
        <w:ind w:firstLine="540"/>
        <w:jc w:val="both"/>
        <w:rPr>
          <w:lang w:eastAsia="ru-RU"/>
        </w:rPr>
      </w:pPr>
      <w:r w:rsidRPr="00397C6D">
        <w:rPr>
          <w:b/>
        </w:rPr>
        <w:t xml:space="preserve">Заявка на участие в аукционе (далее – Заявка) – </w:t>
      </w:r>
      <w:r w:rsidRPr="00397C6D">
        <w:t xml:space="preserve">подтверждение согласия </w:t>
      </w:r>
      <w:r w:rsidR="009226DE" w:rsidRPr="00397C6D">
        <w:t>заявителя</w:t>
      </w:r>
      <w:r w:rsidRPr="00397C6D">
        <w:t xml:space="preserve"> участвовать в аукционе на условиях, указанных в извещении о проведении аукциона, поданная в срок и </w:t>
      </w:r>
      <w:r w:rsidR="009226DE" w:rsidRPr="00397C6D">
        <w:t>по форме, которые установлены</w:t>
      </w:r>
      <w:r w:rsidRPr="00397C6D">
        <w:t>, документацией</w:t>
      </w:r>
      <w:r w:rsidR="009226DE" w:rsidRPr="00397C6D">
        <w:t xml:space="preserve"> об аукционе</w:t>
      </w:r>
      <w:r w:rsidRPr="00397C6D">
        <w:t>.</w:t>
      </w:r>
      <w:r w:rsidR="00B96A66" w:rsidRPr="00397C6D">
        <w:t xml:space="preserve"> </w:t>
      </w:r>
      <w:r w:rsidR="00B96A66" w:rsidRPr="00397C6D">
        <w:rPr>
          <w:lang w:eastAsia="ru-RU"/>
        </w:rPr>
        <w:t xml:space="preserve">Подача заявки на участие в аукционе является акцептом оферты в соответствии со </w:t>
      </w:r>
      <w:hyperlink r:id="rId22" w:history="1">
        <w:r w:rsidR="00B96A66" w:rsidRPr="00397C6D">
          <w:rPr>
            <w:lang w:eastAsia="ru-RU"/>
          </w:rPr>
          <w:t>статьей 438</w:t>
        </w:r>
      </w:hyperlink>
      <w:r w:rsidR="00B96A66" w:rsidRPr="00397C6D">
        <w:rPr>
          <w:lang w:eastAsia="ru-RU"/>
        </w:rPr>
        <w:t xml:space="preserve"> Гражданского кодекса Российской Федерации.</w:t>
      </w:r>
    </w:p>
    <w:p w14:paraId="6616A25D" w14:textId="77777777" w:rsidR="009601F9" w:rsidRPr="00397C6D" w:rsidRDefault="009E52D3" w:rsidP="004D3FF6">
      <w:pPr>
        <w:ind w:firstLine="540"/>
        <w:jc w:val="both"/>
        <w:rPr>
          <w:lang w:eastAsia="ru-RU"/>
        </w:rPr>
      </w:pPr>
      <w:r w:rsidRPr="00397C6D">
        <w:rPr>
          <w:b/>
        </w:rPr>
        <w:t>Единая комиссия –</w:t>
      </w:r>
      <w:r w:rsidRPr="00397C6D">
        <w:t xml:space="preserve"> </w:t>
      </w:r>
      <w:r w:rsidR="00FA6580">
        <w:t xml:space="preserve">аукционная </w:t>
      </w:r>
      <w:r w:rsidRPr="00397C6D">
        <w:t xml:space="preserve">комиссия, созданная </w:t>
      </w:r>
      <w:r w:rsidR="00B96A66" w:rsidRPr="00397C6D">
        <w:t>организатором аукциона</w:t>
      </w:r>
      <w:r w:rsidRPr="00397C6D">
        <w:t xml:space="preserve">, для проведения процедур </w:t>
      </w:r>
      <w:r w:rsidR="00B96A66" w:rsidRPr="00397C6D">
        <w:t>аукциона</w:t>
      </w:r>
      <w:r w:rsidRPr="00397C6D">
        <w:t xml:space="preserve">. Единой </w:t>
      </w:r>
      <w:r w:rsidR="009601F9" w:rsidRPr="00397C6D">
        <w:rPr>
          <w:lang w:eastAsia="ru-RU"/>
        </w:rPr>
        <w:t>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14:paraId="0D5FB9A8" w14:textId="77777777" w:rsidR="00CA778B" w:rsidRPr="00397C6D" w:rsidRDefault="009E52D3" w:rsidP="004D3FF6">
      <w:pPr>
        <w:ind w:firstLine="540"/>
        <w:jc w:val="both"/>
        <w:rPr>
          <w:lang w:eastAsia="ru-RU"/>
        </w:rPr>
      </w:pPr>
      <w:r w:rsidRPr="00397C6D">
        <w:rPr>
          <w:b/>
          <w:bCs/>
        </w:rPr>
        <w:t>Победитель аукциона</w:t>
      </w:r>
      <w:r w:rsidRPr="00397C6D">
        <w:rPr>
          <w:bCs/>
        </w:rPr>
        <w:t xml:space="preserve"> </w:t>
      </w:r>
      <w:r w:rsidRPr="00397C6D">
        <w:t xml:space="preserve">- </w:t>
      </w:r>
      <w:r w:rsidR="00CA778B" w:rsidRPr="00397C6D">
        <w:rPr>
          <w:lang w:eastAsia="ru-RU"/>
        </w:rPr>
        <w:t>лицо, предложившее наиболее высокую цену договора.</w:t>
      </w:r>
    </w:p>
    <w:p w14:paraId="2C621CC7" w14:textId="77777777" w:rsidR="00CA778B" w:rsidRPr="00397C6D" w:rsidRDefault="00CA778B" w:rsidP="004D3FF6">
      <w:pPr>
        <w:suppressAutoHyphens w:val="0"/>
        <w:autoSpaceDE w:val="0"/>
        <w:autoSpaceDN w:val="0"/>
        <w:adjustRightInd w:val="0"/>
        <w:ind w:firstLine="540"/>
        <w:jc w:val="both"/>
        <w:rPr>
          <w:lang w:eastAsia="ru-RU"/>
        </w:rPr>
      </w:pPr>
      <w:r w:rsidRPr="00397C6D">
        <w:rPr>
          <w:lang w:eastAsia="ru-RU"/>
        </w:rPr>
        <w:t xml:space="preserve">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w:t>
      </w:r>
      <w:r w:rsidRPr="00397C6D">
        <w:rPr>
          <w:lang w:eastAsia="ru-RU"/>
        </w:rPr>
        <w:lastRenderedPageBreak/>
        <w:t>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14:paraId="4AF6C15A" w14:textId="77777777" w:rsidR="009E52D3" w:rsidRDefault="009E52D3">
      <w:pPr>
        <w:ind w:firstLine="540"/>
        <w:jc w:val="both"/>
      </w:pPr>
    </w:p>
    <w:p w14:paraId="77648956" w14:textId="77777777" w:rsidR="009E52D3" w:rsidRDefault="009E52D3">
      <w:pPr>
        <w:ind w:firstLine="540"/>
        <w:jc w:val="both"/>
      </w:pPr>
    </w:p>
    <w:p w14:paraId="66F59ACE" w14:textId="77777777" w:rsidR="009E52D3" w:rsidRDefault="009E52D3">
      <w:pPr>
        <w:ind w:firstLine="540"/>
        <w:jc w:val="both"/>
      </w:pPr>
    </w:p>
    <w:p w14:paraId="7740C6B2" w14:textId="77777777" w:rsidR="00066F3C" w:rsidRDefault="00066F3C">
      <w:pPr>
        <w:ind w:firstLine="540"/>
        <w:jc w:val="both"/>
      </w:pPr>
    </w:p>
    <w:p w14:paraId="0B139028" w14:textId="77777777" w:rsidR="00066F3C" w:rsidRDefault="00066F3C">
      <w:pPr>
        <w:ind w:firstLine="540"/>
        <w:jc w:val="both"/>
      </w:pPr>
    </w:p>
    <w:p w14:paraId="088DFAD1" w14:textId="77777777" w:rsidR="00066F3C" w:rsidRDefault="00066F3C">
      <w:pPr>
        <w:ind w:firstLine="540"/>
        <w:jc w:val="both"/>
      </w:pPr>
    </w:p>
    <w:p w14:paraId="49DBE4D0" w14:textId="77777777" w:rsidR="00066F3C" w:rsidRDefault="00066F3C">
      <w:pPr>
        <w:suppressAutoHyphens w:val="0"/>
      </w:pPr>
      <w:r>
        <w:br w:type="page"/>
      </w:r>
    </w:p>
    <w:p w14:paraId="13E5E4F2" w14:textId="77777777" w:rsidR="009E52D3" w:rsidRDefault="009E52D3" w:rsidP="00193D14">
      <w:pPr>
        <w:pStyle w:val="2"/>
        <w:numPr>
          <w:ilvl w:val="1"/>
          <w:numId w:val="2"/>
        </w:numPr>
        <w:ind w:left="0" w:firstLine="0"/>
        <w:jc w:val="both"/>
        <w:rPr>
          <w:szCs w:val="28"/>
        </w:rPr>
      </w:pPr>
      <w:bookmarkStart w:id="13" w:name="_Ref119427236"/>
      <w:bookmarkStart w:id="14" w:name="_Toc321475131"/>
      <w:bookmarkStart w:id="15" w:name="_Toc456710707"/>
      <w:bookmarkStart w:id="16" w:name="__RefHeading__137_1377559550"/>
      <w:bookmarkStart w:id="17" w:name="__RefHeading__129_686981674"/>
      <w:r>
        <w:lastRenderedPageBreak/>
        <w:t xml:space="preserve">РАЗДЕЛ </w:t>
      </w:r>
      <w:r>
        <w:rPr>
          <w:lang w:val="en-US"/>
        </w:rPr>
        <w:t>I</w:t>
      </w:r>
      <w:r>
        <w:t xml:space="preserve">.2 Общие условия проведения </w:t>
      </w:r>
      <w:r>
        <w:rPr>
          <w:szCs w:val="28"/>
        </w:rPr>
        <w:t>аукциона</w:t>
      </w:r>
      <w:bookmarkEnd w:id="13"/>
      <w:bookmarkEnd w:id="14"/>
      <w:bookmarkEnd w:id="15"/>
    </w:p>
    <w:p w14:paraId="758CC22C" w14:textId="77777777" w:rsidR="009E52D3" w:rsidRPr="0052359D" w:rsidRDefault="009E52D3" w:rsidP="00193D14">
      <w:pPr>
        <w:ind w:firstLine="540"/>
        <w:jc w:val="both"/>
        <w:rPr>
          <w:b/>
          <w:bCs/>
          <w:iCs/>
          <w:sz w:val="22"/>
        </w:rPr>
      </w:pPr>
    </w:p>
    <w:p w14:paraId="3401FCE8" w14:textId="77777777" w:rsidR="009E52D3" w:rsidRDefault="009E52D3" w:rsidP="00193D14">
      <w:pPr>
        <w:pStyle w:val="3"/>
        <w:numPr>
          <w:ilvl w:val="2"/>
          <w:numId w:val="2"/>
        </w:numPr>
        <w:ind w:left="0" w:firstLine="0"/>
        <w:rPr>
          <w:b/>
          <w:bCs/>
          <w:sz w:val="24"/>
        </w:rPr>
      </w:pPr>
      <w:bookmarkStart w:id="18" w:name="__RefHeading__139_1377559550"/>
      <w:bookmarkStart w:id="19" w:name="_Toc321475132"/>
      <w:bookmarkStart w:id="20" w:name="_Toc456710708"/>
      <w:bookmarkEnd w:id="18"/>
      <w:r>
        <w:rPr>
          <w:b/>
          <w:bCs/>
          <w:sz w:val="24"/>
        </w:rPr>
        <w:t>2.1 ОБЩИЕ ПОЛОЖЕНИЯ</w:t>
      </w:r>
      <w:bookmarkEnd w:id="19"/>
      <w:bookmarkEnd w:id="20"/>
    </w:p>
    <w:p w14:paraId="4B5031EA" w14:textId="77777777" w:rsidR="009E52D3" w:rsidRPr="0052359D" w:rsidRDefault="009E52D3" w:rsidP="00193D14">
      <w:pPr>
        <w:ind w:firstLine="540"/>
        <w:jc w:val="both"/>
        <w:rPr>
          <w:b/>
          <w:bCs/>
          <w:sz w:val="22"/>
        </w:rPr>
      </w:pPr>
    </w:p>
    <w:p w14:paraId="5E97AB7B" w14:textId="77777777" w:rsidR="009E52D3" w:rsidRPr="00193D14" w:rsidRDefault="009E52D3" w:rsidP="00193D14">
      <w:pPr>
        <w:pStyle w:val="4"/>
        <w:spacing w:before="0" w:after="0"/>
        <w:rPr>
          <w:bCs w:val="0"/>
          <w:sz w:val="24"/>
        </w:rPr>
      </w:pPr>
      <w:bookmarkStart w:id="21" w:name="__RefHeading__141_1377559550"/>
      <w:bookmarkStart w:id="22" w:name="_Toc321475133"/>
      <w:bookmarkEnd w:id="21"/>
      <w:r w:rsidRPr="00193D14">
        <w:rPr>
          <w:bCs w:val="0"/>
          <w:sz w:val="24"/>
        </w:rPr>
        <w:t>2.1.1 Законодательное регулирование</w:t>
      </w:r>
      <w:bookmarkEnd w:id="22"/>
    </w:p>
    <w:p w14:paraId="7B9A86D7" w14:textId="77777777" w:rsidR="009E52D3" w:rsidRDefault="009E52D3" w:rsidP="00193D14">
      <w:pPr>
        <w:ind w:firstLine="567"/>
        <w:jc w:val="both"/>
      </w:pPr>
      <w:r>
        <w:t xml:space="preserve">Настоящая документация об аукционе подготовлена в соответствии с Федеральным законом от </w:t>
      </w:r>
      <w:r w:rsidR="00E81CE6" w:rsidRPr="00E81CE6">
        <w:t>26 июля 2006 г. N 135-ФЗ</w:t>
      </w:r>
      <w:r w:rsidR="00E81CE6">
        <w:t xml:space="preserve"> </w:t>
      </w:r>
      <w:r w:rsidR="00E81CE6" w:rsidRPr="00E81CE6">
        <w:t>"О защите конкуренции"</w:t>
      </w:r>
      <w:r>
        <w:t xml:space="preserve">, Федеральным законом </w:t>
      </w:r>
      <w:r w:rsidR="0003618B" w:rsidRPr="0003618B">
        <w:t>от 6 апреля 2011 г. N 63-ФЗ</w:t>
      </w:r>
      <w:r w:rsidR="0003618B">
        <w:t xml:space="preserve"> </w:t>
      </w:r>
      <w:r w:rsidR="0003618B" w:rsidRPr="0003618B">
        <w:t>"Об электронной подписи"</w:t>
      </w:r>
      <w:r>
        <w:t>, Гражданским кодексом Российской Федерации, Бюджетным кодексом Российской Федерации</w:t>
      </w:r>
      <w:r w:rsidR="00457638">
        <w:t xml:space="preserve">, </w:t>
      </w:r>
      <w:r w:rsidR="00457638" w:rsidRPr="00457638">
        <w:t>Приказ</w:t>
      </w:r>
      <w:r w:rsidR="00457638">
        <w:t>ом</w:t>
      </w:r>
      <w:r w:rsidR="00457638" w:rsidRPr="00457638">
        <w:t xml:space="preserve"> Федеральной антимонопольной службы от 10 февраля 2010 г. N 67</w:t>
      </w:r>
      <w:r w:rsidR="00457638">
        <w:t xml:space="preserve"> </w:t>
      </w:r>
      <w:r w:rsidR="00457638" w:rsidRPr="00457638">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457638">
        <w:t xml:space="preserve">, </w:t>
      </w:r>
      <w:r>
        <w:t xml:space="preserve">и иными нормативными правовыми актами, </w:t>
      </w:r>
      <w:r w:rsidR="00457638" w:rsidRPr="00397C6D">
        <w:rPr>
          <w:lang w:eastAsia="ru-RU"/>
        </w:rPr>
        <w:t>предусматривающи</w:t>
      </w:r>
      <w:r w:rsidR="00457638">
        <w:rPr>
          <w:lang w:eastAsia="ru-RU"/>
        </w:rPr>
        <w:t>ми</w:t>
      </w:r>
      <w:r w:rsidR="00457638" w:rsidRPr="00397C6D">
        <w:rPr>
          <w:lang w:eastAsia="ru-RU"/>
        </w:rPr>
        <w:t xml:space="preserve"> переход прав в отношении государственного</w:t>
      </w:r>
      <w:r w:rsidR="00EE1341">
        <w:rPr>
          <w:lang w:eastAsia="ru-RU"/>
        </w:rPr>
        <w:t>, муниципального</w:t>
      </w:r>
      <w:r w:rsidR="00457638" w:rsidRPr="00397C6D">
        <w:rPr>
          <w:lang w:eastAsia="ru-RU"/>
        </w:rPr>
        <w:t xml:space="preserve"> имущества</w:t>
      </w:r>
      <w:r>
        <w:t>.</w:t>
      </w:r>
    </w:p>
    <w:p w14:paraId="7233DB4A" w14:textId="77777777" w:rsidR="009E52D3" w:rsidRPr="0052359D" w:rsidRDefault="009E52D3" w:rsidP="00193D14">
      <w:pPr>
        <w:ind w:firstLine="567"/>
        <w:jc w:val="both"/>
        <w:rPr>
          <w:sz w:val="22"/>
        </w:rPr>
      </w:pPr>
    </w:p>
    <w:p w14:paraId="4A70A962" w14:textId="77777777" w:rsidR="009E52D3" w:rsidRPr="00193D14" w:rsidRDefault="009E52D3" w:rsidP="00193D14">
      <w:pPr>
        <w:pStyle w:val="4"/>
        <w:spacing w:before="0" w:after="0"/>
        <w:rPr>
          <w:bCs w:val="0"/>
          <w:sz w:val="24"/>
        </w:rPr>
      </w:pPr>
      <w:bookmarkStart w:id="23" w:name="__RefHeading__143_1377559550"/>
      <w:bookmarkStart w:id="24" w:name="_Toc321475134"/>
      <w:bookmarkEnd w:id="23"/>
      <w:r w:rsidRPr="00193D14">
        <w:rPr>
          <w:bCs w:val="0"/>
          <w:sz w:val="24"/>
        </w:rPr>
        <w:t xml:space="preserve">2.1.2 </w:t>
      </w:r>
      <w:bookmarkEnd w:id="24"/>
      <w:r w:rsidR="00B70638" w:rsidRPr="00193D14">
        <w:rPr>
          <w:bCs w:val="0"/>
          <w:sz w:val="24"/>
        </w:rPr>
        <w:t>Организатор аукциона</w:t>
      </w:r>
    </w:p>
    <w:p w14:paraId="5F1EE60C" w14:textId="77777777" w:rsidR="009E52D3" w:rsidRDefault="00785B39" w:rsidP="00193D14">
      <w:pPr>
        <w:ind w:firstLine="567"/>
        <w:jc w:val="both"/>
      </w:pPr>
      <w:r w:rsidRPr="00785B39">
        <w:t xml:space="preserve">Муниципальное автономное учреждение культуры городского округа Домодедово «ГОРОДСКОЙ ПАРК КУЛЬТУРЫ И ОТДЫХА «ЁЛОЧКИ» (МАУК «ГПК и О «Ёлочки») </w:t>
      </w:r>
      <w:r w:rsidR="009E52D3" w:rsidRPr="00785B39">
        <w:t>(</w:t>
      </w:r>
      <w:r w:rsidR="009E52D3">
        <w:t xml:space="preserve">далее – </w:t>
      </w:r>
      <w:r w:rsidR="0019191B">
        <w:t>организатор аукциона</w:t>
      </w:r>
      <w:r w:rsidR="009E52D3">
        <w:t>), проводит открытый аукцион, предмет и условия которого указаны в Информационной карте аукциона, в соответствии с процедурами, условиями и положениями настоящей документации об аукционе.</w:t>
      </w:r>
    </w:p>
    <w:p w14:paraId="3F6C4535" w14:textId="77777777" w:rsidR="009E52D3" w:rsidRPr="0052359D" w:rsidRDefault="009E52D3" w:rsidP="00193D14">
      <w:pPr>
        <w:ind w:firstLine="540"/>
        <w:jc w:val="both"/>
        <w:rPr>
          <w:sz w:val="22"/>
        </w:rPr>
      </w:pPr>
    </w:p>
    <w:p w14:paraId="37A7DCD8" w14:textId="77777777" w:rsidR="009E52D3" w:rsidRPr="00193D14" w:rsidRDefault="009E52D3" w:rsidP="00806BA7">
      <w:pPr>
        <w:pStyle w:val="4"/>
        <w:tabs>
          <w:tab w:val="clear" w:pos="864"/>
        </w:tabs>
        <w:spacing w:before="0" w:after="0"/>
        <w:ind w:left="0" w:firstLine="0"/>
        <w:jc w:val="both"/>
        <w:rPr>
          <w:bCs w:val="0"/>
          <w:sz w:val="24"/>
        </w:rPr>
      </w:pPr>
      <w:bookmarkStart w:id="25" w:name="__RefHeading__145_1377559550"/>
      <w:bookmarkStart w:id="26" w:name="_Toc321475135"/>
      <w:bookmarkEnd w:id="25"/>
      <w:r w:rsidRPr="00193D14">
        <w:rPr>
          <w:sz w:val="24"/>
        </w:rPr>
        <w:t xml:space="preserve">2.1.3 </w:t>
      </w:r>
      <w:bookmarkEnd w:id="26"/>
      <w:r w:rsidR="000E6075" w:rsidRPr="00193D14">
        <w:rPr>
          <w:sz w:val="24"/>
        </w:rPr>
        <w:t xml:space="preserve">Место расположения, описание и технические характеристики </w:t>
      </w:r>
      <w:r w:rsidR="00EE1341">
        <w:rPr>
          <w:sz w:val="24"/>
        </w:rPr>
        <w:t>муниципальн</w:t>
      </w:r>
      <w:r w:rsidR="000E6075" w:rsidRPr="00193D14">
        <w:rPr>
          <w:sz w:val="24"/>
        </w:rPr>
        <w:t>ого имущества, права на которое передаются по договору</w:t>
      </w:r>
    </w:p>
    <w:p w14:paraId="3DD01519" w14:textId="77777777" w:rsidR="009E52D3" w:rsidRPr="00F552E5" w:rsidRDefault="0019191B" w:rsidP="00193D14">
      <w:pPr>
        <w:ind w:firstLine="567"/>
        <w:jc w:val="both"/>
      </w:pPr>
      <w:r>
        <w:t>Организатор аукциона</w:t>
      </w:r>
      <w:r w:rsidR="009E52D3" w:rsidRPr="000E6075">
        <w:t xml:space="preserve"> извещает всех заинтересованных лиц о проведении аукциона и возможности подать заявки на участие в аукционе </w:t>
      </w:r>
      <w:r w:rsidR="006C072C">
        <w:t xml:space="preserve">на право заключения договора </w:t>
      </w:r>
      <w:r w:rsidR="00396A61" w:rsidRPr="003C62DA">
        <w:rPr>
          <w:szCs w:val="28"/>
        </w:rPr>
        <w:t>на размещение аттракционов и иных устройств для развлечений</w:t>
      </w:r>
      <w:r w:rsidR="00396A61">
        <w:rPr>
          <w:szCs w:val="28"/>
        </w:rPr>
        <w:t xml:space="preserve"> на</w:t>
      </w:r>
      <w:r w:rsidR="00785B39" w:rsidRPr="00144340">
        <w:rPr>
          <w:szCs w:val="28"/>
        </w:rPr>
        <w:t xml:space="preserve"> территории муниципального автономного учреждения культуры городского округа Домодедово «Городской парк культуры и отдыха «Ёлочки»</w:t>
      </w:r>
      <w:r w:rsidR="00B11775">
        <w:rPr>
          <w:szCs w:val="28"/>
        </w:rPr>
        <w:t>.</w:t>
      </w:r>
      <w:r w:rsidR="00785B39">
        <w:rPr>
          <w:szCs w:val="28"/>
        </w:rPr>
        <w:t xml:space="preserve"> </w:t>
      </w:r>
      <w:r w:rsidR="00785B39" w:rsidRPr="00144340">
        <w:rPr>
          <w:szCs w:val="28"/>
        </w:rPr>
        <w:t>Ориентир зоны нахождения:</w:t>
      </w:r>
      <w:r w:rsidR="00785B39">
        <w:rPr>
          <w:szCs w:val="28"/>
        </w:rPr>
        <w:t xml:space="preserve"> </w:t>
      </w:r>
      <w:r w:rsidR="00785B39" w:rsidRPr="00144340">
        <w:t>ул. Каширское шоссе, д. 107, г. Домодедово, Московская область, 142000</w:t>
      </w:r>
      <w:r w:rsidR="009E52D3" w:rsidRPr="000E6075">
        <w:t xml:space="preserve">, информация о котором содержится в Информационной карте аукциона, в соответствии с процедурами и условиями, приведенными в документации аукциона, в том числе в проекте </w:t>
      </w:r>
      <w:r w:rsidR="009E52D3" w:rsidRPr="00F552E5">
        <w:t xml:space="preserve">контракта </w:t>
      </w:r>
      <w:hyperlink r:id="rId23" w:anchor="_Часть_II_Проект%23_Часть_II_Проект" w:history="1">
        <w:r w:rsidR="009E52D3" w:rsidRPr="00F552E5">
          <w:rPr>
            <w:rStyle w:val="aa"/>
            <w:color w:val="auto"/>
            <w:u w:val="none"/>
          </w:rPr>
          <w:t>(Часть II настоящей документации).</w:t>
        </w:r>
      </w:hyperlink>
    </w:p>
    <w:p w14:paraId="72C6369F" w14:textId="77777777" w:rsidR="009E52D3" w:rsidRPr="00785B39" w:rsidRDefault="00CA6B2E" w:rsidP="00193D14">
      <w:pPr>
        <w:suppressAutoHyphens w:val="0"/>
        <w:autoSpaceDE w:val="0"/>
        <w:autoSpaceDN w:val="0"/>
        <w:adjustRightInd w:val="0"/>
        <w:ind w:firstLine="567"/>
        <w:jc w:val="both"/>
      </w:pPr>
      <w:r w:rsidRPr="00785B39">
        <w:rPr>
          <w:lang w:eastAsia="ru-RU"/>
        </w:rPr>
        <w:t xml:space="preserve">Место расположения, описание и характеристики </w:t>
      </w:r>
      <w:r w:rsidR="00EE1341">
        <w:rPr>
          <w:lang w:eastAsia="ru-RU"/>
        </w:rPr>
        <w:t>муниципально</w:t>
      </w:r>
      <w:r w:rsidRPr="00785B39">
        <w:rPr>
          <w:lang w:eastAsia="ru-RU"/>
        </w:rPr>
        <w:t xml:space="preserve">го имущества, права на которое передаются по договору, </w:t>
      </w:r>
      <w:r w:rsidR="009E52D3" w:rsidRPr="00785B39">
        <w:t>указаны в Информационной карте аукциона.</w:t>
      </w:r>
    </w:p>
    <w:p w14:paraId="392A6A19" w14:textId="77777777" w:rsidR="009E52D3" w:rsidRPr="0052359D" w:rsidRDefault="009E52D3" w:rsidP="00193D14">
      <w:pPr>
        <w:ind w:firstLine="540"/>
        <w:jc w:val="both"/>
        <w:rPr>
          <w:sz w:val="22"/>
        </w:rPr>
      </w:pPr>
    </w:p>
    <w:p w14:paraId="2B351022" w14:textId="77777777" w:rsidR="009E52D3" w:rsidRPr="00193D14" w:rsidRDefault="009E52D3" w:rsidP="00193D14">
      <w:pPr>
        <w:pStyle w:val="4"/>
        <w:spacing w:before="0" w:after="0"/>
        <w:rPr>
          <w:bCs w:val="0"/>
          <w:sz w:val="24"/>
        </w:rPr>
      </w:pPr>
      <w:bookmarkStart w:id="27" w:name="__RefHeading__147_1377559550"/>
      <w:bookmarkStart w:id="28" w:name="_Toc321475136"/>
      <w:bookmarkEnd w:id="27"/>
      <w:r w:rsidRPr="00193D14">
        <w:rPr>
          <w:bCs w:val="0"/>
          <w:sz w:val="24"/>
        </w:rPr>
        <w:t xml:space="preserve">2.1.4 </w:t>
      </w:r>
      <w:bookmarkEnd w:id="28"/>
      <w:r w:rsidR="004A223A" w:rsidRPr="00193D14">
        <w:rPr>
          <w:sz w:val="24"/>
        </w:rPr>
        <w:t>Начальная (минимальная) цена договора</w:t>
      </w:r>
    </w:p>
    <w:p w14:paraId="2DB8B408" w14:textId="77777777" w:rsidR="00091C50" w:rsidRPr="00091C50" w:rsidRDefault="004A223A" w:rsidP="00193D14">
      <w:pPr>
        <w:ind w:firstLine="567"/>
        <w:jc w:val="both"/>
        <w:rPr>
          <w:lang w:eastAsia="ru-RU"/>
        </w:rPr>
      </w:pPr>
      <w:r w:rsidRPr="004A223A">
        <w:t>Начальная (минимальная) цена договора</w:t>
      </w:r>
      <w:r>
        <w:t xml:space="preserve"> </w:t>
      </w:r>
      <w:r w:rsidR="009E52D3">
        <w:t xml:space="preserve">указана в Информационной карте аукциона. </w:t>
      </w:r>
      <w:r w:rsidR="00091C50" w:rsidRPr="0086324B">
        <w:rPr>
          <w:lang w:eastAsia="ru-RU"/>
        </w:rPr>
        <w:t>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w:t>
      </w:r>
      <w:r w:rsidR="0086324B">
        <w:rPr>
          <w:lang w:eastAsia="ru-RU"/>
        </w:rPr>
        <w:t>.</w:t>
      </w:r>
    </w:p>
    <w:p w14:paraId="21DF5BEB" w14:textId="77777777" w:rsidR="0086324B" w:rsidRPr="00D618F3"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14:paraId="10D60504" w14:textId="77777777" w:rsidR="009E52D3" w:rsidRPr="0052359D" w:rsidRDefault="009E52D3" w:rsidP="00193D14">
      <w:pPr>
        <w:ind w:firstLine="540"/>
        <w:jc w:val="both"/>
        <w:rPr>
          <w:sz w:val="22"/>
        </w:rPr>
      </w:pPr>
    </w:p>
    <w:p w14:paraId="7D8B183B" w14:textId="77777777" w:rsidR="009E52D3" w:rsidRPr="00193D14" w:rsidRDefault="009E52D3" w:rsidP="00193D14">
      <w:pPr>
        <w:pStyle w:val="4"/>
        <w:spacing w:before="0" w:after="0"/>
        <w:rPr>
          <w:bCs w:val="0"/>
          <w:sz w:val="24"/>
        </w:rPr>
      </w:pPr>
      <w:bookmarkStart w:id="29" w:name="__RefHeading__149_1377559550"/>
      <w:bookmarkStart w:id="30" w:name="_Toc321475137"/>
      <w:bookmarkEnd w:id="29"/>
      <w:r w:rsidRPr="00193D14">
        <w:rPr>
          <w:bCs w:val="0"/>
          <w:sz w:val="24"/>
        </w:rPr>
        <w:t xml:space="preserve">2.1.5 </w:t>
      </w:r>
      <w:r w:rsidR="00091C50" w:rsidRPr="00193D14">
        <w:rPr>
          <w:bCs w:val="0"/>
          <w:sz w:val="24"/>
        </w:rPr>
        <w:t>Форма, сроки и п</w:t>
      </w:r>
      <w:r w:rsidRPr="00193D14">
        <w:rPr>
          <w:bCs w:val="0"/>
          <w:sz w:val="24"/>
        </w:rPr>
        <w:t>орядок оплаты</w:t>
      </w:r>
      <w:bookmarkEnd w:id="30"/>
    </w:p>
    <w:p w14:paraId="5C2D8EF6" w14:textId="77777777" w:rsidR="009E52D3" w:rsidRPr="00DF55BC" w:rsidRDefault="00091C50" w:rsidP="00193D14">
      <w:pPr>
        <w:ind w:firstLine="540"/>
        <w:jc w:val="both"/>
      </w:pPr>
      <w:r w:rsidRPr="00DF55BC">
        <w:rPr>
          <w:bCs/>
        </w:rPr>
        <w:t xml:space="preserve">Форма, сроки </w:t>
      </w:r>
      <w:r w:rsidRPr="00DF55BC">
        <w:t>и п</w:t>
      </w:r>
      <w:r w:rsidR="004D7AC2" w:rsidRPr="00DF55BC">
        <w:t>орядок оплаты определяю</w:t>
      </w:r>
      <w:r w:rsidR="009E52D3" w:rsidRPr="00DF55BC">
        <w:t xml:space="preserve">тся в проекте </w:t>
      </w:r>
      <w:r w:rsidRPr="00DF55BC">
        <w:t>договора</w:t>
      </w:r>
      <w:r w:rsidR="009E52D3" w:rsidRPr="00DF55BC">
        <w:t>, приведенном в документации аукциона и указан</w:t>
      </w:r>
      <w:r w:rsidR="004D7AC2" w:rsidRPr="00DF55BC">
        <w:t>ы</w:t>
      </w:r>
      <w:r w:rsidR="009E52D3" w:rsidRPr="00DF55BC">
        <w:t xml:space="preserve"> в Информационной карте аукциона.</w:t>
      </w:r>
    </w:p>
    <w:p w14:paraId="5AD25333" w14:textId="77777777" w:rsidR="004D7AC2" w:rsidRPr="0052359D" w:rsidRDefault="004D7AC2" w:rsidP="00193D14">
      <w:pPr>
        <w:ind w:firstLine="540"/>
        <w:jc w:val="both"/>
        <w:rPr>
          <w:sz w:val="22"/>
        </w:rPr>
      </w:pPr>
    </w:p>
    <w:p w14:paraId="51CEB194" w14:textId="77777777" w:rsidR="00305EA2" w:rsidRPr="00193D14" w:rsidRDefault="00305EA2" w:rsidP="00193D14">
      <w:pPr>
        <w:pStyle w:val="4"/>
        <w:spacing w:before="0" w:after="0"/>
        <w:rPr>
          <w:bCs w:val="0"/>
          <w:sz w:val="24"/>
          <w:lang w:eastAsia="ru-RU"/>
        </w:rPr>
      </w:pPr>
      <w:r w:rsidRPr="00193D14">
        <w:rPr>
          <w:bCs w:val="0"/>
          <w:sz w:val="24"/>
          <w:lang w:eastAsia="ru-RU"/>
        </w:rPr>
        <w:lastRenderedPageBreak/>
        <w:t>2.1.6. П</w:t>
      </w:r>
      <w:r w:rsidR="00167A00" w:rsidRPr="00193D14">
        <w:rPr>
          <w:bCs w:val="0"/>
          <w:sz w:val="24"/>
          <w:lang w:eastAsia="ru-RU"/>
        </w:rPr>
        <w:t>орядок пересмотра цены договора (цены лота) в сторону увеличения</w:t>
      </w:r>
    </w:p>
    <w:p w14:paraId="017F63BF" w14:textId="77777777" w:rsidR="0086324B"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14:paraId="0F2235DC" w14:textId="77777777" w:rsidR="0086324B" w:rsidRPr="00305EA2" w:rsidRDefault="0086324B" w:rsidP="0086324B">
      <w:pPr>
        <w:suppressAutoHyphens w:val="0"/>
        <w:autoSpaceDE w:val="0"/>
        <w:autoSpaceDN w:val="0"/>
        <w:adjustRightInd w:val="0"/>
        <w:ind w:firstLine="567"/>
        <w:jc w:val="both"/>
        <w:rPr>
          <w:lang w:eastAsia="ru-RU"/>
        </w:rPr>
      </w:pPr>
    </w:p>
    <w:p w14:paraId="2E78F77D" w14:textId="77777777" w:rsidR="009E52D3" w:rsidRPr="00193D14" w:rsidRDefault="009E52D3" w:rsidP="00193D14">
      <w:pPr>
        <w:pStyle w:val="4"/>
        <w:spacing w:before="0" w:after="0"/>
        <w:rPr>
          <w:bCs w:val="0"/>
          <w:sz w:val="24"/>
        </w:rPr>
      </w:pPr>
      <w:bookmarkStart w:id="31" w:name="__RefHeading__151_1377559550"/>
      <w:bookmarkStart w:id="32" w:name="_Toc321475138"/>
      <w:bookmarkEnd w:id="31"/>
      <w:r w:rsidRPr="00193D14">
        <w:rPr>
          <w:bCs w:val="0"/>
          <w:sz w:val="24"/>
        </w:rPr>
        <w:t>2.1.</w:t>
      </w:r>
      <w:r w:rsidR="00F010A8" w:rsidRPr="00193D14">
        <w:rPr>
          <w:bCs w:val="0"/>
          <w:sz w:val="24"/>
        </w:rPr>
        <w:t>7</w:t>
      </w:r>
      <w:r w:rsidRPr="00193D14">
        <w:rPr>
          <w:bCs w:val="0"/>
          <w:sz w:val="24"/>
        </w:rPr>
        <w:t xml:space="preserve"> Требования к участникам </w:t>
      </w:r>
      <w:bookmarkEnd w:id="32"/>
      <w:r w:rsidR="00F010A8" w:rsidRPr="00193D14">
        <w:rPr>
          <w:bCs w:val="0"/>
          <w:sz w:val="24"/>
        </w:rPr>
        <w:t>аукциона</w:t>
      </w:r>
    </w:p>
    <w:p w14:paraId="71BB4F16"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39D5EAED"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Участники аукциона должны соответствовать требованиям, установленным законодательством Российск</w:t>
      </w:r>
      <w:r w:rsidR="00B81B99" w:rsidRPr="00162511">
        <w:rPr>
          <w:lang w:eastAsia="ru-RU"/>
        </w:rPr>
        <w:t>ой Федерации к таким участникам:</w:t>
      </w:r>
      <w:r w:rsidRPr="00162511">
        <w:rPr>
          <w:lang w:eastAsia="ru-RU"/>
        </w:rPr>
        <w:t xml:space="preserve"> </w:t>
      </w:r>
    </w:p>
    <w:p w14:paraId="5EA265EE" w14:textId="77777777" w:rsidR="00B81B99" w:rsidRPr="00DF55BC" w:rsidRDefault="00B81B99" w:rsidP="00193D14">
      <w:pPr>
        <w:suppressAutoHyphens w:val="0"/>
        <w:autoSpaceDE w:val="0"/>
        <w:autoSpaceDN w:val="0"/>
        <w:adjustRightInd w:val="0"/>
        <w:ind w:firstLine="567"/>
        <w:jc w:val="both"/>
        <w:rPr>
          <w:lang w:eastAsia="ru-RU"/>
        </w:rPr>
      </w:pPr>
      <w:bookmarkStart w:id="33" w:name="sub_101"/>
      <w:r w:rsidRPr="00DF55BC">
        <w:rPr>
          <w:lang w:eastAsia="ru-RU"/>
        </w:rPr>
        <w:t>1)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14:paraId="172D4184" w14:textId="77777777" w:rsidR="00B81B99" w:rsidRPr="00DF55BC" w:rsidRDefault="00B81B99" w:rsidP="00193D14">
      <w:pPr>
        <w:suppressAutoHyphens w:val="0"/>
        <w:autoSpaceDE w:val="0"/>
        <w:autoSpaceDN w:val="0"/>
        <w:adjustRightInd w:val="0"/>
        <w:ind w:firstLine="567"/>
        <w:jc w:val="both"/>
        <w:rPr>
          <w:lang w:eastAsia="ru-RU"/>
        </w:rPr>
      </w:pPr>
      <w:bookmarkStart w:id="34" w:name="sub_102"/>
      <w:bookmarkEnd w:id="33"/>
      <w:r w:rsidRPr="00DF55BC">
        <w:rPr>
          <w:lang w:eastAsia="ru-RU"/>
        </w:rPr>
        <w:t>2)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14:paraId="3E372791" w14:textId="77777777" w:rsidR="00251B92" w:rsidRPr="00162511" w:rsidRDefault="00251B92" w:rsidP="00193D14">
      <w:pPr>
        <w:suppressAutoHyphens w:val="0"/>
        <w:autoSpaceDE w:val="0"/>
        <w:autoSpaceDN w:val="0"/>
        <w:adjustRightInd w:val="0"/>
        <w:ind w:firstLine="567"/>
        <w:jc w:val="both"/>
        <w:rPr>
          <w:lang w:eastAsia="ru-RU"/>
        </w:rPr>
      </w:pPr>
      <w:bookmarkStart w:id="35" w:name="sub_1020"/>
      <w:bookmarkEnd w:id="34"/>
      <w:r w:rsidRPr="00162511">
        <w:rPr>
          <w:lang w:eastAsia="ru-RU"/>
        </w:rPr>
        <w:t xml:space="preserve">Организатор аукциона, </w:t>
      </w:r>
      <w:r w:rsidR="00B81B99" w:rsidRPr="00162511">
        <w:rPr>
          <w:lang w:eastAsia="ru-RU"/>
        </w:rPr>
        <w:t>единая</w:t>
      </w:r>
      <w:r w:rsidRPr="00162511">
        <w:rPr>
          <w:lang w:eastAsia="ru-RU"/>
        </w:rPr>
        <w:t xml:space="preserve"> комиссия вправе запрашивать информацию и документы в целях проверки соответствия участника аукциона требованиям, указанным в </w:t>
      </w:r>
      <w:r w:rsidR="00B81B99" w:rsidRPr="00162511">
        <w:rPr>
          <w:lang w:eastAsia="ru-RU"/>
        </w:rPr>
        <w:t>настоящей документации</w:t>
      </w:r>
      <w:r w:rsidRPr="00162511">
        <w:rPr>
          <w:lang w:eastAsia="ru-RU"/>
        </w:rPr>
        <w:t xml:space="preserve">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w:t>
      </w:r>
      <w:r w:rsidR="00B81B99" w:rsidRPr="00162511">
        <w:rPr>
          <w:lang w:eastAsia="ru-RU"/>
        </w:rPr>
        <w:t>единая</w:t>
      </w:r>
      <w:r w:rsidRPr="00162511">
        <w:rPr>
          <w:lang w:eastAsia="ru-RU"/>
        </w:rPr>
        <w:t xml:space="preserve"> комиссия не вправе возлагать на участников аукционов обязанность подтверждать соответствие данным требованиям.</w:t>
      </w:r>
    </w:p>
    <w:bookmarkEnd w:id="35"/>
    <w:p w14:paraId="64F5AB82" w14:textId="77777777"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 xml:space="preserve">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проведении аукциона. </w:t>
      </w:r>
    </w:p>
    <w:p w14:paraId="3FC17F28" w14:textId="77777777" w:rsidR="00E752E6" w:rsidRPr="00BE5F49" w:rsidRDefault="00E752E6" w:rsidP="00193D14">
      <w:pPr>
        <w:ind w:firstLine="567"/>
        <w:jc w:val="both"/>
      </w:pPr>
      <w:r w:rsidRPr="00BE5F49">
        <w:t>Соответствующие требования указываются в Информационной карте аукциона.</w:t>
      </w:r>
    </w:p>
    <w:p w14:paraId="7D37EEB4" w14:textId="77777777" w:rsidR="009E52D3" w:rsidRPr="0052359D" w:rsidRDefault="009E52D3" w:rsidP="00193D14">
      <w:pPr>
        <w:ind w:firstLine="567"/>
        <w:jc w:val="both"/>
        <w:rPr>
          <w:sz w:val="22"/>
        </w:rPr>
      </w:pPr>
    </w:p>
    <w:p w14:paraId="65CD730A" w14:textId="77777777" w:rsidR="009E52D3" w:rsidRPr="00193D14" w:rsidRDefault="009E52D3" w:rsidP="00193D14">
      <w:pPr>
        <w:pStyle w:val="4"/>
        <w:spacing w:before="0" w:after="0"/>
        <w:rPr>
          <w:bCs w:val="0"/>
          <w:sz w:val="24"/>
        </w:rPr>
      </w:pPr>
      <w:bookmarkStart w:id="36" w:name="__RefHeading__153_1377559550"/>
      <w:bookmarkEnd w:id="36"/>
      <w:r w:rsidRPr="00193D14">
        <w:rPr>
          <w:bCs w:val="0"/>
          <w:sz w:val="24"/>
        </w:rPr>
        <w:t>2.1.</w:t>
      </w:r>
      <w:r w:rsidR="001449FE" w:rsidRPr="00193D14">
        <w:rPr>
          <w:bCs w:val="0"/>
          <w:sz w:val="24"/>
        </w:rPr>
        <w:t>8</w:t>
      </w:r>
      <w:r w:rsidRPr="00193D14">
        <w:rPr>
          <w:bCs w:val="0"/>
          <w:sz w:val="24"/>
        </w:rPr>
        <w:t xml:space="preserve"> </w:t>
      </w:r>
      <w:r w:rsidR="00B1798F" w:rsidRPr="00193D14">
        <w:rPr>
          <w:bCs w:val="0"/>
          <w:sz w:val="24"/>
        </w:rPr>
        <w:t>Условия допуска к участию в аукционе</w:t>
      </w:r>
    </w:p>
    <w:p w14:paraId="15C32605" w14:textId="77777777" w:rsidR="00B1798F" w:rsidRDefault="00B1798F" w:rsidP="00193D14">
      <w:pPr>
        <w:ind w:firstLine="567"/>
        <w:jc w:val="both"/>
      </w:pPr>
      <w:bookmarkStart w:id="37" w:name="sub_1023"/>
      <w: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14:paraId="7A964A0E" w14:textId="77777777" w:rsidR="00B1798F" w:rsidRDefault="00B1798F" w:rsidP="00193D14">
      <w:pPr>
        <w:ind w:firstLine="567"/>
        <w:jc w:val="both"/>
      </w:pPr>
      <w:bookmarkStart w:id="38" w:name="sub_1024"/>
      <w:bookmarkEnd w:id="37"/>
      <w:r>
        <w:t>Заявитель не допускается единой комиссией к участию в аукционе в случаях:</w:t>
      </w:r>
    </w:p>
    <w:p w14:paraId="72A3FCC9" w14:textId="77777777" w:rsidR="00B1798F" w:rsidRDefault="00B1798F" w:rsidP="00193D14">
      <w:pPr>
        <w:ind w:firstLine="567"/>
        <w:jc w:val="both"/>
      </w:pPr>
      <w:bookmarkStart w:id="39" w:name="sub_1241"/>
      <w:bookmarkEnd w:id="38"/>
      <w:r>
        <w:t>1) непредставления документов, определенных настоящей документацией, либо наличия в таких документах недостоверных сведений;</w:t>
      </w:r>
    </w:p>
    <w:p w14:paraId="1825950C" w14:textId="77777777" w:rsidR="00B1798F" w:rsidRDefault="00B1798F" w:rsidP="00193D14">
      <w:pPr>
        <w:ind w:firstLine="567"/>
        <w:jc w:val="both"/>
      </w:pPr>
      <w:bookmarkStart w:id="40" w:name="sub_1242"/>
      <w:bookmarkEnd w:id="39"/>
      <w:r>
        <w:t xml:space="preserve">2) несоответствия требованиям, указанным в </w:t>
      </w:r>
      <w:r w:rsidR="0028171C">
        <w:t xml:space="preserve">п. </w:t>
      </w:r>
      <w:hyperlink w:anchor="sub_1018" w:history="1">
        <w:r w:rsidR="00EA3FC5" w:rsidRPr="00EA3FC5">
          <w:rPr>
            <w:rStyle w:val="a8"/>
            <w:color w:val="auto"/>
          </w:rPr>
          <w:t>2.1.7</w:t>
        </w:r>
      </w:hyperlink>
      <w:r>
        <w:t xml:space="preserve"> настоящ</w:t>
      </w:r>
      <w:r w:rsidR="00EA3FC5">
        <w:t>ей</w:t>
      </w:r>
      <w:r>
        <w:t xml:space="preserve"> </w:t>
      </w:r>
      <w:r w:rsidR="00EA3FC5">
        <w:t>документации</w:t>
      </w:r>
      <w:r>
        <w:t>;</w:t>
      </w:r>
    </w:p>
    <w:p w14:paraId="74D3A1BB" w14:textId="77777777" w:rsidR="00B1798F" w:rsidRDefault="00B1798F" w:rsidP="00193D14">
      <w:pPr>
        <w:ind w:firstLine="567"/>
        <w:jc w:val="both"/>
      </w:pPr>
      <w:bookmarkStart w:id="41" w:name="sub_1243"/>
      <w:bookmarkEnd w:id="40"/>
      <w:r>
        <w:t>3) невнесения задатка, если требование о внесении задатка указано в извещении о проведении аукциона;</w:t>
      </w:r>
    </w:p>
    <w:p w14:paraId="75F081DC" w14:textId="77777777" w:rsidR="00B1798F" w:rsidRDefault="00B1798F" w:rsidP="00193D14">
      <w:pPr>
        <w:ind w:firstLine="567"/>
        <w:jc w:val="both"/>
      </w:pPr>
      <w:bookmarkStart w:id="42" w:name="sub_1244"/>
      <w:bookmarkEnd w:id="41"/>
      <w:r>
        <w:t xml:space="preserve">4) несоответствия заявки на участие в аукционе требованиям документации об аукционе, </w:t>
      </w:r>
      <w:r w:rsidRPr="0028171C">
        <w:t>в том числе наличия в таких заявках предложения о цене договора ниже начальной (минимальной) цены договора (цены лота);</w:t>
      </w:r>
    </w:p>
    <w:p w14:paraId="26B2C9BD" w14:textId="77777777" w:rsidR="00B1798F" w:rsidRPr="00713C0D" w:rsidRDefault="00B1798F" w:rsidP="00193D14">
      <w:pPr>
        <w:ind w:firstLine="567"/>
        <w:jc w:val="both"/>
      </w:pPr>
      <w:bookmarkStart w:id="43" w:name="sub_1245"/>
      <w:bookmarkEnd w:id="42"/>
      <w:r>
        <w:t xml:space="preserve">5) </w:t>
      </w:r>
      <w:r w:rsidRPr="00713C0D">
        <w:t xml:space="preserve">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713C0D">
          <w:rPr>
            <w:rStyle w:val="a8"/>
            <w:color w:val="auto"/>
          </w:rPr>
          <w:t>частями 3</w:t>
        </w:r>
      </w:hyperlink>
      <w:r w:rsidRPr="00713C0D">
        <w:t xml:space="preserve"> и </w:t>
      </w:r>
      <w:hyperlink r:id="rId25" w:history="1">
        <w:r w:rsidRPr="00713C0D">
          <w:rPr>
            <w:rStyle w:val="a8"/>
            <w:color w:val="auto"/>
          </w:rPr>
          <w:t>5 статьи 14</w:t>
        </w:r>
      </w:hyperlink>
      <w:r w:rsidRPr="00713C0D">
        <w:t xml:space="preserve"> Федерального закона "О развитии малого и среднего </w:t>
      </w:r>
      <w:r w:rsidRPr="00713C0D">
        <w:lastRenderedPageBreak/>
        <w:t xml:space="preserve">предпринимательства в Российской Федерации", в случае проведения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w:t>
      </w:r>
      <w:hyperlink r:id="rId26" w:history="1">
        <w:r w:rsidRPr="00713C0D">
          <w:rPr>
            <w:rStyle w:val="a8"/>
            <w:color w:val="auto"/>
          </w:rPr>
          <w:t>Федеральным законом</w:t>
        </w:r>
      </w:hyperlink>
      <w:r w:rsidRPr="00713C0D">
        <w:t xml:space="preserve"> "О развитии малого и среднего предпринимательства в Российской Федерации";</w:t>
      </w:r>
    </w:p>
    <w:p w14:paraId="33F21208" w14:textId="77777777" w:rsidR="00A0514A" w:rsidRDefault="00B1798F" w:rsidP="00193D14">
      <w:pPr>
        <w:ind w:firstLine="567"/>
        <w:jc w:val="both"/>
      </w:pPr>
      <w:bookmarkStart w:id="44" w:name="sub_1246"/>
      <w:bookmarkEnd w:id="43"/>
      <w:r>
        <w:t xml:space="preserve">6) наличия решения о ликвидации заявителя - юридического лица или наличие решения </w:t>
      </w:r>
    </w:p>
    <w:p w14:paraId="68AA837D" w14:textId="77777777" w:rsidR="00B1798F" w:rsidRDefault="00B1798F" w:rsidP="00193D14">
      <w:pPr>
        <w:jc w:val="both"/>
      </w:pPr>
      <w:r>
        <w:t>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7083304B" w14:textId="77777777" w:rsidR="00B1798F" w:rsidRDefault="00B1798F" w:rsidP="00193D14">
      <w:pPr>
        <w:ind w:firstLine="567"/>
        <w:jc w:val="both"/>
      </w:pPr>
      <w:bookmarkStart w:id="45" w:name="sub_1247"/>
      <w:bookmarkEnd w:id="44"/>
      <w:r>
        <w:t xml:space="preserve">7) наличие решения о приостановлении деятельности заявителя в порядке, предусмотренном </w:t>
      </w:r>
      <w:hyperlink r:id="rId27" w:history="1">
        <w:r w:rsidRPr="00713C0D">
          <w:rPr>
            <w:rStyle w:val="a8"/>
            <w:color w:val="auto"/>
          </w:rPr>
          <w:t>Кодексом</w:t>
        </w:r>
      </w:hyperlink>
      <w:r w:rsidRPr="00713C0D">
        <w:t xml:space="preserve"> </w:t>
      </w:r>
      <w:r>
        <w:t>Российской Федерации об административных правонарушениях, на день рассмотрения заявки на участие в аукционе.</w:t>
      </w:r>
    </w:p>
    <w:p w14:paraId="73E09DEF" w14:textId="77777777" w:rsidR="00B1798F" w:rsidRDefault="00B1798F" w:rsidP="00193D14">
      <w:pPr>
        <w:ind w:firstLine="567"/>
        <w:jc w:val="both"/>
      </w:pPr>
      <w:bookmarkStart w:id="46" w:name="sub_1025"/>
      <w:bookmarkEnd w:id="45"/>
      <w:r>
        <w:t xml:space="preserve">Отказ в допуске к участию в аукционе по иным основаниям, кроме случаев, указанных в </w:t>
      </w:r>
      <w:r w:rsidR="00713C0D">
        <w:t xml:space="preserve">п. 2.1.8 </w:t>
      </w:r>
      <w:r>
        <w:t>настоящ</w:t>
      </w:r>
      <w:r w:rsidR="00713C0D">
        <w:t>ей</w:t>
      </w:r>
      <w:r>
        <w:t xml:space="preserve"> </w:t>
      </w:r>
      <w:r w:rsidR="00713C0D">
        <w:t>документации</w:t>
      </w:r>
      <w:r>
        <w:t>, не допускается.</w:t>
      </w:r>
    </w:p>
    <w:bookmarkEnd w:id="46"/>
    <w:p w14:paraId="0B17E139" w14:textId="77777777" w:rsidR="00B1798F" w:rsidRPr="00A0514A" w:rsidRDefault="00B1798F" w:rsidP="00193D14">
      <w:pPr>
        <w:ind w:firstLine="720"/>
        <w:jc w:val="both"/>
        <w:rPr>
          <w:sz w:val="22"/>
        </w:rPr>
      </w:pPr>
    </w:p>
    <w:p w14:paraId="2E2803E0" w14:textId="77777777" w:rsidR="009E52D3" w:rsidRPr="00193D14" w:rsidRDefault="009E52D3" w:rsidP="00193D14">
      <w:pPr>
        <w:pStyle w:val="4"/>
        <w:spacing w:before="0" w:after="0"/>
        <w:rPr>
          <w:bCs w:val="0"/>
          <w:sz w:val="24"/>
        </w:rPr>
      </w:pPr>
      <w:bookmarkStart w:id="47" w:name="__RefHeading__155_1377559550"/>
      <w:bookmarkStart w:id="48" w:name="__RefHeading__157_1377559550"/>
      <w:bookmarkStart w:id="49" w:name="_Toc321475140"/>
      <w:bookmarkEnd w:id="47"/>
      <w:bookmarkEnd w:id="48"/>
      <w:r w:rsidRPr="00193D14">
        <w:rPr>
          <w:bCs w:val="0"/>
          <w:sz w:val="24"/>
        </w:rPr>
        <w:t>2.1.9 Отстранение от участия в аукционе</w:t>
      </w:r>
      <w:bookmarkEnd w:id="49"/>
    </w:p>
    <w:p w14:paraId="50297CBE" w14:textId="77777777" w:rsidR="00770565" w:rsidRDefault="00F87897" w:rsidP="00193D14">
      <w:pPr>
        <w:pStyle w:val="310"/>
        <w:ind w:firstLine="567"/>
        <w:rPr>
          <w:sz w:val="24"/>
        </w:rPr>
      </w:pPr>
      <w:r>
        <w:rPr>
          <w:sz w:val="24"/>
        </w:rPr>
        <w:t>Е</w:t>
      </w:r>
      <w:r w:rsidR="00770565" w:rsidRPr="00770565">
        <w:rPr>
          <w:sz w:val="24"/>
        </w:rPr>
        <w:t xml:space="preserve">диная комиссия обязана отстранить заявителя или участника аукциона от участия в аукционе на любом этапе его проведения </w:t>
      </w:r>
      <w:r w:rsidR="00770565">
        <w:rPr>
          <w:sz w:val="24"/>
        </w:rPr>
        <w:t>в следующих случаях:</w:t>
      </w:r>
      <w:r w:rsidR="00770565" w:rsidRPr="00770565">
        <w:rPr>
          <w:sz w:val="24"/>
        </w:rPr>
        <w:t xml:space="preserve"> </w:t>
      </w:r>
    </w:p>
    <w:p w14:paraId="62A37317" w14:textId="77777777" w:rsidR="00770565" w:rsidRPr="00F87897" w:rsidRDefault="00F87897" w:rsidP="00193D14">
      <w:pPr>
        <w:pStyle w:val="310"/>
        <w:ind w:firstLine="567"/>
        <w:rPr>
          <w:sz w:val="24"/>
        </w:rPr>
      </w:pPr>
      <w:r w:rsidRPr="00F87897">
        <w:rPr>
          <w:sz w:val="24"/>
        </w:rPr>
        <w:t xml:space="preserve">- </w:t>
      </w:r>
      <w:r w:rsidRPr="00770565">
        <w:rPr>
          <w:sz w:val="24"/>
        </w:rPr>
        <w:t>В случае установления факта недостоверности сведений, содержащихся в документах, представленных заявителем или участником аукциона</w:t>
      </w:r>
      <w:r w:rsidRPr="00F87897">
        <w:rPr>
          <w:sz w:val="24"/>
        </w:rPr>
        <w:t>:</w:t>
      </w:r>
    </w:p>
    <w:p w14:paraId="3383330A" w14:textId="77777777" w:rsidR="00F87897" w:rsidRPr="00F87897" w:rsidRDefault="00F87897" w:rsidP="00193D14">
      <w:pPr>
        <w:suppressAutoHyphens w:val="0"/>
        <w:autoSpaceDE w:val="0"/>
        <w:autoSpaceDN w:val="0"/>
        <w:adjustRightInd w:val="0"/>
        <w:ind w:firstLine="567"/>
        <w:jc w:val="both"/>
        <w:rPr>
          <w:lang w:eastAsia="ru-RU"/>
        </w:rPr>
      </w:pPr>
      <w:bookmarkStart w:id="50" w:name="sub_101211"/>
      <w:r w:rsidRPr="00F87897">
        <w:rPr>
          <w:lang w:eastAsia="ru-RU"/>
        </w:rPr>
        <w:t>1) сведения и документы о заявителе, подавшем такую заявку:</w:t>
      </w:r>
    </w:p>
    <w:p w14:paraId="4B49DFDF" w14:textId="77777777" w:rsidR="00F87897" w:rsidRPr="00F87897" w:rsidRDefault="00F87897" w:rsidP="00193D14">
      <w:pPr>
        <w:suppressAutoHyphens w:val="0"/>
        <w:autoSpaceDE w:val="0"/>
        <w:autoSpaceDN w:val="0"/>
        <w:adjustRightInd w:val="0"/>
        <w:ind w:firstLine="567"/>
        <w:jc w:val="both"/>
        <w:rPr>
          <w:lang w:eastAsia="ru-RU"/>
        </w:rPr>
      </w:pPr>
      <w:bookmarkStart w:id="51" w:name="sub_1012111"/>
      <w:bookmarkEnd w:id="50"/>
      <w:r w:rsidRPr="00F87897">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C1E54A9" w14:textId="77777777" w:rsidR="00F87897" w:rsidRPr="00F87897" w:rsidRDefault="00F87897" w:rsidP="00193D14">
      <w:pPr>
        <w:suppressAutoHyphens w:val="0"/>
        <w:autoSpaceDE w:val="0"/>
        <w:autoSpaceDN w:val="0"/>
        <w:adjustRightInd w:val="0"/>
        <w:ind w:firstLine="567"/>
        <w:jc w:val="both"/>
        <w:rPr>
          <w:lang w:eastAsia="ru-RU"/>
        </w:rPr>
      </w:pPr>
      <w:bookmarkStart w:id="52" w:name="sub_1012112"/>
      <w:bookmarkEnd w:id="51"/>
      <w:r w:rsidRPr="00F87897">
        <w:rPr>
          <w:lang w:eastAsia="ru-RU"/>
        </w:rPr>
        <w:t xml:space="preserve">б) полученную не ранее чем за шесть месяцев до даты размещения на </w:t>
      </w:r>
      <w:hyperlink r:id="rId28" w:history="1">
        <w:r w:rsidRPr="00F87897">
          <w:rPr>
            <w:lang w:eastAsia="ru-RU"/>
          </w:rPr>
          <w:t>официальном сайте</w:t>
        </w:r>
      </w:hyperlink>
      <w:r w:rsidRPr="00F87897">
        <w:rPr>
          <w:lang w:eastAsia="ru-RU"/>
        </w:rPr>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62A2D1C0" w14:textId="77777777" w:rsidR="00F87897" w:rsidRPr="00F87897" w:rsidRDefault="00F87897" w:rsidP="00193D14">
      <w:pPr>
        <w:suppressAutoHyphens w:val="0"/>
        <w:autoSpaceDE w:val="0"/>
        <w:autoSpaceDN w:val="0"/>
        <w:adjustRightInd w:val="0"/>
        <w:ind w:firstLine="567"/>
        <w:jc w:val="both"/>
        <w:rPr>
          <w:lang w:eastAsia="ru-RU"/>
        </w:rPr>
      </w:pPr>
      <w:bookmarkStart w:id="53" w:name="sub_1012113"/>
      <w:bookmarkEnd w:id="52"/>
      <w:r w:rsidRPr="00F87897">
        <w:rPr>
          <w:lang w:eastAsia="ru-RU"/>
        </w:rPr>
        <w:t xml:space="preserve">в) </w:t>
      </w:r>
      <w:r w:rsidRPr="0028171C">
        <w:rPr>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rPr>
          <w:lang w:eastAsia="ru-RU"/>
        </w:rPr>
        <w:t>аукцион</w:t>
      </w:r>
      <w:r w:rsidRPr="0028171C">
        <w:rPr>
          <w:lang w:eastAsia="ru-RU"/>
        </w:rPr>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1B55A46B" w14:textId="77777777" w:rsidR="00F87897" w:rsidRPr="00F87897" w:rsidRDefault="00F87897" w:rsidP="00193D14">
      <w:pPr>
        <w:suppressAutoHyphens w:val="0"/>
        <w:autoSpaceDE w:val="0"/>
        <w:autoSpaceDN w:val="0"/>
        <w:adjustRightInd w:val="0"/>
        <w:ind w:firstLine="567"/>
        <w:jc w:val="both"/>
        <w:rPr>
          <w:lang w:eastAsia="ru-RU"/>
        </w:rPr>
      </w:pPr>
      <w:bookmarkStart w:id="54" w:name="sub_1012114"/>
      <w:bookmarkEnd w:id="53"/>
      <w:r w:rsidRPr="00F87897">
        <w:rPr>
          <w:lang w:eastAsia="ru-RU"/>
        </w:rPr>
        <w:t>г) копии учредительных документов заявителя (для юридических лиц);</w:t>
      </w:r>
    </w:p>
    <w:p w14:paraId="3F916567" w14:textId="77777777" w:rsidR="00F87897" w:rsidRPr="00F87897" w:rsidRDefault="00F87897" w:rsidP="00193D14">
      <w:pPr>
        <w:suppressAutoHyphens w:val="0"/>
        <w:autoSpaceDE w:val="0"/>
        <w:autoSpaceDN w:val="0"/>
        <w:adjustRightInd w:val="0"/>
        <w:ind w:firstLine="567"/>
        <w:jc w:val="both"/>
        <w:rPr>
          <w:lang w:eastAsia="ru-RU"/>
        </w:rPr>
      </w:pPr>
      <w:bookmarkStart w:id="55" w:name="sub_1012115"/>
      <w:bookmarkEnd w:id="54"/>
      <w:r w:rsidRPr="00F87897">
        <w:rPr>
          <w:lang w:eastAsia="ru-RU"/>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F87897">
        <w:rPr>
          <w:lang w:eastAsia="ru-RU"/>
        </w:rPr>
        <w:lastRenderedPageBreak/>
        <w:t>юридического лица и если для заявителя заключение договора, внесение задатка или обеспечение исполнения договора являются крупной сделкой;</w:t>
      </w:r>
    </w:p>
    <w:p w14:paraId="47EBF3AA" w14:textId="77777777" w:rsidR="00A0514A" w:rsidRDefault="00F87897" w:rsidP="00193D14">
      <w:pPr>
        <w:suppressAutoHyphens w:val="0"/>
        <w:autoSpaceDE w:val="0"/>
        <w:autoSpaceDN w:val="0"/>
        <w:adjustRightInd w:val="0"/>
        <w:ind w:firstLine="567"/>
        <w:jc w:val="both"/>
        <w:rPr>
          <w:lang w:eastAsia="ru-RU"/>
        </w:rPr>
      </w:pPr>
      <w:bookmarkStart w:id="56" w:name="sub_1012116"/>
      <w:bookmarkEnd w:id="55"/>
      <w:r w:rsidRPr="00F87897">
        <w:rPr>
          <w:lang w:eastAsia="ru-RU"/>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p>
    <w:p w14:paraId="41EF9307" w14:textId="77777777" w:rsidR="00F87897" w:rsidRPr="00F87897" w:rsidRDefault="00E77491" w:rsidP="00193D14">
      <w:pPr>
        <w:suppressAutoHyphens w:val="0"/>
        <w:autoSpaceDE w:val="0"/>
        <w:autoSpaceDN w:val="0"/>
        <w:adjustRightInd w:val="0"/>
        <w:jc w:val="both"/>
        <w:rPr>
          <w:lang w:eastAsia="ru-RU"/>
        </w:rPr>
      </w:pPr>
      <w:hyperlink r:id="rId29" w:history="1">
        <w:r w:rsidR="00F87897" w:rsidRPr="00F87897">
          <w:rPr>
            <w:lang w:eastAsia="ru-RU"/>
          </w:rPr>
          <w:t>Кодексом</w:t>
        </w:r>
      </w:hyperlink>
      <w:r w:rsidR="00F87897" w:rsidRPr="00F87897">
        <w:rPr>
          <w:lang w:eastAsia="ru-RU"/>
        </w:rPr>
        <w:t xml:space="preserve"> Российской Федерации об административных правонарушениях;</w:t>
      </w:r>
    </w:p>
    <w:p w14:paraId="1EE85E51" w14:textId="77777777" w:rsidR="00F87897" w:rsidRPr="00F87897" w:rsidRDefault="00F87897" w:rsidP="00193D14">
      <w:pPr>
        <w:suppressAutoHyphens w:val="0"/>
        <w:autoSpaceDE w:val="0"/>
        <w:autoSpaceDN w:val="0"/>
        <w:adjustRightInd w:val="0"/>
        <w:ind w:firstLine="567"/>
        <w:jc w:val="both"/>
        <w:rPr>
          <w:lang w:eastAsia="ru-RU"/>
        </w:rPr>
      </w:pPr>
      <w:bookmarkStart w:id="57" w:name="sub_101213"/>
      <w:bookmarkEnd w:id="56"/>
      <w:r w:rsidRPr="00F87897">
        <w:rPr>
          <w:lang w:eastAsia="ru-RU"/>
        </w:rPr>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57"/>
    <w:p w14:paraId="53771D0B" w14:textId="77777777" w:rsidR="00770565" w:rsidRPr="00770565" w:rsidRDefault="00770565" w:rsidP="00193D14">
      <w:pPr>
        <w:pStyle w:val="310"/>
        <w:ind w:firstLine="567"/>
        <w:rPr>
          <w:sz w:val="24"/>
        </w:rPr>
      </w:pPr>
      <w:r w:rsidRPr="00770565">
        <w:rPr>
          <w:sz w:val="24"/>
        </w:rPr>
        <w:t>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1BA2241D" w14:textId="77777777" w:rsidR="009E52D3" w:rsidRDefault="009E52D3" w:rsidP="00193D14">
      <w:pPr>
        <w:ind w:firstLine="567"/>
        <w:jc w:val="both"/>
      </w:pPr>
      <w:r>
        <w:t>В случае если указанные в пункт</w:t>
      </w:r>
      <w:r w:rsidR="00881C75">
        <w:t>е</w:t>
      </w:r>
      <w:r>
        <w:t xml:space="preserve"> 2.1.9 факты будут установлены после заключения </w:t>
      </w:r>
      <w:r w:rsidR="00881C75">
        <w:t>договора</w:t>
      </w:r>
      <w:r>
        <w:t xml:space="preserve">, </w:t>
      </w:r>
      <w:r w:rsidR="00881C75">
        <w:t>организатор аукциона</w:t>
      </w:r>
      <w:r>
        <w:t xml:space="preserve"> может обратиться в суд с иском о расторжении </w:t>
      </w:r>
      <w:r w:rsidR="00881C75">
        <w:t>договора</w:t>
      </w:r>
      <w:r>
        <w:t xml:space="preserve"> по основаниям, предусмотренным гражданским законодательством.</w:t>
      </w:r>
    </w:p>
    <w:p w14:paraId="36501C57" w14:textId="77777777" w:rsidR="00681A11" w:rsidRPr="00A0514A" w:rsidRDefault="00681A11" w:rsidP="00193D14">
      <w:pPr>
        <w:suppressAutoHyphens w:val="0"/>
        <w:autoSpaceDE w:val="0"/>
        <w:ind w:firstLine="567"/>
        <w:jc w:val="both"/>
        <w:rPr>
          <w:sz w:val="22"/>
        </w:rPr>
      </w:pPr>
      <w:bookmarkStart w:id="58" w:name="__RefHeading__159_1377559550"/>
      <w:bookmarkEnd w:id="58"/>
    </w:p>
    <w:p w14:paraId="3A5C0B19" w14:textId="77777777" w:rsidR="009E52D3" w:rsidRPr="00193D14" w:rsidRDefault="009E52D3" w:rsidP="00193D14">
      <w:pPr>
        <w:pStyle w:val="4"/>
        <w:spacing w:before="0" w:after="0"/>
        <w:rPr>
          <w:bCs w:val="0"/>
          <w:spacing w:val="-2"/>
          <w:sz w:val="24"/>
        </w:rPr>
      </w:pPr>
      <w:bookmarkStart w:id="59" w:name="__RefHeading__161_1377559550"/>
      <w:bookmarkStart w:id="60" w:name="_Toc321475142"/>
      <w:bookmarkEnd w:id="59"/>
      <w:r w:rsidRPr="00193D14">
        <w:rPr>
          <w:bCs w:val="0"/>
          <w:spacing w:val="-2"/>
          <w:sz w:val="24"/>
        </w:rPr>
        <w:t>2.1.1</w:t>
      </w:r>
      <w:r w:rsidR="00CA07FB" w:rsidRPr="00193D14">
        <w:rPr>
          <w:bCs w:val="0"/>
          <w:spacing w:val="-2"/>
          <w:sz w:val="24"/>
        </w:rPr>
        <w:t>0</w:t>
      </w:r>
      <w:r w:rsidRPr="00193D14">
        <w:rPr>
          <w:bCs w:val="0"/>
          <w:spacing w:val="-2"/>
          <w:sz w:val="24"/>
        </w:rPr>
        <w:t xml:space="preserve"> Правовое регулирование</w:t>
      </w:r>
      <w:bookmarkEnd w:id="60"/>
    </w:p>
    <w:p w14:paraId="7822A195" w14:textId="77777777" w:rsidR="009E52D3" w:rsidRDefault="009E52D3" w:rsidP="00193D14">
      <w:pPr>
        <w:ind w:firstLine="540"/>
        <w:jc w:val="both"/>
      </w:pPr>
      <w:r>
        <w:rPr>
          <w:spacing w:val="1"/>
        </w:rPr>
        <w:t>Проведение аукциона регулируется положениями Гражданского кодек</w:t>
      </w:r>
      <w:r>
        <w:rPr>
          <w:spacing w:val="-6"/>
        </w:rPr>
        <w:t xml:space="preserve">са Российской Федерации, </w:t>
      </w:r>
      <w:r>
        <w:t xml:space="preserve">Бюджетного кодекса Российской Федерации, </w:t>
      </w:r>
      <w:r w:rsidR="00322235">
        <w:t xml:space="preserve">Федеральным законом от </w:t>
      </w:r>
      <w:r w:rsidR="00322235" w:rsidRPr="00E81CE6">
        <w:t>26 июля 2006 г. N 135-ФЗ</w:t>
      </w:r>
      <w:r w:rsidR="00322235">
        <w:t xml:space="preserve"> </w:t>
      </w:r>
      <w:r w:rsidR="00322235" w:rsidRPr="00E81CE6">
        <w:t>"О защите конкуренции"</w:t>
      </w:r>
      <w:r w:rsidR="00322235">
        <w:t xml:space="preserve">, </w:t>
      </w:r>
      <w:r w:rsidR="00322235" w:rsidRPr="00322235">
        <w:t>Приказ</w:t>
      </w:r>
      <w:r w:rsidR="00322235">
        <w:t>ом</w:t>
      </w:r>
      <w:r w:rsidR="00322235" w:rsidRPr="00322235">
        <w:t xml:space="preserve"> Федеральной антимонопольной службы от 10 февраля 2010 г. N 67</w:t>
      </w:r>
      <w:r w:rsidR="00322235">
        <w:t xml:space="preserve"> </w:t>
      </w:r>
      <w:r w:rsidR="00322235" w:rsidRPr="00322235">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322235">
        <w:t xml:space="preserve">, </w:t>
      </w:r>
      <w:r>
        <w:t xml:space="preserve">иных федеральных законов, регулирующих отношения, связанные с </w:t>
      </w:r>
      <w:r w:rsidR="00322235" w:rsidRPr="00322235">
        <w:t>переход</w:t>
      </w:r>
      <w:r w:rsidR="00322235">
        <w:t>ом</w:t>
      </w:r>
      <w:r w:rsidR="00322235" w:rsidRPr="00322235">
        <w:t xml:space="preserve"> прав в отношении государственного или муниципального имущества</w:t>
      </w:r>
      <w:r>
        <w:t xml:space="preserve">, постановлениями Правительства Российской Федерации, иными нормативными правовыми актами, регулирующими отношения, </w:t>
      </w:r>
      <w:r w:rsidR="001E0B82" w:rsidRPr="001606B6">
        <w:t>предусматривающ</w:t>
      </w:r>
      <w:r w:rsidR="001E0B82">
        <w:t>ие</w:t>
      </w:r>
      <w:r w:rsidR="001E0B82" w:rsidRPr="001606B6">
        <w:t xml:space="preserve"> переход прав в отношении государственного имущества</w:t>
      </w:r>
      <w:r>
        <w:t>.</w:t>
      </w:r>
    </w:p>
    <w:p w14:paraId="639DD9B9" w14:textId="77777777" w:rsidR="00E752E6" w:rsidRPr="00A0514A" w:rsidRDefault="00E752E6" w:rsidP="00806BA7">
      <w:pPr>
        <w:ind w:firstLine="540"/>
        <w:jc w:val="both"/>
        <w:rPr>
          <w:sz w:val="22"/>
        </w:rPr>
      </w:pPr>
    </w:p>
    <w:p w14:paraId="39B66D24" w14:textId="77777777" w:rsidR="009E52D3" w:rsidRDefault="009E52D3" w:rsidP="00806BA7">
      <w:pPr>
        <w:pStyle w:val="3"/>
        <w:tabs>
          <w:tab w:val="clear" w:pos="0"/>
        </w:tabs>
        <w:ind w:left="-17"/>
        <w:rPr>
          <w:b/>
          <w:bCs/>
          <w:sz w:val="24"/>
        </w:rPr>
      </w:pPr>
      <w:bookmarkStart w:id="61" w:name="_Toc321475143"/>
      <w:bookmarkStart w:id="62" w:name="_Toc456710709"/>
      <w:r>
        <w:rPr>
          <w:b/>
          <w:bCs/>
          <w:sz w:val="24"/>
        </w:rPr>
        <w:t>2.2 ДОКУМЕНТАЦИЯ ОБ АУКЦИОНЕ</w:t>
      </w:r>
      <w:bookmarkEnd w:id="61"/>
      <w:bookmarkEnd w:id="62"/>
    </w:p>
    <w:p w14:paraId="2685DD3D" w14:textId="77777777" w:rsidR="008943C4" w:rsidRPr="00A0514A" w:rsidRDefault="008943C4" w:rsidP="00806BA7">
      <w:pPr>
        <w:rPr>
          <w:sz w:val="22"/>
        </w:rPr>
      </w:pPr>
    </w:p>
    <w:p w14:paraId="78853ADC" w14:textId="77777777" w:rsidR="009E52D3" w:rsidRPr="00806BA7" w:rsidRDefault="009E52D3" w:rsidP="00806BA7">
      <w:pPr>
        <w:pStyle w:val="4"/>
        <w:spacing w:before="0" w:after="0"/>
        <w:rPr>
          <w:bCs w:val="0"/>
          <w:color w:val="000000"/>
          <w:spacing w:val="6"/>
          <w:sz w:val="24"/>
        </w:rPr>
      </w:pPr>
      <w:bookmarkStart w:id="63" w:name="_Ref11225592"/>
      <w:bookmarkStart w:id="64" w:name="_Toc321475144"/>
      <w:bookmarkStart w:id="65" w:name="__RefHeading__165_1377559550"/>
      <w:r w:rsidRPr="00806BA7">
        <w:rPr>
          <w:bCs w:val="0"/>
          <w:sz w:val="24"/>
        </w:rPr>
        <w:t xml:space="preserve">2.2.1 Содержание документации </w:t>
      </w:r>
      <w:r w:rsidRPr="00806BA7">
        <w:rPr>
          <w:bCs w:val="0"/>
          <w:color w:val="000000"/>
          <w:spacing w:val="6"/>
          <w:sz w:val="24"/>
        </w:rPr>
        <w:t>аукциона</w:t>
      </w:r>
      <w:bookmarkEnd w:id="63"/>
      <w:bookmarkEnd w:id="64"/>
    </w:p>
    <w:p w14:paraId="2A2FF1A0" w14:textId="77777777" w:rsidR="009E52D3" w:rsidRDefault="009E52D3" w:rsidP="00643A82">
      <w:pPr>
        <w:numPr>
          <w:ilvl w:val="0"/>
          <w:numId w:val="2"/>
        </w:numPr>
        <w:ind w:left="-17" w:firstLine="584"/>
        <w:jc w:val="both"/>
      </w:pPr>
      <w:r>
        <w:rPr>
          <w:bCs/>
          <w:color w:val="000000"/>
          <w:spacing w:val="3"/>
          <w:szCs w:val="28"/>
        </w:rPr>
        <w:t>Документация аукциона</w:t>
      </w:r>
      <w:r>
        <w:t xml:space="preserve"> включает перечисленные ниже документы, а также изменения, вносимые в документацию в порядке, предусмотренном пунктом 2.2.3 настоящего Раздела.</w:t>
      </w:r>
    </w:p>
    <w:tbl>
      <w:tblPr>
        <w:tblW w:w="0" w:type="auto"/>
        <w:tblInd w:w="108" w:type="dxa"/>
        <w:tblLayout w:type="fixed"/>
        <w:tblLook w:val="0000" w:firstRow="0" w:lastRow="0" w:firstColumn="0" w:lastColumn="0" w:noHBand="0" w:noVBand="0"/>
      </w:tblPr>
      <w:tblGrid>
        <w:gridCol w:w="2160"/>
        <w:gridCol w:w="7560"/>
      </w:tblGrid>
      <w:tr w:rsidR="009E52D3" w14:paraId="52EBFBEB" w14:textId="77777777" w:rsidTr="00040F6D">
        <w:tc>
          <w:tcPr>
            <w:tcW w:w="2160" w:type="dxa"/>
          </w:tcPr>
          <w:p w14:paraId="0C554997" w14:textId="77777777" w:rsidR="009E52D3" w:rsidRDefault="009E52D3" w:rsidP="00806BA7">
            <w:pPr>
              <w:pStyle w:val="17"/>
              <w:numPr>
                <w:ilvl w:val="0"/>
                <w:numId w:val="2"/>
              </w:numPr>
              <w:snapToGrid w:val="0"/>
              <w:spacing w:after="0"/>
              <w:ind w:left="-17" w:firstLine="717"/>
              <w:jc w:val="left"/>
              <w:rPr>
                <w:szCs w:val="24"/>
              </w:rPr>
            </w:pPr>
            <w:r>
              <w:rPr>
                <w:szCs w:val="24"/>
              </w:rPr>
              <w:t>Часть I</w:t>
            </w:r>
          </w:p>
        </w:tc>
        <w:tc>
          <w:tcPr>
            <w:tcW w:w="7560" w:type="dxa"/>
          </w:tcPr>
          <w:p w14:paraId="3EF4DDC1" w14:textId="77777777" w:rsidR="009E52D3" w:rsidRDefault="009E52D3" w:rsidP="00BC4293">
            <w:pPr>
              <w:pStyle w:val="caaieiaie11"/>
              <w:keepNext w:val="0"/>
              <w:numPr>
                <w:ilvl w:val="0"/>
                <w:numId w:val="2"/>
              </w:numPr>
              <w:overflowPunct/>
              <w:autoSpaceDE/>
              <w:snapToGrid w:val="0"/>
              <w:ind w:left="-17" w:firstLine="17"/>
              <w:jc w:val="both"/>
            </w:pPr>
            <w:r>
              <w:t>Аукцион</w:t>
            </w:r>
          </w:p>
        </w:tc>
      </w:tr>
      <w:tr w:rsidR="009E52D3" w14:paraId="5DDC92DD" w14:textId="77777777" w:rsidTr="00040F6D">
        <w:tc>
          <w:tcPr>
            <w:tcW w:w="2160" w:type="dxa"/>
          </w:tcPr>
          <w:p w14:paraId="422C5929" w14:textId="77777777" w:rsidR="009E52D3" w:rsidRDefault="009E52D3" w:rsidP="00806BA7">
            <w:pPr>
              <w:numPr>
                <w:ilvl w:val="0"/>
                <w:numId w:val="2"/>
              </w:numPr>
              <w:snapToGrid w:val="0"/>
              <w:ind w:left="-17" w:firstLine="717"/>
            </w:pPr>
            <w:r>
              <w:t xml:space="preserve">Раздел </w:t>
            </w:r>
            <w:r w:rsidR="00643A82">
              <w:rPr>
                <w:lang w:val="en-US"/>
              </w:rPr>
              <w:t>I</w:t>
            </w:r>
            <w:r w:rsidR="00643A82">
              <w:t>.</w:t>
            </w:r>
            <w:r>
              <w:t>1</w:t>
            </w:r>
            <w:r w:rsidR="00643A82">
              <w:t>.</w:t>
            </w:r>
          </w:p>
        </w:tc>
        <w:tc>
          <w:tcPr>
            <w:tcW w:w="7560" w:type="dxa"/>
          </w:tcPr>
          <w:p w14:paraId="3A655E39" w14:textId="77777777" w:rsidR="009E52D3" w:rsidRDefault="009E52D3" w:rsidP="00BC4293">
            <w:pPr>
              <w:numPr>
                <w:ilvl w:val="0"/>
                <w:numId w:val="2"/>
              </w:numPr>
              <w:snapToGrid w:val="0"/>
              <w:ind w:left="-17" w:firstLine="17"/>
              <w:jc w:val="both"/>
              <w:rPr>
                <w:bCs/>
                <w:color w:val="000000"/>
                <w:spacing w:val="6"/>
                <w:szCs w:val="28"/>
              </w:rPr>
            </w:pPr>
            <w:r>
              <w:t xml:space="preserve">Термины, используемые в документации </w:t>
            </w:r>
            <w:r>
              <w:rPr>
                <w:bCs/>
                <w:color w:val="000000"/>
                <w:spacing w:val="6"/>
                <w:szCs w:val="28"/>
              </w:rPr>
              <w:t>аукциона</w:t>
            </w:r>
          </w:p>
        </w:tc>
      </w:tr>
      <w:tr w:rsidR="009E52D3" w14:paraId="273416D8" w14:textId="77777777" w:rsidTr="00040F6D">
        <w:tc>
          <w:tcPr>
            <w:tcW w:w="2160" w:type="dxa"/>
          </w:tcPr>
          <w:p w14:paraId="71FB002C" w14:textId="77777777" w:rsidR="009E52D3" w:rsidRDefault="009E52D3" w:rsidP="00806BA7">
            <w:pPr>
              <w:numPr>
                <w:ilvl w:val="0"/>
                <w:numId w:val="2"/>
              </w:numPr>
              <w:snapToGrid w:val="0"/>
              <w:ind w:left="-17" w:firstLine="717"/>
            </w:pPr>
            <w:r>
              <w:t xml:space="preserve">Раздел </w:t>
            </w:r>
            <w:r w:rsidR="00643A82">
              <w:rPr>
                <w:lang w:val="en-US"/>
              </w:rPr>
              <w:t>I.</w:t>
            </w:r>
            <w:r>
              <w:t>2</w:t>
            </w:r>
            <w:r w:rsidR="00643A82">
              <w:rPr>
                <w:lang w:val="en-US"/>
              </w:rPr>
              <w:t>.</w:t>
            </w:r>
          </w:p>
        </w:tc>
        <w:tc>
          <w:tcPr>
            <w:tcW w:w="7560" w:type="dxa"/>
          </w:tcPr>
          <w:p w14:paraId="45429AA9" w14:textId="77777777" w:rsidR="009E52D3" w:rsidRDefault="009E52D3" w:rsidP="00BC4293">
            <w:pPr>
              <w:numPr>
                <w:ilvl w:val="0"/>
                <w:numId w:val="2"/>
              </w:numPr>
              <w:snapToGrid w:val="0"/>
              <w:ind w:left="-17" w:firstLine="17"/>
              <w:jc w:val="both"/>
            </w:pPr>
            <w:r>
              <w:t>Общие условия проведения аукциона</w:t>
            </w:r>
          </w:p>
        </w:tc>
      </w:tr>
      <w:tr w:rsidR="009E52D3" w14:paraId="3997AA1B" w14:textId="77777777" w:rsidTr="00040F6D">
        <w:tc>
          <w:tcPr>
            <w:tcW w:w="2160" w:type="dxa"/>
          </w:tcPr>
          <w:p w14:paraId="145D20F5" w14:textId="77777777" w:rsidR="009E52D3" w:rsidRPr="00643A82" w:rsidRDefault="009E52D3" w:rsidP="00806BA7">
            <w:pPr>
              <w:numPr>
                <w:ilvl w:val="0"/>
                <w:numId w:val="2"/>
              </w:numPr>
              <w:snapToGrid w:val="0"/>
              <w:ind w:left="-17" w:firstLine="717"/>
            </w:pPr>
            <w:r>
              <w:t xml:space="preserve">Раздел </w:t>
            </w:r>
            <w:r w:rsidR="00643A82">
              <w:rPr>
                <w:lang w:val="en-US"/>
              </w:rPr>
              <w:t>I.</w:t>
            </w:r>
            <w:r>
              <w:t>3</w:t>
            </w:r>
            <w:r w:rsidR="00643A82">
              <w:rPr>
                <w:lang w:val="en-US"/>
              </w:rPr>
              <w:t>.</w:t>
            </w:r>
          </w:p>
          <w:p w14:paraId="53C60B3A" w14:textId="77777777" w:rsidR="00643A82" w:rsidRDefault="00643A82" w:rsidP="00643A82">
            <w:pPr>
              <w:numPr>
                <w:ilvl w:val="0"/>
                <w:numId w:val="2"/>
              </w:numPr>
              <w:snapToGrid w:val="0"/>
              <w:ind w:left="-17" w:firstLine="717"/>
            </w:pPr>
            <w:r>
              <w:t xml:space="preserve">Раздел </w:t>
            </w:r>
            <w:r>
              <w:rPr>
                <w:lang w:val="en-US"/>
              </w:rPr>
              <w:t>I</w:t>
            </w:r>
            <w:r>
              <w:t xml:space="preserve">.4.    </w:t>
            </w:r>
          </w:p>
        </w:tc>
        <w:tc>
          <w:tcPr>
            <w:tcW w:w="7560" w:type="dxa"/>
          </w:tcPr>
          <w:p w14:paraId="6FA9A10F" w14:textId="77777777" w:rsidR="009E52D3" w:rsidRDefault="009E52D3" w:rsidP="00BC4293">
            <w:pPr>
              <w:pStyle w:val="af2"/>
              <w:numPr>
                <w:ilvl w:val="0"/>
                <w:numId w:val="2"/>
              </w:numPr>
              <w:tabs>
                <w:tab w:val="clear" w:pos="4677"/>
                <w:tab w:val="clear" w:pos="9355"/>
              </w:tabs>
              <w:snapToGrid w:val="0"/>
              <w:ind w:left="-17" w:firstLine="17"/>
              <w:jc w:val="both"/>
            </w:pPr>
            <w:r>
              <w:t>Информационная карта аукциона</w:t>
            </w:r>
          </w:p>
          <w:p w14:paraId="5994B95A" w14:textId="77777777" w:rsidR="00643A82" w:rsidRDefault="00643A82" w:rsidP="00BC4293">
            <w:pPr>
              <w:pStyle w:val="af2"/>
              <w:numPr>
                <w:ilvl w:val="0"/>
                <w:numId w:val="2"/>
              </w:numPr>
              <w:tabs>
                <w:tab w:val="clear" w:pos="4677"/>
                <w:tab w:val="clear" w:pos="9355"/>
              </w:tabs>
              <w:snapToGrid w:val="0"/>
              <w:ind w:left="-17" w:firstLine="17"/>
              <w:jc w:val="both"/>
            </w:pPr>
            <w:r>
              <w:t xml:space="preserve">Образцы форм документов, предоставляемых для участия в аукционе   </w:t>
            </w:r>
          </w:p>
        </w:tc>
      </w:tr>
      <w:tr w:rsidR="009E52D3" w14:paraId="0AB0D002" w14:textId="77777777" w:rsidTr="00040F6D">
        <w:tc>
          <w:tcPr>
            <w:tcW w:w="2160" w:type="dxa"/>
          </w:tcPr>
          <w:p w14:paraId="0A65A3AE" w14:textId="77777777" w:rsidR="009E52D3" w:rsidRDefault="009E52D3" w:rsidP="00806BA7">
            <w:pPr>
              <w:numPr>
                <w:ilvl w:val="0"/>
                <w:numId w:val="2"/>
              </w:numPr>
              <w:snapToGrid w:val="0"/>
              <w:ind w:left="-17" w:firstLine="717"/>
            </w:pPr>
            <w:r>
              <w:t>Часть II</w:t>
            </w:r>
          </w:p>
        </w:tc>
        <w:tc>
          <w:tcPr>
            <w:tcW w:w="7560" w:type="dxa"/>
          </w:tcPr>
          <w:p w14:paraId="784503D4" w14:textId="77777777" w:rsidR="009E52D3" w:rsidRDefault="009E52D3" w:rsidP="00EE1341">
            <w:pPr>
              <w:pStyle w:val="af2"/>
              <w:numPr>
                <w:ilvl w:val="0"/>
                <w:numId w:val="2"/>
              </w:numPr>
              <w:tabs>
                <w:tab w:val="clear" w:pos="4677"/>
                <w:tab w:val="clear" w:pos="9355"/>
              </w:tabs>
              <w:snapToGrid w:val="0"/>
              <w:ind w:left="-17" w:firstLine="17"/>
              <w:jc w:val="both"/>
            </w:pPr>
            <w:r>
              <w:t xml:space="preserve">Проект </w:t>
            </w:r>
            <w:r w:rsidR="00092886">
              <w:t>договора</w:t>
            </w:r>
            <w:r w:rsidR="007B704E" w:rsidRPr="001606B6">
              <w:t xml:space="preserve">, предусматривающего переход прав в отношении </w:t>
            </w:r>
            <w:r w:rsidR="00EE1341">
              <w:t>муниципаль</w:t>
            </w:r>
            <w:r w:rsidR="007B704E" w:rsidRPr="001606B6">
              <w:t>ного имущества</w:t>
            </w:r>
          </w:p>
        </w:tc>
      </w:tr>
      <w:tr w:rsidR="009E52D3" w14:paraId="403E37A5" w14:textId="77777777" w:rsidTr="00040F6D">
        <w:tc>
          <w:tcPr>
            <w:tcW w:w="2160" w:type="dxa"/>
          </w:tcPr>
          <w:p w14:paraId="3C289719" w14:textId="77777777" w:rsidR="009E52D3" w:rsidRDefault="009E52D3" w:rsidP="00806BA7">
            <w:pPr>
              <w:numPr>
                <w:ilvl w:val="0"/>
                <w:numId w:val="2"/>
              </w:numPr>
              <w:snapToGrid w:val="0"/>
              <w:ind w:left="-17" w:firstLine="717"/>
            </w:pPr>
            <w:r>
              <w:t>Часть III</w:t>
            </w:r>
          </w:p>
        </w:tc>
        <w:tc>
          <w:tcPr>
            <w:tcW w:w="7560" w:type="dxa"/>
          </w:tcPr>
          <w:p w14:paraId="7C3960A9" w14:textId="77777777" w:rsidR="009E52D3" w:rsidRDefault="007214B0" w:rsidP="00EE1341">
            <w:pPr>
              <w:pStyle w:val="af2"/>
              <w:numPr>
                <w:ilvl w:val="0"/>
                <w:numId w:val="2"/>
              </w:numPr>
              <w:tabs>
                <w:tab w:val="clear" w:pos="4677"/>
                <w:tab w:val="clear" w:pos="9355"/>
              </w:tabs>
              <w:snapToGrid w:val="0"/>
              <w:ind w:left="-17" w:firstLine="17"/>
              <w:jc w:val="both"/>
            </w:pPr>
            <w:r>
              <w:t>Предварительный проект размещения аттракционов и иных устройств для развлечений</w:t>
            </w:r>
          </w:p>
        </w:tc>
      </w:tr>
    </w:tbl>
    <w:p w14:paraId="2DE97F59" w14:textId="77777777" w:rsidR="009E52D3" w:rsidRDefault="009E52D3" w:rsidP="00643A82">
      <w:pPr>
        <w:pStyle w:val="35"/>
        <w:tabs>
          <w:tab w:val="clear" w:pos="0"/>
        </w:tabs>
        <w:ind w:left="700"/>
      </w:pPr>
    </w:p>
    <w:p w14:paraId="71C73AF7" w14:textId="77777777" w:rsidR="009E52D3" w:rsidRDefault="009E52D3" w:rsidP="00806BA7">
      <w:pPr>
        <w:numPr>
          <w:ilvl w:val="0"/>
          <w:numId w:val="2"/>
        </w:numPr>
        <w:suppressAutoHyphens w:val="0"/>
        <w:autoSpaceDE w:val="0"/>
        <w:ind w:left="-17" w:firstLine="584"/>
        <w:jc w:val="both"/>
      </w:pPr>
      <w:r>
        <w:t xml:space="preserve">В случае проведения открытого аукциона </w:t>
      </w:r>
      <w:r w:rsidR="00403739">
        <w:t>организатор аукциона</w:t>
      </w:r>
      <w:r>
        <w:t xml:space="preserve"> обеспечивает размещение документации об открытом аукционе на официальном сайте в срок, предусмотренный Извещением о </w:t>
      </w:r>
      <w:r w:rsidR="00403739">
        <w:t>проведении аукциона</w:t>
      </w:r>
      <w:r>
        <w:t>, одновременно с его размещением на официальном сайте.</w:t>
      </w:r>
    </w:p>
    <w:p w14:paraId="032E1A6F" w14:textId="77777777" w:rsidR="009E52D3" w:rsidRDefault="009E52D3" w:rsidP="00806BA7">
      <w:pPr>
        <w:numPr>
          <w:ilvl w:val="0"/>
          <w:numId w:val="2"/>
        </w:numPr>
        <w:suppressAutoHyphens w:val="0"/>
        <w:autoSpaceDE w:val="0"/>
        <w:ind w:left="-17" w:firstLine="584"/>
        <w:jc w:val="both"/>
      </w:pPr>
      <w:r>
        <w:lastRenderedPageBreak/>
        <w:t>Документация об открытом аукционе в электронной форме доступна для ознакомления на официальном сайте без взимания платы.</w:t>
      </w:r>
    </w:p>
    <w:p w14:paraId="1AB8BBD0" w14:textId="77777777" w:rsidR="009E52D3" w:rsidRDefault="009E52D3" w:rsidP="00806BA7">
      <w:pPr>
        <w:numPr>
          <w:ilvl w:val="0"/>
          <w:numId w:val="2"/>
        </w:numPr>
        <w:shd w:val="clear" w:color="auto" w:fill="FFFFFF"/>
        <w:tabs>
          <w:tab w:val="left" w:pos="900"/>
          <w:tab w:val="left" w:pos="1570"/>
        </w:tabs>
        <w:ind w:left="-17" w:firstLine="717"/>
        <w:jc w:val="both"/>
        <w:rPr>
          <w:bCs/>
          <w:color w:val="000000"/>
          <w:spacing w:val="3"/>
        </w:rPr>
      </w:pPr>
    </w:p>
    <w:p w14:paraId="3C09E9D7" w14:textId="77777777" w:rsidR="009E52D3" w:rsidRPr="00806BA7" w:rsidRDefault="009E52D3" w:rsidP="00806BA7">
      <w:pPr>
        <w:pStyle w:val="4"/>
        <w:spacing w:before="0" w:after="0"/>
        <w:rPr>
          <w:bCs w:val="0"/>
          <w:sz w:val="24"/>
        </w:rPr>
      </w:pPr>
      <w:bookmarkStart w:id="66" w:name="__RefHeading__167_1377559550"/>
      <w:bookmarkStart w:id="67" w:name="_Toc321475145"/>
      <w:bookmarkEnd w:id="66"/>
      <w:r w:rsidRPr="00806BA7">
        <w:rPr>
          <w:bCs w:val="0"/>
          <w:sz w:val="24"/>
        </w:rPr>
        <w:t>2.2.2 Разъяснение положений документации об аукционе</w:t>
      </w:r>
      <w:bookmarkEnd w:id="67"/>
    </w:p>
    <w:p w14:paraId="635CAE53" w14:textId="77777777" w:rsidR="009A4C6D" w:rsidRPr="009A4C6D" w:rsidRDefault="009A4C6D" w:rsidP="00806BA7">
      <w:pPr>
        <w:suppressAutoHyphens w:val="0"/>
        <w:autoSpaceDE w:val="0"/>
        <w:autoSpaceDN w:val="0"/>
        <w:adjustRightInd w:val="0"/>
        <w:ind w:firstLine="567"/>
        <w:jc w:val="both"/>
        <w:rPr>
          <w:lang w:eastAsia="ru-RU"/>
        </w:rPr>
      </w:pPr>
      <w:bookmarkStart w:id="68" w:name="sub_41075"/>
      <w:r w:rsidRPr="009A4C6D">
        <w:rPr>
          <w:lang w:eastAsia="ru-RU"/>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7598A275" w14:textId="77777777" w:rsidR="009A4C6D" w:rsidRPr="009A4C6D" w:rsidRDefault="009A4C6D" w:rsidP="00806BA7">
      <w:pPr>
        <w:suppressAutoHyphens w:val="0"/>
        <w:autoSpaceDE w:val="0"/>
        <w:autoSpaceDN w:val="0"/>
        <w:adjustRightInd w:val="0"/>
        <w:ind w:firstLine="567"/>
        <w:jc w:val="both"/>
        <w:rPr>
          <w:lang w:eastAsia="ru-RU"/>
        </w:rPr>
      </w:pPr>
      <w:bookmarkStart w:id="69" w:name="sub_1048"/>
      <w:r w:rsidRPr="009A4C6D">
        <w:rPr>
          <w:lang w:eastAsia="ru-RU"/>
        </w:rPr>
        <w:t xml:space="preserve">В течение одного дня с даты направления разъяснения положений документации по запросу заинтересованного лица такое разъяснение должно быть размещено организатором аукциона на </w:t>
      </w:r>
      <w:hyperlink r:id="rId30" w:history="1">
        <w:r w:rsidRPr="009A4C6D">
          <w:rPr>
            <w:lang w:eastAsia="ru-RU"/>
          </w:rPr>
          <w:t>официальном сайте</w:t>
        </w:r>
      </w:hyperlink>
      <w:r w:rsidRPr="009A4C6D">
        <w:rPr>
          <w:lang w:eastAsia="ru-RU"/>
        </w:rPr>
        <w:t xml:space="preserve"> торгов с указанием предмета запроса, но без указания заинтересованного лица, от которого поступил запрос. Разъяснение положений </w:t>
      </w:r>
      <w:r w:rsidR="00B623EA">
        <w:rPr>
          <w:lang w:eastAsia="ru-RU"/>
        </w:rPr>
        <w:t>аукцион</w:t>
      </w:r>
      <w:r w:rsidRPr="009A4C6D">
        <w:rPr>
          <w:lang w:eastAsia="ru-RU"/>
        </w:rPr>
        <w:t>ной документации не должно изменять ее суть.</w:t>
      </w:r>
    </w:p>
    <w:bookmarkEnd w:id="69"/>
    <w:p w14:paraId="7B9D4974" w14:textId="77777777" w:rsidR="00E752E6" w:rsidRDefault="00E752E6" w:rsidP="00806BA7">
      <w:pPr>
        <w:numPr>
          <w:ilvl w:val="0"/>
          <w:numId w:val="2"/>
        </w:numPr>
        <w:suppressAutoHyphens w:val="0"/>
        <w:autoSpaceDE w:val="0"/>
        <w:ind w:left="-17" w:firstLine="584"/>
        <w:jc w:val="both"/>
      </w:pPr>
    </w:p>
    <w:p w14:paraId="5C17D728" w14:textId="77777777" w:rsidR="009E52D3" w:rsidRPr="00806BA7" w:rsidRDefault="009E52D3" w:rsidP="00806BA7">
      <w:pPr>
        <w:pStyle w:val="4"/>
        <w:spacing w:before="0" w:after="0"/>
        <w:rPr>
          <w:bCs w:val="0"/>
          <w:color w:val="000000"/>
          <w:spacing w:val="3"/>
          <w:sz w:val="24"/>
        </w:rPr>
      </w:pPr>
      <w:bookmarkStart w:id="70" w:name="_Ref119429410"/>
      <w:bookmarkStart w:id="71" w:name="_Toc321475146"/>
      <w:bookmarkStart w:id="72" w:name="__RefHeading__169_1377559550"/>
      <w:bookmarkEnd w:id="68"/>
      <w:r w:rsidRPr="00806BA7">
        <w:rPr>
          <w:bCs w:val="0"/>
          <w:sz w:val="24"/>
        </w:rPr>
        <w:t xml:space="preserve">2.2.3 Внесение изменений в </w:t>
      </w:r>
      <w:bookmarkEnd w:id="70"/>
      <w:r w:rsidRPr="00806BA7">
        <w:rPr>
          <w:bCs w:val="0"/>
          <w:sz w:val="24"/>
        </w:rPr>
        <w:t>д</w:t>
      </w:r>
      <w:r w:rsidRPr="00806BA7">
        <w:rPr>
          <w:bCs w:val="0"/>
          <w:color w:val="000000"/>
          <w:spacing w:val="3"/>
          <w:sz w:val="24"/>
        </w:rPr>
        <w:t>окументацию об аукционе</w:t>
      </w:r>
      <w:bookmarkEnd w:id="71"/>
    </w:p>
    <w:p w14:paraId="19A608A7" w14:textId="77777777" w:rsidR="00066F3C" w:rsidRPr="00AC6F3E" w:rsidRDefault="009A4C6D" w:rsidP="00066F3C">
      <w:pPr>
        <w:ind w:firstLine="540"/>
        <w:jc w:val="both"/>
        <w:rPr>
          <w:lang w:eastAsia="ru-RU"/>
        </w:rPr>
      </w:pPr>
      <w:r w:rsidRPr="009A4C6D">
        <w:rPr>
          <w:lang w:eastAsia="ru-RU"/>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w:t>
      </w:r>
      <w:r w:rsidR="00066F3C" w:rsidRPr="00391FFE">
        <w:rPr>
          <w:lang w:eastAsia="ru-RU"/>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14:paraId="11A6B075" w14:textId="77777777" w:rsidR="009E52D3" w:rsidRDefault="009E52D3" w:rsidP="00806BA7">
      <w:pPr>
        <w:pStyle w:val="320"/>
        <w:numPr>
          <w:ilvl w:val="0"/>
          <w:numId w:val="2"/>
        </w:numPr>
        <w:spacing w:after="0"/>
        <w:ind w:left="-17" w:firstLine="717"/>
        <w:jc w:val="both"/>
        <w:rPr>
          <w:sz w:val="24"/>
        </w:rPr>
      </w:pPr>
    </w:p>
    <w:p w14:paraId="42CC3E6A" w14:textId="77777777" w:rsidR="009E52D3" w:rsidRPr="00806BA7" w:rsidRDefault="009E52D3" w:rsidP="00806BA7">
      <w:pPr>
        <w:pStyle w:val="4"/>
        <w:spacing w:before="0" w:after="0"/>
        <w:rPr>
          <w:bCs w:val="0"/>
          <w:sz w:val="24"/>
        </w:rPr>
      </w:pPr>
      <w:bookmarkStart w:id="73" w:name="__RefHeading__171_1377559550"/>
      <w:bookmarkStart w:id="74" w:name="_Toc321475147"/>
      <w:bookmarkEnd w:id="73"/>
      <w:r w:rsidRPr="00806BA7">
        <w:rPr>
          <w:bCs w:val="0"/>
          <w:sz w:val="24"/>
        </w:rPr>
        <w:t>2.2.4 Отказ от проведения аукциона</w:t>
      </w:r>
      <w:bookmarkEnd w:id="74"/>
    </w:p>
    <w:p w14:paraId="30832E0B" w14:textId="77777777" w:rsidR="00CA07FB" w:rsidRPr="00CA07FB" w:rsidRDefault="00CA07FB" w:rsidP="00806BA7">
      <w:pPr>
        <w:suppressAutoHyphens w:val="0"/>
        <w:autoSpaceDE w:val="0"/>
        <w:autoSpaceDN w:val="0"/>
        <w:adjustRightInd w:val="0"/>
        <w:ind w:firstLine="567"/>
        <w:jc w:val="both"/>
        <w:rPr>
          <w:lang w:eastAsia="ru-RU"/>
        </w:rPr>
      </w:pPr>
      <w:bookmarkStart w:id="75" w:name="sub_130284416"/>
      <w:r w:rsidRPr="00CA07FB">
        <w:rPr>
          <w:lang w:eastAsia="ru-RU"/>
        </w:rPr>
        <w:t>Организатор аукциона вправе отказаться от проведения аукциона не позднее чем за пять д</w:t>
      </w:r>
      <w:r>
        <w:rPr>
          <w:lang w:eastAsia="ru-RU"/>
        </w:rPr>
        <w:t>ней</w:t>
      </w:r>
      <w:r w:rsidRPr="00CA07FB">
        <w:rPr>
          <w:lang w:eastAsia="ru-RU"/>
        </w:rPr>
        <w:t xml:space="preserve">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bookmarkEnd w:id="75"/>
    <w:p w14:paraId="338A250D" w14:textId="77777777" w:rsidR="009E52D3" w:rsidRDefault="009E52D3" w:rsidP="00806BA7">
      <w:pPr>
        <w:numPr>
          <w:ilvl w:val="0"/>
          <w:numId w:val="2"/>
        </w:numPr>
        <w:suppressAutoHyphens w:val="0"/>
        <w:autoSpaceDE w:val="0"/>
        <w:ind w:left="-17" w:firstLine="584"/>
        <w:jc w:val="both"/>
      </w:pPr>
    </w:p>
    <w:p w14:paraId="55BC4162" w14:textId="77777777" w:rsidR="009E52D3" w:rsidRPr="00806BA7" w:rsidRDefault="009E52D3" w:rsidP="00806BA7">
      <w:pPr>
        <w:pStyle w:val="4"/>
        <w:tabs>
          <w:tab w:val="clear" w:pos="864"/>
        </w:tabs>
        <w:spacing w:before="0" w:after="0"/>
        <w:ind w:left="0" w:firstLine="0"/>
        <w:jc w:val="both"/>
        <w:rPr>
          <w:bCs w:val="0"/>
          <w:color w:val="000000"/>
          <w:spacing w:val="6"/>
          <w:sz w:val="24"/>
        </w:rPr>
      </w:pPr>
      <w:bookmarkStart w:id="76" w:name="__RefHeading__173_1377559550"/>
      <w:bookmarkStart w:id="77" w:name="_Toc321475148"/>
      <w:bookmarkEnd w:id="76"/>
      <w:r w:rsidRPr="00806BA7">
        <w:rPr>
          <w:bCs w:val="0"/>
          <w:color w:val="000000"/>
          <w:spacing w:val="6"/>
          <w:sz w:val="24"/>
        </w:rPr>
        <w:t>2.2.5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государственного или муниципального контракта</w:t>
      </w:r>
      <w:bookmarkEnd w:id="77"/>
    </w:p>
    <w:p w14:paraId="32252864" w14:textId="77777777" w:rsidR="009E52D3" w:rsidRDefault="009E52D3" w:rsidP="00806BA7">
      <w:pPr>
        <w:numPr>
          <w:ilvl w:val="0"/>
          <w:numId w:val="2"/>
        </w:numPr>
        <w:suppressAutoHyphens w:val="0"/>
        <w:autoSpaceDE w:val="0"/>
        <w:ind w:left="-17" w:firstLine="584"/>
        <w:jc w:val="both"/>
      </w:pPr>
      <w:r>
        <w:t xml:space="preserve">Применение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заключенных </w:t>
      </w:r>
      <w:r w:rsidR="00CA07FB">
        <w:t>договоров</w:t>
      </w:r>
      <w:r>
        <w:t xml:space="preserve"> настоящей документацией не предусмотрено.</w:t>
      </w:r>
    </w:p>
    <w:p w14:paraId="568B4B5C" w14:textId="77777777" w:rsidR="009E52D3" w:rsidRDefault="009E52D3" w:rsidP="00806BA7">
      <w:pPr>
        <w:numPr>
          <w:ilvl w:val="0"/>
          <w:numId w:val="2"/>
        </w:numPr>
        <w:suppressAutoHyphens w:val="0"/>
        <w:autoSpaceDE w:val="0"/>
        <w:ind w:left="-17" w:firstLine="584"/>
        <w:jc w:val="both"/>
        <w:rPr>
          <w:color w:val="000000"/>
        </w:rPr>
      </w:pPr>
    </w:p>
    <w:p w14:paraId="38D6E9C1" w14:textId="77777777" w:rsidR="009E52D3" w:rsidRPr="00806BA7" w:rsidRDefault="009E52D3" w:rsidP="00806BA7">
      <w:pPr>
        <w:pStyle w:val="4"/>
        <w:spacing w:before="0" w:after="0"/>
        <w:rPr>
          <w:rStyle w:val="aa"/>
          <w:bCs w:val="0"/>
          <w:color w:val="000000"/>
          <w:sz w:val="24"/>
          <w:u w:val="none"/>
        </w:rPr>
      </w:pPr>
      <w:bookmarkStart w:id="78" w:name="__RefHeading__175_1377559550"/>
      <w:bookmarkStart w:id="79" w:name="_Toc321475149"/>
      <w:bookmarkEnd w:id="78"/>
      <w:r w:rsidRPr="00806BA7">
        <w:rPr>
          <w:rStyle w:val="aa"/>
          <w:bCs w:val="0"/>
          <w:color w:val="000000"/>
          <w:sz w:val="24"/>
          <w:u w:val="none"/>
        </w:rPr>
        <w:t xml:space="preserve">2.2.6 </w:t>
      </w:r>
      <w:bookmarkEnd w:id="79"/>
      <w:r w:rsidR="00DF34E4" w:rsidRPr="00806BA7">
        <w:rPr>
          <w:sz w:val="24"/>
          <w:lang w:eastAsia="ru-RU"/>
        </w:rPr>
        <w:t>Определение начальной (минимальной) цены договора (цены лота)</w:t>
      </w:r>
    </w:p>
    <w:p w14:paraId="27D26915" w14:textId="77777777" w:rsidR="00DF34E4" w:rsidRPr="0028171C" w:rsidRDefault="00B11167" w:rsidP="00B11167">
      <w:pPr>
        <w:ind w:firstLine="567"/>
        <w:jc w:val="both"/>
      </w:pPr>
      <w:r w:rsidRPr="0028171C">
        <w:t xml:space="preserve">Начальная (минимальная) цена договора (цена лота), определяется в соответствии с отчетами об оценке рыночной стоимости, в соответствии с нормами </w:t>
      </w:r>
      <w:r w:rsidR="00DF34E4" w:rsidRPr="0028171C">
        <w:t>законодательства, регулирующего оценочную деятельность в Российской Федерации.</w:t>
      </w:r>
    </w:p>
    <w:p w14:paraId="4E16078C" w14:textId="77777777" w:rsidR="009E52D3" w:rsidRPr="00B11167" w:rsidRDefault="009E52D3" w:rsidP="00806BA7">
      <w:pPr>
        <w:numPr>
          <w:ilvl w:val="0"/>
          <w:numId w:val="2"/>
        </w:numPr>
        <w:tabs>
          <w:tab w:val="left" w:pos="583"/>
        </w:tabs>
        <w:ind w:left="-17" w:firstLine="717"/>
        <w:rPr>
          <w:b/>
          <w:bCs/>
          <w:color w:val="FF0000"/>
          <w:highlight w:val="yellow"/>
        </w:rPr>
      </w:pPr>
    </w:p>
    <w:p w14:paraId="3E2C5330" w14:textId="77777777" w:rsidR="009E52D3" w:rsidRDefault="009E52D3" w:rsidP="00806BA7">
      <w:pPr>
        <w:pStyle w:val="3"/>
        <w:numPr>
          <w:ilvl w:val="2"/>
          <w:numId w:val="2"/>
        </w:numPr>
        <w:ind w:left="-17" w:firstLine="17"/>
        <w:rPr>
          <w:b/>
          <w:bCs/>
          <w:caps/>
          <w:sz w:val="24"/>
        </w:rPr>
      </w:pPr>
      <w:bookmarkStart w:id="80" w:name="__RefHeading__177_1377559550"/>
      <w:bookmarkStart w:id="81" w:name="_Toc321475150"/>
      <w:bookmarkStart w:id="82" w:name="_Toc456710710"/>
      <w:bookmarkEnd w:id="80"/>
      <w:r>
        <w:rPr>
          <w:b/>
          <w:bCs/>
          <w:sz w:val="24"/>
        </w:rPr>
        <w:lastRenderedPageBreak/>
        <w:t xml:space="preserve">2.3 ПОДГОТОВКА ЗАЯВКИ НА УЧАСТИЕ В </w:t>
      </w:r>
      <w:r>
        <w:rPr>
          <w:b/>
          <w:bCs/>
          <w:caps/>
          <w:sz w:val="24"/>
        </w:rPr>
        <w:t>аукционе</w:t>
      </w:r>
      <w:bookmarkEnd w:id="81"/>
      <w:bookmarkEnd w:id="82"/>
    </w:p>
    <w:p w14:paraId="45801D4C" w14:textId="77777777" w:rsidR="008943C4" w:rsidRPr="00A0514A" w:rsidRDefault="008943C4" w:rsidP="00806BA7">
      <w:pPr>
        <w:rPr>
          <w:sz w:val="22"/>
        </w:rPr>
      </w:pPr>
    </w:p>
    <w:p w14:paraId="5EF0C3AD" w14:textId="77777777" w:rsidR="009E52D3" w:rsidRPr="00806BA7" w:rsidRDefault="009E52D3" w:rsidP="00806BA7">
      <w:pPr>
        <w:pStyle w:val="4"/>
        <w:spacing w:before="0" w:after="0"/>
        <w:rPr>
          <w:bCs w:val="0"/>
          <w:sz w:val="24"/>
        </w:rPr>
      </w:pPr>
      <w:bookmarkStart w:id="83" w:name="__RefHeading__179_1377559550"/>
      <w:bookmarkStart w:id="84" w:name="_Toc321475151"/>
      <w:bookmarkEnd w:id="83"/>
      <w:r w:rsidRPr="00806BA7">
        <w:rPr>
          <w:bCs w:val="0"/>
          <w:sz w:val="24"/>
        </w:rPr>
        <w:t>2.3.1 Заявка на участие в аукционе</w:t>
      </w:r>
      <w:bookmarkEnd w:id="84"/>
    </w:p>
    <w:p w14:paraId="558FA03C" w14:textId="77777777" w:rsidR="00DB7B2A" w:rsidRPr="00551E89" w:rsidRDefault="00DB7B2A" w:rsidP="00806BA7">
      <w:pPr>
        <w:suppressAutoHyphens w:val="0"/>
        <w:autoSpaceDE w:val="0"/>
        <w:autoSpaceDN w:val="0"/>
        <w:adjustRightInd w:val="0"/>
        <w:ind w:firstLine="567"/>
        <w:jc w:val="both"/>
        <w:rPr>
          <w:lang w:eastAsia="ru-RU"/>
        </w:rPr>
      </w:pPr>
      <w:r w:rsidRPr="00551E89">
        <w:rPr>
          <w:lang w:eastAsia="ru-RU"/>
        </w:rPr>
        <w:t xml:space="preserve">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w:t>
      </w:r>
      <w:hyperlink r:id="rId31" w:history="1">
        <w:r w:rsidRPr="00551E89">
          <w:rPr>
            <w:lang w:eastAsia="ru-RU"/>
          </w:rPr>
          <w:t>статьей 438</w:t>
        </w:r>
      </w:hyperlink>
      <w:r w:rsidRPr="00551E89">
        <w:rPr>
          <w:lang w:eastAsia="ru-RU"/>
        </w:rPr>
        <w:t xml:space="preserve"> Гражданского кодекса Российской Федерации.</w:t>
      </w:r>
    </w:p>
    <w:p w14:paraId="0202F637" w14:textId="77777777" w:rsidR="009E52D3" w:rsidRDefault="009E52D3" w:rsidP="00806BA7">
      <w:pPr>
        <w:pStyle w:val="35"/>
        <w:numPr>
          <w:ilvl w:val="0"/>
          <w:numId w:val="2"/>
        </w:numPr>
        <w:tabs>
          <w:tab w:val="left" w:pos="4187"/>
        </w:tabs>
        <w:ind w:left="-17" w:firstLine="717"/>
      </w:pPr>
    </w:p>
    <w:p w14:paraId="46AC5C58" w14:textId="77777777" w:rsidR="009E52D3" w:rsidRPr="00806BA7" w:rsidRDefault="009E52D3" w:rsidP="00806BA7">
      <w:pPr>
        <w:pStyle w:val="4"/>
        <w:spacing w:before="0" w:after="0"/>
        <w:rPr>
          <w:bCs w:val="0"/>
          <w:sz w:val="24"/>
        </w:rPr>
      </w:pPr>
      <w:bookmarkStart w:id="85" w:name="__RefHeading__181_1377559550"/>
      <w:bookmarkStart w:id="86" w:name="_Toc321475152"/>
      <w:bookmarkEnd w:id="85"/>
      <w:r w:rsidRPr="00806BA7">
        <w:rPr>
          <w:bCs w:val="0"/>
          <w:sz w:val="24"/>
        </w:rPr>
        <w:t>2.3.2 Язык документов, входящих в состав заявки на участие в аукционе</w:t>
      </w:r>
      <w:bookmarkEnd w:id="86"/>
    </w:p>
    <w:p w14:paraId="5D5F76EF" w14:textId="77777777" w:rsidR="009E52D3" w:rsidRDefault="009E52D3" w:rsidP="00806BA7">
      <w:pPr>
        <w:pStyle w:val="35"/>
        <w:numPr>
          <w:ilvl w:val="0"/>
          <w:numId w:val="2"/>
        </w:numPr>
        <w:tabs>
          <w:tab w:val="left" w:pos="720"/>
        </w:tabs>
        <w:ind w:left="-17" w:firstLine="584"/>
      </w:pPr>
      <w:r>
        <w:t xml:space="preserve">Заявка на участие в аукционе, все документы и корреспонденция между </w:t>
      </w:r>
      <w:r w:rsidR="008A7416">
        <w:t>организатором аукциона</w:t>
      </w:r>
      <w:r>
        <w:t xml:space="preserve"> и </w:t>
      </w:r>
      <w:r w:rsidR="008A7416">
        <w:t>заявителем</w:t>
      </w:r>
      <w:r>
        <w:t xml:space="preserve">, включая все документы, входящие в состав заявки на участие в аукционе, должны быть составлены на русском языке. </w:t>
      </w:r>
    </w:p>
    <w:p w14:paraId="32628CEF" w14:textId="77777777" w:rsidR="009E52D3" w:rsidRDefault="009E52D3" w:rsidP="00806BA7">
      <w:pPr>
        <w:pStyle w:val="35"/>
        <w:numPr>
          <w:ilvl w:val="0"/>
          <w:numId w:val="2"/>
        </w:numPr>
        <w:tabs>
          <w:tab w:val="left" w:pos="3600"/>
          <w:tab w:val="left" w:pos="4187"/>
        </w:tabs>
        <w:ind w:left="-17" w:firstLine="717"/>
      </w:pPr>
    </w:p>
    <w:p w14:paraId="09C58C10" w14:textId="77777777" w:rsidR="009E52D3" w:rsidRPr="00806BA7" w:rsidRDefault="009E52D3" w:rsidP="00806BA7">
      <w:pPr>
        <w:pStyle w:val="4"/>
        <w:spacing w:before="0" w:after="0"/>
        <w:rPr>
          <w:bCs w:val="0"/>
          <w:color w:val="000000"/>
          <w:spacing w:val="6"/>
          <w:sz w:val="24"/>
        </w:rPr>
      </w:pPr>
      <w:bookmarkStart w:id="87" w:name="__RefHeading__183_1377559550"/>
      <w:bookmarkStart w:id="88" w:name="_Toc321475153"/>
      <w:bookmarkEnd w:id="87"/>
      <w:r w:rsidRPr="00806BA7">
        <w:rPr>
          <w:bCs w:val="0"/>
          <w:color w:val="000000"/>
          <w:spacing w:val="6"/>
          <w:sz w:val="24"/>
        </w:rPr>
        <w:t>2.3.3 Затраты на подготовку заявки на участие в аукционе</w:t>
      </w:r>
      <w:bookmarkEnd w:id="88"/>
    </w:p>
    <w:p w14:paraId="7A9AF01D" w14:textId="77777777" w:rsidR="009E52D3" w:rsidRDefault="003F5E67" w:rsidP="00806BA7">
      <w:pPr>
        <w:pStyle w:val="35"/>
        <w:numPr>
          <w:ilvl w:val="0"/>
          <w:numId w:val="2"/>
        </w:numPr>
        <w:tabs>
          <w:tab w:val="left" w:pos="720"/>
        </w:tabs>
        <w:ind w:left="-17" w:firstLine="584"/>
      </w:pPr>
      <w:r>
        <w:t>Заявитель</w:t>
      </w:r>
      <w:r w:rsidR="009E52D3">
        <w:t xml:space="preserve"> несет все расходы, связанные с подготовкой заявки и участием в аукционе. </w:t>
      </w:r>
      <w:r>
        <w:t>Организатор аукциона</w:t>
      </w:r>
      <w:r w:rsidR="009E52D3">
        <w:t xml:space="preserve"> не несет ответственности или обязательств в связи с такими расходами независимо от того, как проводится и чем завершается процесс проведения аукциона.</w:t>
      </w:r>
    </w:p>
    <w:p w14:paraId="24FA927B" w14:textId="77777777" w:rsidR="009E52D3" w:rsidRDefault="009E52D3" w:rsidP="00806BA7">
      <w:pPr>
        <w:pStyle w:val="35"/>
        <w:numPr>
          <w:ilvl w:val="0"/>
          <w:numId w:val="2"/>
        </w:numPr>
        <w:tabs>
          <w:tab w:val="left" w:pos="3600"/>
          <w:tab w:val="left" w:pos="4187"/>
        </w:tabs>
        <w:ind w:left="-17" w:firstLine="717"/>
      </w:pPr>
    </w:p>
    <w:p w14:paraId="3BD23B98" w14:textId="77777777" w:rsidR="009E52D3" w:rsidRPr="00806BA7" w:rsidRDefault="009E52D3" w:rsidP="00806BA7">
      <w:pPr>
        <w:pStyle w:val="4"/>
        <w:tabs>
          <w:tab w:val="clear" w:pos="864"/>
        </w:tabs>
        <w:spacing w:before="0" w:after="0"/>
        <w:ind w:left="0" w:firstLine="0"/>
        <w:jc w:val="both"/>
        <w:rPr>
          <w:bCs w:val="0"/>
          <w:sz w:val="24"/>
        </w:rPr>
      </w:pPr>
      <w:bookmarkStart w:id="89" w:name="_Ref119429784"/>
      <w:bookmarkStart w:id="90" w:name="_Toc321475154"/>
      <w:bookmarkStart w:id="91" w:name="_Ref119429817"/>
      <w:bookmarkStart w:id="92" w:name="_Ref119430333"/>
      <w:bookmarkStart w:id="93" w:name="__RefHeading__185_1377559550"/>
      <w:r w:rsidRPr="00806BA7">
        <w:rPr>
          <w:bCs w:val="0"/>
          <w:sz w:val="24"/>
        </w:rPr>
        <w:t>2.3.4 Требования к содержанию документов, входящих в состав заявки на участие в</w:t>
      </w:r>
      <w:r w:rsidRPr="00806BA7">
        <w:rPr>
          <w:sz w:val="24"/>
        </w:rPr>
        <w:t xml:space="preserve"> </w:t>
      </w:r>
      <w:r w:rsidRPr="00806BA7">
        <w:rPr>
          <w:bCs w:val="0"/>
          <w:sz w:val="24"/>
        </w:rPr>
        <w:t>аукционе</w:t>
      </w:r>
      <w:bookmarkEnd w:id="16"/>
      <w:bookmarkEnd w:id="89"/>
      <w:bookmarkEnd w:id="90"/>
    </w:p>
    <w:p w14:paraId="0B4517EE" w14:textId="77777777" w:rsidR="005958E9" w:rsidRPr="00FA0A9A" w:rsidRDefault="00FA0A9A" w:rsidP="00806BA7">
      <w:pPr>
        <w:ind w:firstLine="567"/>
        <w:jc w:val="both"/>
      </w:pPr>
      <w:bookmarkStart w:id="94" w:name="sub_410866"/>
      <w:r w:rsidRPr="00FA0A9A">
        <w:t xml:space="preserve">1. </w:t>
      </w:r>
      <w:r w:rsidR="005958E9" w:rsidRPr="00FA0A9A">
        <w:t>Заявка на участие в аукционе должна содержать:</w:t>
      </w:r>
    </w:p>
    <w:p w14:paraId="74B3B38A" w14:textId="77777777" w:rsidR="005958E9" w:rsidRPr="00FA0A9A" w:rsidRDefault="005958E9" w:rsidP="00806BA7">
      <w:pPr>
        <w:ind w:firstLine="567"/>
        <w:jc w:val="both"/>
      </w:pPr>
      <w:r w:rsidRPr="00FA0A9A">
        <w:t>1) сведения и документы о заявителе, подавшем такую заявку:</w:t>
      </w:r>
    </w:p>
    <w:p w14:paraId="2CFBAA2C" w14:textId="77777777" w:rsidR="005958E9" w:rsidRPr="00FA0A9A" w:rsidRDefault="005958E9" w:rsidP="00806BA7">
      <w:pPr>
        <w:ind w:firstLine="567"/>
        <w:jc w:val="both"/>
      </w:pPr>
      <w:r w:rsidRPr="00FA0A9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DBC2955" w14:textId="77777777" w:rsidR="005958E9" w:rsidRPr="00FA0A9A" w:rsidRDefault="005958E9" w:rsidP="00806BA7">
      <w:pPr>
        <w:ind w:firstLine="567"/>
        <w:jc w:val="both"/>
      </w:pPr>
      <w:r w:rsidRPr="00FA0A9A">
        <w:t xml:space="preserve">б) полученную не ранее чем за шесть месяцев до даты размещения на </w:t>
      </w:r>
      <w:hyperlink r:id="rId32" w:history="1">
        <w:r w:rsidRPr="00D960E4">
          <w:rPr>
            <w:rStyle w:val="aa"/>
            <w:color w:val="auto"/>
            <w:u w:val="none"/>
          </w:rPr>
          <w:t>официальном сайте</w:t>
        </w:r>
      </w:hyperlink>
      <w:r w:rsidRPr="00FA0A9A">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468A896E" w14:textId="77777777" w:rsidR="005958E9" w:rsidRPr="00FA0A9A" w:rsidRDefault="005958E9" w:rsidP="00806BA7">
      <w:pPr>
        <w:ind w:firstLine="567"/>
        <w:jc w:val="both"/>
      </w:pPr>
      <w:r w:rsidRPr="00FA0A9A">
        <w:t xml:space="preserve">в) </w:t>
      </w:r>
      <w:r w:rsidRPr="0028171C">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t>аукцион</w:t>
      </w:r>
      <w:r w:rsidRPr="0028171C">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4BC71BD9" w14:textId="77777777" w:rsidR="005958E9" w:rsidRPr="00FA0A9A" w:rsidRDefault="005958E9" w:rsidP="00806BA7">
      <w:pPr>
        <w:ind w:firstLine="567"/>
        <w:jc w:val="both"/>
      </w:pPr>
      <w:r w:rsidRPr="00FA0A9A">
        <w:t>г) копии учредительных документов заявителя (для юридических лиц);</w:t>
      </w:r>
    </w:p>
    <w:p w14:paraId="30843A56" w14:textId="77777777" w:rsidR="005958E9" w:rsidRPr="00FA0A9A" w:rsidRDefault="005958E9" w:rsidP="00806BA7">
      <w:pPr>
        <w:ind w:firstLine="567"/>
        <w:jc w:val="both"/>
      </w:pPr>
      <w:r w:rsidRPr="00FA0A9A">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FA0A9A">
        <w:lastRenderedPageBreak/>
        <w:t>юридического лица и если для заявителя заключение договора, внесение задатка или обеспечение исполнения договора являются крупной сделкой;</w:t>
      </w:r>
    </w:p>
    <w:p w14:paraId="5BBEBB4C" w14:textId="77777777" w:rsidR="005958E9" w:rsidRPr="00FA0A9A" w:rsidRDefault="005958E9" w:rsidP="00806BA7">
      <w:pPr>
        <w:ind w:firstLine="567"/>
        <w:jc w:val="both"/>
      </w:pPr>
      <w:r w:rsidRPr="00FA0A9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33" w:history="1">
        <w:r w:rsidRPr="00D960E4">
          <w:rPr>
            <w:rStyle w:val="aa"/>
            <w:color w:val="auto"/>
            <w:u w:val="none"/>
          </w:rPr>
          <w:t>Кодексом</w:t>
        </w:r>
      </w:hyperlink>
      <w:r w:rsidRPr="00FA0A9A">
        <w:t xml:space="preserve"> Российской Федерации об административных правонарушениях;</w:t>
      </w:r>
    </w:p>
    <w:p w14:paraId="3F244C71" w14:textId="77777777" w:rsidR="005958E9" w:rsidRPr="00FA0A9A" w:rsidRDefault="005958E9" w:rsidP="00806BA7">
      <w:pPr>
        <w:ind w:firstLine="567"/>
        <w:jc w:val="both"/>
      </w:pPr>
      <w:r w:rsidRPr="00FA0A9A">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94"/>
    <w:p w14:paraId="6E957239" w14:textId="77777777" w:rsidR="009E52D3" w:rsidRDefault="00FA0A9A" w:rsidP="00806BA7">
      <w:pPr>
        <w:numPr>
          <w:ilvl w:val="0"/>
          <w:numId w:val="2"/>
        </w:numPr>
        <w:ind w:left="-17" w:firstLine="584"/>
        <w:jc w:val="both"/>
        <w:rPr>
          <w:color w:val="000000"/>
        </w:rPr>
      </w:pPr>
      <w:r>
        <w:rPr>
          <w:color w:val="000000"/>
        </w:rPr>
        <w:t>2</w:t>
      </w:r>
      <w:r w:rsidR="009E52D3">
        <w:rPr>
          <w:color w:val="000000"/>
        </w:rPr>
        <w:t xml:space="preserve">. Непредставление необходимых документов в составе заявки, наличие в таких документах недостоверных сведений </w:t>
      </w:r>
      <w:r w:rsidR="005958E9">
        <w:rPr>
          <w:color w:val="000000"/>
        </w:rPr>
        <w:t>о заявителе</w:t>
      </w:r>
      <w:r w:rsidR="009E52D3">
        <w:rPr>
          <w:color w:val="000000"/>
        </w:rPr>
        <w:t xml:space="preserve"> является риском </w:t>
      </w:r>
      <w:r w:rsidR="005958E9">
        <w:rPr>
          <w:color w:val="000000"/>
        </w:rPr>
        <w:t>заявителя</w:t>
      </w:r>
      <w:r w:rsidR="009E52D3">
        <w:rPr>
          <w:color w:val="000000"/>
        </w:rPr>
        <w:t xml:space="preserve">, подавшего такую заявку, и является основанием для недопуска </w:t>
      </w:r>
      <w:r w:rsidR="005958E9">
        <w:rPr>
          <w:color w:val="000000"/>
        </w:rPr>
        <w:t>заявителя</w:t>
      </w:r>
      <w:r w:rsidR="009E52D3">
        <w:rPr>
          <w:color w:val="000000"/>
        </w:rPr>
        <w:t xml:space="preserve"> к участию в аукционе. </w:t>
      </w:r>
    </w:p>
    <w:p w14:paraId="764BF97A" w14:textId="77777777" w:rsidR="009E52D3" w:rsidRDefault="00FA0A9A" w:rsidP="00806BA7">
      <w:pPr>
        <w:numPr>
          <w:ilvl w:val="0"/>
          <w:numId w:val="2"/>
        </w:numPr>
        <w:ind w:left="-17" w:firstLine="584"/>
        <w:jc w:val="both"/>
        <w:rPr>
          <w:color w:val="000000"/>
        </w:rPr>
      </w:pPr>
      <w:r>
        <w:rPr>
          <w:color w:val="000000"/>
        </w:rPr>
        <w:t>3</w:t>
      </w:r>
      <w:r w:rsidR="009E52D3">
        <w:rPr>
          <w:color w:val="000000"/>
        </w:rPr>
        <w:t xml:space="preserve">. При этом в случае установления недостоверности сведений, содержащихся в документах, предоставленных </w:t>
      </w:r>
      <w:r>
        <w:rPr>
          <w:color w:val="000000"/>
        </w:rPr>
        <w:t>заявителем</w:t>
      </w:r>
      <w:r w:rsidR="009E52D3">
        <w:rPr>
          <w:color w:val="000000"/>
        </w:rPr>
        <w:t xml:space="preserve"> в составе заявки на участие в аукционе, такой </w:t>
      </w:r>
      <w:r>
        <w:rPr>
          <w:color w:val="000000"/>
        </w:rPr>
        <w:t>заявитель</w:t>
      </w:r>
      <w:r w:rsidR="009E52D3">
        <w:rPr>
          <w:color w:val="000000"/>
        </w:rPr>
        <w:t xml:space="preserve"> может быть отстранен единой комиссией от участия в аукционе на любом этапе его проведения.</w:t>
      </w:r>
    </w:p>
    <w:p w14:paraId="5BAEB86D" w14:textId="77777777" w:rsidR="009E52D3" w:rsidRPr="009F54A4" w:rsidRDefault="009E52D3" w:rsidP="00806BA7">
      <w:pPr>
        <w:pStyle w:val="35"/>
        <w:numPr>
          <w:ilvl w:val="0"/>
          <w:numId w:val="2"/>
        </w:numPr>
        <w:tabs>
          <w:tab w:val="left" w:pos="4187"/>
        </w:tabs>
        <w:ind w:left="-17" w:firstLine="717"/>
        <w:rPr>
          <w:szCs w:val="24"/>
        </w:rPr>
      </w:pPr>
    </w:p>
    <w:p w14:paraId="58E61838" w14:textId="77777777" w:rsidR="009E52D3" w:rsidRPr="00806BA7" w:rsidRDefault="009E52D3" w:rsidP="00806BA7">
      <w:pPr>
        <w:pStyle w:val="4"/>
        <w:spacing w:before="0" w:after="0"/>
        <w:rPr>
          <w:bCs w:val="0"/>
          <w:sz w:val="24"/>
        </w:rPr>
      </w:pPr>
      <w:bookmarkStart w:id="95" w:name="__RefHeading__187_1377559550"/>
      <w:bookmarkStart w:id="96" w:name="_Toc321475155"/>
      <w:bookmarkEnd w:id="95"/>
      <w:r w:rsidRPr="00806BA7">
        <w:rPr>
          <w:bCs w:val="0"/>
          <w:sz w:val="24"/>
        </w:rPr>
        <w:t>2.3.5 Количество заявок на участие в аукционе</w:t>
      </w:r>
      <w:bookmarkEnd w:id="96"/>
    </w:p>
    <w:p w14:paraId="0E3C0865" w14:textId="77777777" w:rsidR="009E52D3" w:rsidRDefault="00785786" w:rsidP="00806BA7">
      <w:pPr>
        <w:numPr>
          <w:ilvl w:val="0"/>
          <w:numId w:val="2"/>
        </w:numPr>
        <w:suppressAutoHyphens w:val="0"/>
        <w:autoSpaceDE w:val="0"/>
        <w:ind w:left="-17" w:firstLine="584"/>
        <w:jc w:val="both"/>
      </w:pPr>
      <w:r>
        <w:t>Заявитель</w:t>
      </w:r>
      <w:r w:rsidR="009E52D3">
        <w:t xml:space="preserve"> вправе подать только одну заявку на участие в открытом аукционе в отношении каждого предмета аукциона (лота).</w:t>
      </w:r>
    </w:p>
    <w:p w14:paraId="301ABB52" w14:textId="77777777" w:rsidR="009E52D3" w:rsidRPr="00270298" w:rsidRDefault="009E52D3" w:rsidP="00806BA7">
      <w:pPr>
        <w:numPr>
          <w:ilvl w:val="0"/>
          <w:numId w:val="2"/>
        </w:numPr>
        <w:suppressAutoHyphens w:val="0"/>
        <w:autoSpaceDE w:val="0"/>
        <w:ind w:left="-17" w:firstLine="717"/>
        <w:jc w:val="both"/>
      </w:pPr>
    </w:p>
    <w:p w14:paraId="0C910E36" w14:textId="77777777" w:rsidR="009E52D3" w:rsidRPr="00806BA7" w:rsidRDefault="009E52D3" w:rsidP="00806BA7">
      <w:pPr>
        <w:pStyle w:val="4"/>
        <w:tabs>
          <w:tab w:val="clear" w:pos="864"/>
        </w:tabs>
        <w:spacing w:before="0" w:after="0"/>
        <w:ind w:left="0" w:firstLine="0"/>
        <w:jc w:val="both"/>
        <w:rPr>
          <w:bCs w:val="0"/>
          <w:sz w:val="24"/>
        </w:rPr>
      </w:pPr>
      <w:bookmarkStart w:id="97" w:name="__RefHeading__189_1377559550"/>
      <w:bookmarkStart w:id="98" w:name="_Toc321475156"/>
      <w:bookmarkEnd w:id="97"/>
      <w:r w:rsidRPr="00806BA7">
        <w:rPr>
          <w:bCs w:val="0"/>
          <w:sz w:val="24"/>
        </w:rPr>
        <w:t xml:space="preserve">2.3.6 Сведения о валюте, используемой для формирования цены </w:t>
      </w:r>
      <w:r w:rsidR="006E1A75" w:rsidRPr="00806BA7">
        <w:rPr>
          <w:bCs w:val="0"/>
          <w:sz w:val="24"/>
        </w:rPr>
        <w:t>договора</w:t>
      </w:r>
      <w:r w:rsidRPr="00806BA7">
        <w:rPr>
          <w:bCs w:val="0"/>
          <w:sz w:val="24"/>
        </w:rPr>
        <w:t xml:space="preserve"> и расчетов с </w:t>
      </w:r>
      <w:bookmarkEnd w:id="98"/>
      <w:r w:rsidR="006E1A75" w:rsidRPr="00806BA7">
        <w:rPr>
          <w:bCs w:val="0"/>
          <w:sz w:val="24"/>
        </w:rPr>
        <w:t>победителем аукциона</w:t>
      </w:r>
    </w:p>
    <w:p w14:paraId="33DAE3CB" w14:textId="77777777" w:rsidR="009E52D3" w:rsidRPr="008943C4" w:rsidRDefault="009E52D3" w:rsidP="00806BA7">
      <w:pPr>
        <w:ind w:firstLine="567"/>
        <w:jc w:val="both"/>
      </w:pPr>
      <w:r>
        <w:t xml:space="preserve">Для формирования цены и расчетов с </w:t>
      </w:r>
      <w:r w:rsidR="006E1A75">
        <w:t>победителем аукциона</w:t>
      </w:r>
      <w:r>
        <w:t xml:space="preserve"> используется валюта Российской Федерации, предусмотренная статьей 140 Гражданского кодекса Российской Федерации.</w:t>
      </w:r>
    </w:p>
    <w:p w14:paraId="6F61A2BB" w14:textId="77777777" w:rsidR="008943C4" w:rsidRPr="00D7746C" w:rsidRDefault="008943C4" w:rsidP="00806BA7">
      <w:pPr>
        <w:rPr>
          <w:sz w:val="22"/>
        </w:rPr>
      </w:pPr>
    </w:p>
    <w:p w14:paraId="0FACE4C9" w14:textId="77777777" w:rsidR="009E52D3" w:rsidRDefault="009E52D3" w:rsidP="00806BA7">
      <w:pPr>
        <w:pStyle w:val="3"/>
        <w:numPr>
          <w:ilvl w:val="2"/>
          <w:numId w:val="2"/>
        </w:numPr>
        <w:ind w:left="-17" w:firstLine="17"/>
        <w:rPr>
          <w:b/>
          <w:bCs/>
          <w:sz w:val="24"/>
        </w:rPr>
      </w:pPr>
      <w:bookmarkStart w:id="99" w:name="__RefHeading__191_1377559550"/>
      <w:bookmarkStart w:id="100" w:name="_Toc321475157"/>
      <w:bookmarkStart w:id="101" w:name="_Toc456710711"/>
      <w:bookmarkEnd w:id="99"/>
      <w:r>
        <w:rPr>
          <w:b/>
          <w:bCs/>
          <w:sz w:val="24"/>
        </w:rPr>
        <w:t>2.4 ПОДАЧА ЗАЯВОК НА УЧАСТИЕ В АУКЦИОНЕ</w:t>
      </w:r>
      <w:bookmarkEnd w:id="100"/>
      <w:bookmarkEnd w:id="101"/>
    </w:p>
    <w:p w14:paraId="76D1A871" w14:textId="77777777" w:rsidR="008943C4" w:rsidRPr="00D7746C" w:rsidRDefault="008943C4" w:rsidP="00806BA7">
      <w:pPr>
        <w:rPr>
          <w:sz w:val="22"/>
        </w:rPr>
      </w:pPr>
    </w:p>
    <w:p w14:paraId="6437E472" w14:textId="77777777" w:rsidR="009E52D3" w:rsidRPr="00806BA7" w:rsidRDefault="009E52D3" w:rsidP="00806BA7">
      <w:pPr>
        <w:pStyle w:val="4"/>
        <w:spacing w:before="0" w:after="0"/>
        <w:rPr>
          <w:bCs w:val="0"/>
          <w:sz w:val="24"/>
        </w:rPr>
      </w:pPr>
      <w:bookmarkStart w:id="102" w:name="_Ref119429644"/>
      <w:bookmarkStart w:id="103" w:name="_Toc321475158"/>
      <w:bookmarkStart w:id="104" w:name="__RefHeading__193_1377559550"/>
      <w:r w:rsidRPr="00806BA7">
        <w:rPr>
          <w:bCs w:val="0"/>
          <w:sz w:val="24"/>
        </w:rPr>
        <w:t>2.4.1 Срок и порядок подачи заявок на участие в аукционе</w:t>
      </w:r>
      <w:bookmarkEnd w:id="102"/>
      <w:bookmarkEnd w:id="103"/>
    </w:p>
    <w:p w14:paraId="4F43CABF" w14:textId="77777777" w:rsidR="00A81E72" w:rsidRPr="00A81E72" w:rsidRDefault="00780C92" w:rsidP="00806BA7">
      <w:pPr>
        <w:suppressAutoHyphens w:val="0"/>
        <w:autoSpaceDE w:val="0"/>
        <w:autoSpaceDN w:val="0"/>
        <w:adjustRightInd w:val="0"/>
        <w:ind w:firstLine="567"/>
        <w:jc w:val="both"/>
        <w:rPr>
          <w:lang w:eastAsia="ru-RU"/>
        </w:rPr>
      </w:pPr>
      <w:bookmarkStart w:id="105" w:name="sub_410822"/>
      <w:r w:rsidRPr="00A81E72">
        <w:rPr>
          <w:lang w:eastAsia="ru-RU"/>
        </w:rPr>
        <w:t xml:space="preserve">Заявка на участие в аукционе подается в письменной форме </w:t>
      </w:r>
      <w:r w:rsidRPr="0028171C">
        <w:rPr>
          <w:lang w:eastAsia="ru-RU"/>
        </w:rPr>
        <w:t>или в форме электронного документа</w:t>
      </w:r>
      <w:r w:rsidR="0028171C" w:rsidRPr="0028171C">
        <w:rPr>
          <w:lang w:eastAsia="ru-RU"/>
        </w:rPr>
        <w:t>, путем направления на электронный адрес организатора аукциона</w:t>
      </w:r>
      <w:r w:rsidRPr="0028171C">
        <w:rPr>
          <w:lang w:eastAsia="ru-RU"/>
        </w:rPr>
        <w:t>.</w:t>
      </w:r>
      <w:r w:rsidRPr="00D960E4">
        <w:rPr>
          <w:color w:val="FF0000"/>
          <w:lang w:eastAsia="ru-RU"/>
        </w:rPr>
        <w:t xml:space="preserve"> </w:t>
      </w:r>
      <w:r w:rsidR="00A81E72" w:rsidRPr="00A81E72">
        <w:t>Заявитель может поместить заявку в конверт. При этом на конверте указывается наименование открытого аукциона, на участие в котором подается данная заявка</w:t>
      </w:r>
      <w:r w:rsidR="00090A5C">
        <w:t xml:space="preserve"> и номер лота, </w:t>
      </w:r>
      <w:r w:rsidR="00C75EA1" w:rsidRPr="003302B6">
        <w:rPr>
          <w:szCs w:val="28"/>
        </w:rPr>
        <w:t>на котором предполагается участие</w:t>
      </w:r>
      <w:r w:rsidR="00A81E72" w:rsidRPr="00A81E72">
        <w:t xml:space="preserve">. </w:t>
      </w:r>
      <w:r w:rsidR="00A81E72" w:rsidRPr="00A81E72">
        <w:rPr>
          <w:lang w:eastAsia="ru-RU"/>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14:paraId="76C5D959" w14:textId="77777777" w:rsidR="00780C92" w:rsidRPr="00551E89" w:rsidRDefault="00780C92" w:rsidP="00806BA7">
      <w:pPr>
        <w:suppressAutoHyphens w:val="0"/>
        <w:autoSpaceDE w:val="0"/>
        <w:autoSpaceDN w:val="0"/>
        <w:adjustRightInd w:val="0"/>
        <w:ind w:firstLine="567"/>
        <w:jc w:val="both"/>
        <w:rPr>
          <w:lang w:eastAsia="ru-RU"/>
        </w:rPr>
      </w:pPr>
      <w:r w:rsidRPr="00A81E72">
        <w:rPr>
          <w:lang w:eastAsia="ru-RU"/>
        </w:rPr>
        <w:t>При получении заявки на участие</w:t>
      </w:r>
      <w:r w:rsidRPr="00551E89">
        <w:rPr>
          <w:lang w:eastAsia="ru-RU"/>
        </w:rPr>
        <w:t xml:space="preserve">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14:paraId="1F3034FA" w14:textId="77777777"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176D2839" w14:textId="77777777"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553415">
        <w:rPr>
          <w:lang w:eastAsia="ru-RU"/>
        </w:rPr>
        <w:t xml:space="preserve"> в </w:t>
      </w:r>
      <w:r w:rsidR="00553415" w:rsidRPr="004B2609">
        <w:rPr>
          <w:lang w:eastAsia="ru-RU"/>
        </w:rPr>
        <w:t>журнале регистрации заявок</w:t>
      </w:r>
      <w:r w:rsidRPr="004B2609">
        <w:rPr>
          <w:lang w:eastAsia="ru-RU"/>
        </w:rPr>
        <w:t>.</w:t>
      </w:r>
      <w:r w:rsidRPr="00551E89">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14:paraId="51ACDE89" w14:textId="77777777" w:rsidR="009E52D3" w:rsidRDefault="00780C92" w:rsidP="00806BA7">
      <w:pPr>
        <w:numPr>
          <w:ilvl w:val="0"/>
          <w:numId w:val="2"/>
        </w:numPr>
        <w:ind w:left="0" w:firstLine="567"/>
        <w:jc w:val="both"/>
      </w:pPr>
      <w:r w:rsidRPr="00551E89">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w:t>
      </w:r>
      <w:r w:rsidRPr="00551E89">
        <w:rPr>
          <w:lang w:eastAsia="ru-RU"/>
        </w:rPr>
        <w:lastRenderedPageBreak/>
        <w:t>вернуть задаток указанным заявителям в течение пяти рабочих дней с даты подписания протокола аукциона.</w:t>
      </w:r>
    </w:p>
    <w:p w14:paraId="6FE200B6" w14:textId="77777777" w:rsidR="00780C92" w:rsidRPr="00780C92" w:rsidRDefault="00780C92" w:rsidP="00806BA7">
      <w:pPr>
        <w:ind w:firstLine="567"/>
        <w:jc w:val="both"/>
      </w:pPr>
      <w:r w:rsidRPr="00780C9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bookmarkEnd w:id="105"/>
    <w:p w14:paraId="4C42493E" w14:textId="77777777" w:rsidR="00F711D7" w:rsidRPr="00D7746C" w:rsidRDefault="00F711D7" w:rsidP="00806BA7">
      <w:pPr>
        <w:tabs>
          <w:tab w:val="left" w:pos="407"/>
          <w:tab w:val="left" w:pos="900"/>
        </w:tabs>
        <w:jc w:val="both"/>
        <w:textAlignment w:val="baseline"/>
        <w:rPr>
          <w:sz w:val="22"/>
        </w:rPr>
      </w:pPr>
    </w:p>
    <w:p w14:paraId="2600A492" w14:textId="77777777" w:rsidR="009E52D3" w:rsidRPr="00806BA7" w:rsidRDefault="009E52D3" w:rsidP="00806BA7">
      <w:pPr>
        <w:pStyle w:val="4"/>
        <w:spacing w:before="0" w:after="0"/>
        <w:rPr>
          <w:bCs w:val="0"/>
          <w:color w:val="000000"/>
          <w:spacing w:val="1"/>
          <w:sz w:val="24"/>
        </w:rPr>
      </w:pPr>
      <w:bookmarkStart w:id="106" w:name="_Ref119429670"/>
      <w:bookmarkStart w:id="107" w:name="_Toc321475159"/>
      <w:bookmarkStart w:id="108" w:name="__RefHeading__195_1377559550"/>
      <w:r w:rsidRPr="00806BA7">
        <w:rPr>
          <w:bCs w:val="0"/>
          <w:sz w:val="24"/>
        </w:rPr>
        <w:t xml:space="preserve">2.4.2 </w:t>
      </w:r>
      <w:bookmarkEnd w:id="106"/>
      <w:r w:rsidRPr="00806BA7">
        <w:rPr>
          <w:bCs w:val="0"/>
          <w:sz w:val="24"/>
        </w:rPr>
        <w:t>О</w:t>
      </w:r>
      <w:r w:rsidRPr="00806BA7">
        <w:rPr>
          <w:bCs w:val="0"/>
          <w:color w:val="000000"/>
          <w:spacing w:val="1"/>
          <w:sz w:val="24"/>
        </w:rPr>
        <w:t>тзыв аукционных заявок</w:t>
      </w:r>
      <w:bookmarkEnd w:id="107"/>
    </w:p>
    <w:p w14:paraId="01B62EBD" w14:textId="77777777" w:rsidR="0079736C" w:rsidRDefault="0079736C" w:rsidP="00806BA7">
      <w:pPr>
        <w:ind w:firstLine="567"/>
        <w:jc w:val="both"/>
      </w:pPr>
      <w:r w:rsidRPr="00B207A1">
        <w:t>Заявитель вправе отозвать заявку в любое время до установленных даты и времени начала рассмотрения заявок на участие в аукционе.</w:t>
      </w:r>
      <w:r w:rsidRPr="00B207A1">
        <w:rPr>
          <w:color w:val="FF0000"/>
        </w:rPr>
        <w:t xml:space="preserve"> </w:t>
      </w:r>
      <w:r w:rsidRPr="0079736C">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14:paraId="452BB6E4" w14:textId="77777777" w:rsidR="00364117" w:rsidRPr="00A75B9A" w:rsidRDefault="00364117" w:rsidP="00806BA7">
      <w:pPr>
        <w:ind w:firstLine="567"/>
        <w:jc w:val="both"/>
      </w:pPr>
      <w:r w:rsidRPr="00A75B9A">
        <w:t>Заявки на участие в аукционе отзываются в следующем порядке.</w:t>
      </w:r>
    </w:p>
    <w:p w14:paraId="39142571" w14:textId="77777777" w:rsidR="00364117" w:rsidRPr="00A75B9A" w:rsidRDefault="00A75B9A" w:rsidP="00806BA7">
      <w:pPr>
        <w:ind w:firstLine="567"/>
        <w:jc w:val="both"/>
      </w:pPr>
      <w:r w:rsidRPr="00A75B9A">
        <w:t>Заявитель</w:t>
      </w:r>
      <w:r w:rsidR="00364117" w:rsidRPr="00A75B9A">
        <w:t xml:space="preserve"> подает в письменном виде заявление об отзыве заявки, содержащее информацию о том, что он отзывает свою заявку. При этом в соответствующем заявлении в обязательном порядке должна быть указана следующая информация: наименование аукциона, регистрационный номер заявки на участие в аукционе, дата, время и способ пода</w:t>
      </w:r>
      <w:r w:rsidRPr="00A75B9A">
        <w:t>чи заявки на участие в аукционе</w:t>
      </w:r>
      <w:r w:rsidR="00364117" w:rsidRPr="00A75B9A">
        <w:t xml:space="preserve">. </w:t>
      </w:r>
    </w:p>
    <w:p w14:paraId="54ED3E03" w14:textId="77777777" w:rsidR="00364117" w:rsidRPr="00A75B9A" w:rsidRDefault="00364117" w:rsidP="00806BA7">
      <w:pPr>
        <w:ind w:firstLine="567"/>
        <w:jc w:val="both"/>
      </w:pPr>
      <w:r w:rsidRPr="00A75B9A">
        <w:t>Заявление об отзыве заявки на участие в аукционе должно быть скреплено печатью</w:t>
      </w:r>
      <w:r w:rsidR="00411A96">
        <w:t xml:space="preserve"> (при ее наличии)</w:t>
      </w:r>
      <w:r w:rsidRPr="00A75B9A">
        <w:t xml:space="preserve"> и заверено подписью уполномоченного лица (для юридических лиц) и</w:t>
      </w:r>
      <w:r w:rsidR="00553415">
        <w:t>/или</w:t>
      </w:r>
      <w:r w:rsidRPr="00A75B9A">
        <w:t xml:space="preserve"> собственноручно подписано физическим лицом </w:t>
      </w:r>
      <w:r w:rsidR="00A75B9A" w:rsidRPr="00A75B9A">
        <w:t>заявителем</w:t>
      </w:r>
      <w:r w:rsidRPr="00A75B9A">
        <w:t xml:space="preserve">. </w:t>
      </w:r>
    </w:p>
    <w:p w14:paraId="2C70CA63" w14:textId="77777777" w:rsidR="00364117" w:rsidRPr="00A75B9A" w:rsidRDefault="00364117" w:rsidP="00806BA7">
      <w:pPr>
        <w:ind w:firstLine="567"/>
        <w:jc w:val="both"/>
      </w:pPr>
      <w:r w:rsidRPr="00A75B9A">
        <w:t xml:space="preserve">До последнего дня подачи заявок на участие в аукционе, заявления об отзыве заявок на участие в аукционе подаются по адресу, указанному в извещении о проведении аукциона и Информационной карте аукциона. </w:t>
      </w:r>
    </w:p>
    <w:p w14:paraId="7E1114DF" w14:textId="77777777" w:rsidR="00364117" w:rsidRPr="00A75B9A" w:rsidRDefault="00364117" w:rsidP="00806BA7">
      <w:pPr>
        <w:ind w:firstLine="567"/>
        <w:jc w:val="both"/>
      </w:pPr>
      <w:r w:rsidRPr="00A75B9A">
        <w:t xml:space="preserve">Отзывы заявок на участие в аукционе регистрируются в порядке, установленном в пункте 2.4.1 настоящего Раздела. </w:t>
      </w:r>
    </w:p>
    <w:p w14:paraId="705AB834" w14:textId="77777777" w:rsidR="00364117" w:rsidRPr="00A75B9A" w:rsidRDefault="00364117" w:rsidP="00806BA7">
      <w:pPr>
        <w:ind w:firstLine="567"/>
        <w:jc w:val="both"/>
      </w:pPr>
      <w:r w:rsidRPr="00A75B9A">
        <w:t xml:space="preserve">После получения и регистрации отзыва заявки на участие в аукционе </w:t>
      </w:r>
      <w:r w:rsidR="00A75B9A" w:rsidRPr="00A75B9A">
        <w:t>организатор аукциона</w:t>
      </w:r>
      <w:r w:rsidRPr="00A75B9A">
        <w:t xml:space="preserve">, сравнивает регистрационный номер заявки, указанный в </w:t>
      </w:r>
      <w:r w:rsidR="004B2609">
        <w:t xml:space="preserve">журнале </w:t>
      </w:r>
      <w:r w:rsidR="004B2609" w:rsidRPr="004B2609">
        <w:t xml:space="preserve">регистрации заявок </w:t>
      </w:r>
      <w:r w:rsidRPr="00A75B9A">
        <w:t xml:space="preserve">и в заявлении об отзыве соответствующей заявки на участие в аукционе и в случае, если они совпадают, </w:t>
      </w:r>
      <w:r w:rsidR="00A75B9A" w:rsidRPr="00A75B9A">
        <w:t>возвращает заявку заявителю</w:t>
      </w:r>
      <w:r w:rsidR="004B2609">
        <w:t>.</w:t>
      </w:r>
    </w:p>
    <w:p w14:paraId="63599335" w14:textId="77777777" w:rsidR="00A75B9A" w:rsidRPr="00A75B9A" w:rsidRDefault="00364117" w:rsidP="00806BA7">
      <w:pPr>
        <w:ind w:firstLine="567"/>
        <w:jc w:val="both"/>
      </w:pPr>
      <w:r w:rsidRPr="00A75B9A">
        <w:t xml:space="preserve">Заявки на участие в аукционе, отозванные до </w:t>
      </w:r>
      <w:r w:rsidR="00A75B9A" w:rsidRPr="00A75B9A">
        <w:t xml:space="preserve">установленных даты и времени начала рассмотрения заявок на участие в аукционе </w:t>
      </w:r>
      <w:r w:rsidRPr="00A75B9A">
        <w:t xml:space="preserve">в порядке, указанном выше считаются не поданными. </w:t>
      </w:r>
    </w:p>
    <w:p w14:paraId="7E713CE1" w14:textId="77777777" w:rsidR="00364117" w:rsidRPr="00A75B9A" w:rsidRDefault="00364117" w:rsidP="00806BA7">
      <w:pPr>
        <w:ind w:firstLine="567"/>
        <w:jc w:val="both"/>
      </w:pPr>
      <w:r w:rsidRPr="00A75B9A">
        <w:t>После окончания срока подачи заявок не допускается отзыв заявок на участие в аукционе.</w:t>
      </w:r>
    </w:p>
    <w:p w14:paraId="593981C4" w14:textId="77777777" w:rsidR="00270298" w:rsidRPr="00FE7759" w:rsidRDefault="00270298" w:rsidP="00806BA7">
      <w:pPr>
        <w:pStyle w:val="35"/>
        <w:tabs>
          <w:tab w:val="clear" w:pos="0"/>
          <w:tab w:val="left" w:pos="1337"/>
        </w:tabs>
        <w:ind w:left="0"/>
        <w:rPr>
          <w:sz w:val="22"/>
          <w:szCs w:val="24"/>
        </w:rPr>
      </w:pPr>
    </w:p>
    <w:p w14:paraId="0E342A20" w14:textId="77777777" w:rsidR="009E52D3" w:rsidRDefault="009E52D3" w:rsidP="00806BA7">
      <w:pPr>
        <w:pStyle w:val="3"/>
        <w:numPr>
          <w:ilvl w:val="2"/>
          <w:numId w:val="2"/>
        </w:numPr>
        <w:ind w:left="0" w:firstLine="0"/>
        <w:rPr>
          <w:b/>
          <w:bCs/>
          <w:sz w:val="24"/>
        </w:rPr>
      </w:pPr>
      <w:bookmarkStart w:id="109" w:name="_Ref119430360"/>
      <w:bookmarkStart w:id="110" w:name="_Toc321475160"/>
      <w:bookmarkStart w:id="111" w:name="_Toc456710712"/>
      <w:bookmarkStart w:id="112" w:name="__RefHeading__197_1377559550"/>
      <w:r>
        <w:rPr>
          <w:b/>
          <w:bCs/>
          <w:sz w:val="24"/>
        </w:rPr>
        <w:t xml:space="preserve">2.5 </w:t>
      </w:r>
      <w:bookmarkEnd w:id="109"/>
      <w:bookmarkEnd w:id="110"/>
      <w:r w:rsidR="00E75F34" w:rsidRPr="00E75F34">
        <w:rPr>
          <w:b/>
          <w:caps/>
          <w:sz w:val="24"/>
        </w:rPr>
        <w:t>Порядок рассмотрения заявок на участие в аукционе</w:t>
      </w:r>
      <w:bookmarkEnd w:id="111"/>
    </w:p>
    <w:p w14:paraId="0240D303" w14:textId="77777777" w:rsidR="007A3B29" w:rsidRPr="0086390E" w:rsidRDefault="007A3B29" w:rsidP="00806BA7">
      <w:pPr>
        <w:ind w:firstLine="567"/>
        <w:jc w:val="both"/>
      </w:pPr>
      <w:bookmarkStart w:id="113" w:name="sub_410911"/>
      <w:r w:rsidRPr="0086390E">
        <w:t xml:space="preserve">Единая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w:t>
      </w:r>
      <w:r w:rsidRPr="00996496">
        <w:t xml:space="preserve">установленным </w:t>
      </w:r>
      <w:hyperlink w:anchor="sub_1018" w:history="1">
        <w:r w:rsidRPr="00996496">
          <w:rPr>
            <w:rStyle w:val="aa"/>
            <w:color w:val="auto"/>
            <w:u w:val="none"/>
          </w:rPr>
          <w:t xml:space="preserve">пунктом </w:t>
        </w:r>
      </w:hyperlink>
      <w:r w:rsidRPr="00996496">
        <w:t>2.1.7 настоящей</w:t>
      </w:r>
      <w:r w:rsidRPr="0086390E">
        <w:t xml:space="preserve"> документации.</w:t>
      </w:r>
    </w:p>
    <w:p w14:paraId="0BEBD536" w14:textId="77777777" w:rsidR="007A3B29" w:rsidRPr="0086390E" w:rsidRDefault="007A3B29" w:rsidP="0086390E">
      <w:pPr>
        <w:ind w:firstLine="567"/>
        <w:jc w:val="both"/>
      </w:pPr>
      <w:bookmarkStart w:id="114" w:name="sub_10131"/>
      <w:r w:rsidRPr="0086390E">
        <w:t>Срок рассмотрения заявок на участие в аукционе не может превышать десяти дней с даты окончания срока подачи заявок.</w:t>
      </w:r>
    </w:p>
    <w:p w14:paraId="715F3828" w14:textId="77777777" w:rsidR="007A3B29" w:rsidRPr="0086390E" w:rsidRDefault="007A3B29" w:rsidP="0086390E">
      <w:pPr>
        <w:ind w:firstLine="567"/>
        <w:jc w:val="both"/>
      </w:pPr>
      <w:bookmarkStart w:id="115" w:name="sub_10132"/>
      <w:bookmarkEnd w:id="114"/>
      <w:r w:rsidRPr="0086390E">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6CFA488F" w14:textId="77777777" w:rsidR="007A3B29" w:rsidRPr="0086390E" w:rsidRDefault="007A3B29" w:rsidP="0086390E">
      <w:pPr>
        <w:ind w:firstLine="567"/>
        <w:jc w:val="both"/>
      </w:pPr>
      <w:bookmarkStart w:id="116" w:name="sub_10133"/>
      <w:bookmarkEnd w:id="115"/>
      <w:r w:rsidRPr="0086390E">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hyperlink w:anchor="sub_1024" w:history="1">
        <w:r w:rsidRPr="00996496">
          <w:rPr>
            <w:rStyle w:val="aa"/>
            <w:color w:val="auto"/>
            <w:u w:val="none"/>
          </w:rPr>
          <w:t>пунктами</w:t>
        </w:r>
        <w:r w:rsidRPr="0086390E">
          <w:rPr>
            <w:rStyle w:val="aa"/>
          </w:rPr>
          <w:t xml:space="preserve"> </w:t>
        </w:r>
      </w:hyperlink>
      <w:r w:rsidRPr="0086390E">
        <w:t xml:space="preserve">2.1.8 – 2.1.9 настоящей документации, которое оформляется протоколом рассмотрения заявок на участие в аукционе. Протокол </w:t>
      </w:r>
      <w:r w:rsidRPr="0086390E">
        <w:lastRenderedPageBreak/>
        <w:t xml:space="preserve">ведется </w:t>
      </w:r>
      <w:r w:rsidR="00DF2712" w:rsidRPr="0086390E">
        <w:t>единой</w:t>
      </w:r>
      <w:r w:rsidRPr="0086390E">
        <w:t xml:space="preserve"> комиссией и подписывается всеми присутствующими на заседании членами </w:t>
      </w:r>
      <w:r w:rsidR="00FD01F6" w:rsidRPr="0086390E">
        <w:t>единой</w:t>
      </w:r>
      <w:r w:rsidRPr="0086390E">
        <w:t xml:space="preserve">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Правил</w:t>
      </w:r>
      <w:r w:rsidR="00FD01F6" w:rsidRPr="0086390E">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w:t>
      </w:r>
      <w:r w:rsidR="00996496">
        <w:t>ом</w:t>
      </w:r>
      <w:r w:rsidR="00FD01F6" w:rsidRPr="0086390E">
        <w:t xml:space="preserve"> Федеральной антимонопольной службы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86390E">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w:t>
      </w:r>
      <w:hyperlink r:id="rId34" w:history="1">
        <w:r w:rsidRPr="00996496">
          <w:rPr>
            <w:rStyle w:val="aa"/>
            <w:color w:val="auto"/>
            <w:u w:val="none"/>
          </w:rPr>
          <w:t>официальном сайте</w:t>
        </w:r>
      </w:hyperlink>
      <w:r w:rsidRPr="0086390E">
        <w:t xml:space="preserve"> торгов. Заявителям направляются уведомления о принятых </w:t>
      </w:r>
      <w:r w:rsidR="00FD01F6" w:rsidRPr="0086390E">
        <w:t>единой</w:t>
      </w:r>
      <w:r w:rsidRPr="0086390E">
        <w:t xml:space="preserve">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58BE988C" w14:textId="77777777" w:rsidR="007A3B29" w:rsidRPr="0086390E" w:rsidRDefault="007A3B29" w:rsidP="0086390E">
      <w:pPr>
        <w:ind w:firstLine="567"/>
        <w:jc w:val="both"/>
      </w:pPr>
      <w:bookmarkStart w:id="117" w:name="sub_10134"/>
      <w:bookmarkEnd w:id="116"/>
      <w:r w:rsidRPr="0086390E">
        <w:t>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bookmarkEnd w:id="117"/>
    <w:p w14:paraId="22EF23C7" w14:textId="77777777" w:rsidR="007A3B29" w:rsidRPr="0086390E" w:rsidRDefault="007A3B29" w:rsidP="0086390E">
      <w:pPr>
        <w:ind w:firstLine="567"/>
        <w:jc w:val="both"/>
      </w:pPr>
      <w:r w:rsidRPr="0086390E">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4B3C58DE" w14:textId="77777777" w:rsidR="00FD01F6" w:rsidRPr="0086390E" w:rsidRDefault="00FD01F6" w:rsidP="0086390E">
      <w:pPr>
        <w:ind w:firstLine="567"/>
        <w:jc w:val="both"/>
      </w:pPr>
      <w:r w:rsidRPr="0086390E">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w:anchor="sub_1052" w:history="1">
        <w:r w:rsidRPr="00996496">
          <w:rPr>
            <w:rStyle w:val="aa"/>
            <w:color w:val="auto"/>
            <w:u w:val="none"/>
          </w:rPr>
          <w:t>пункт</w:t>
        </w:r>
        <w:r w:rsidR="00B21904" w:rsidRPr="00996496">
          <w:rPr>
            <w:rStyle w:val="aa"/>
            <w:color w:val="auto"/>
            <w:u w:val="none"/>
          </w:rPr>
          <w:t>ом 2.3.4</w:t>
        </w:r>
        <w:r w:rsidRPr="0086390E">
          <w:rPr>
            <w:rStyle w:val="aa"/>
          </w:rPr>
          <w:t xml:space="preserve"> </w:t>
        </w:r>
      </w:hyperlink>
      <w:r w:rsidRPr="0086390E">
        <w:t>настоящ</w:t>
      </w:r>
      <w:r w:rsidR="00B21904" w:rsidRPr="0086390E">
        <w:t>ей</w:t>
      </w:r>
      <w:r w:rsidRPr="0086390E">
        <w:t xml:space="preserve"> </w:t>
      </w:r>
      <w:r w:rsidR="00B21904" w:rsidRPr="0086390E">
        <w:t>документации</w:t>
      </w:r>
      <w:r w:rsidRPr="0086390E">
        <w:t xml:space="preserve">, </w:t>
      </w:r>
      <w:r w:rsidR="00B21904" w:rsidRPr="0086390E">
        <w:t xml:space="preserve">единая </w:t>
      </w:r>
      <w:r w:rsidRPr="0086390E">
        <w:t>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652A12BD" w14:textId="77777777" w:rsidR="00E03DB3" w:rsidRPr="0086390E" w:rsidRDefault="00E03DB3" w:rsidP="0086390E">
      <w:pPr>
        <w:ind w:firstLine="567"/>
        <w:jc w:val="both"/>
      </w:pPr>
      <w:r w:rsidRPr="0086390E">
        <w:t xml:space="preserve">Организатор аукциона, единая комиссия вправе запрашивать информацию и документы в целях проверки соответствия участника аукциона требованиям, указанным в </w:t>
      </w:r>
      <w:r w:rsidRPr="00D600A6">
        <w:t xml:space="preserve">пункте </w:t>
      </w:r>
      <w:r w:rsidRPr="0086390E">
        <w:t>2.1.7 настоящей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единая комиссия не вправе возлагать на участников аукциона обязанность подтверждать соответствие данным требованиям.</w:t>
      </w:r>
    </w:p>
    <w:bookmarkEnd w:id="113"/>
    <w:p w14:paraId="1A1DD18D" w14:textId="77777777" w:rsidR="009E52D3" w:rsidRDefault="009E52D3">
      <w:pPr>
        <w:numPr>
          <w:ilvl w:val="0"/>
          <w:numId w:val="2"/>
        </w:numPr>
        <w:shd w:val="clear" w:color="auto" w:fill="FFFFFF"/>
        <w:tabs>
          <w:tab w:val="left" w:pos="0"/>
          <w:tab w:val="left" w:pos="900"/>
        </w:tabs>
        <w:ind w:left="0" w:firstLine="817"/>
        <w:jc w:val="center"/>
        <w:rPr>
          <w:bCs/>
          <w:color w:val="000000"/>
          <w:spacing w:val="-18"/>
          <w:szCs w:val="28"/>
        </w:rPr>
      </w:pPr>
    </w:p>
    <w:p w14:paraId="04FCCF7D" w14:textId="77777777" w:rsidR="009E52D3" w:rsidRDefault="009E52D3" w:rsidP="00954B3B">
      <w:pPr>
        <w:pStyle w:val="3"/>
        <w:tabs>
          <w:tab w:val="clear" w:pos="0"/>
        </w:tabs>
        <w:ind w:left="0"/>
        <w:rPr>
          <w:b/>
          <w:caps/>
          <w:sz w:val="24"/>
        </w:rPr>
      </w:pPr>
      <w:bookmarkStart w:id="118" w:name="__RefHeading__199_1377559550"/>
      <w:bookmarkStart w:id="119" w:name="_Toc456710713"/>
      <w:bookmarkStart w:id="120" w:name="_Toc321475161"/>
      <w:bookmarkEnd w:id="118"/>
      <w:r w:rsidRPr="00D50EB7">
        <w:rPr>
          <w:b/>
          <w:bCs/>
          <w:caps/>
          <w:sz w:val="24"/>
        </w:rPr>
        <w:t xml:space="preserve">2.6 </w:t>
      </w:r>
      <w:r w:rsidRPr="00D50EB7">
        <w:rPr>
          <w:b/>
          <w:caps/>
          <w:sz w:val="24"/>
        </w:rPr>
        <w:t>Порядок проведения</w:t>
      </w:r>
      <w:r>
        <w:rPr>
          <w:b/>
          <w:caps/>
          <w:sz w:val="24"/>
        </w:rPr>
        <w:t xml:space="preserve"> открытого аукциона</w:t>
      </w:r>
      <w:bookmarkEnd w:id="119"/>
      <w:r>
        <w:rPr>
          <w:b/>
          <w:caps/>
          <w:sz w:val="24"/>
        </w:rPr>
        <w:t xml:space="preserve"> </w:t>
      </w:r>
      <w:bookmarkEnd w:id="120"/>
    </w:p>
    <w:p w14:paraId="71B0A9E7" w14:textId="77777777" w:rsidR="00D50EB7" w:rsidRDefault="00CB6146" w:rsidP="00932D72">
      <w:pPr>
        <w:ind w:firstLine="567"/>
        <w:jc w:val="both"/>
      </w:pPr>
      <w:bookmarkStart w:id="121" w:name="sub_4101024"/>
      <w:bookmarkStart w:id="122" w:name="sub_41010183"/>
      <w:bookmarkEnd w:id="65"/>
      <w:r w:rsidRPr="00932D72">
        <w:t xml:space="preserve">1. </w:t>
      </w:r>
      <w:r w:rsidR="008967EE" w:rsidRPr="00932D72">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w:t>
      </w:r>
    </w:p>
    <w:p w14:paraId="2172E54D" w14:textId="77777777" w:rsidR="008967EE" w:rsidRPr="00932D72" w:rsidRDefault="008967EE" w:rsidP="00D50EB7">
      <w:pPr>
        <w:jc w:val="both"/>
      </w:pPr>
      <w:r w:rsidRPr="00932D72">
        <w:t xml:space="preserve"> в аукционе непосредственно или через своих представителей.</w:t>
      </w:r>
    </w:p>
    <w:p w14:paraId="4FD3817B" w14:textId="77777777" w:rsidR="008967EE" w:rsidRPr="00932D72" w:rsidRDefault="00CB6146" w:rsidP="00932D72">
      <w:pPr>
        <w:ind w:firstLine="567"/>
        <w:jc w:val="both"/>
      </w:pPr>
      <w:bookmarkStart w:id="123" w:name="sub_10137"/>
      <w:r w:rsidRPr="00932D72">
        <w:t xml:space="preserve">2. </w:t>
      </w:r>
      <w:r w:rsidR="008967EE" w:rsidRPr="00932D72">
        <w:t xml:space="preserve">Аукцион проводится организатором аукциона в присутствии членов </w:t>
      </w:r>
      <w:r w:rsidR="00F41998" w:rsidRPr="00932D72">
        <w:t>единой</w:t>
      </w:r>
      <w:r w:rsidR="008967EE" w:rsidRPr="00932D72">
        <w:t xml:space="preserve"> комиссии и участников аукциона (их представителей).</w:t>
      </w:r>
    </w:p>
    <w:p w14:paraId="001B229B" w14:textId="77777777" w:rsidR="008967EE" w:rsidRPr="00932D72" w:rsidRDefault="00CB6146" w:rsidP="00932D72">
      <w:pPr>
        <w:ind w:firstLine="567"/>
        <w:jc w:val="both"/>
      </w:pPr>
      <w:bookmarkStart w:id="124" w:name="sub_10138"/>
      <w:bookmarkEnd w:id="123"/>
      <w:r w:rsidRPr="00932D72">
        <w:lastRenderedPageBreak/>
        <w:t xml:space="preserve">3. </w:t>
      </w:r>
      <w:r w:rsidR="008967EE" w:rsidRPr="00932D72">
        <w:t>Аукцион проводится путем повышения начальной (минимальной) цены договора (цены лота), указанной в извещении о проведении аукциона, на "шаг аукциона".</w:t>
      </w:r>
    </w:p>
    <w:p w14:paraId="2C0B3C66" w14:textId="77777777" w:rsidR="008967EE" w:rsidRPr="00932D72" w:rsidRDefault="00CB6146" w:rsidP="00932D72">
      <w:pPr>
        <w:ind w:firstLine="567"/>
        <w:jc w:val="both"/>
      </w:pPr>
      <w:bookmarkStart w:id="125" w:name="sub_10139"/>
      <w:bookmarkEnd w:id="124"/>
      <w:r w:rsidRPr="00932D72">
        <w:t xml:space="preserve">4. </w:t>
      </w:r>
      <w:r w:rsidR="008967EE" w:rsidRPr="00932D72">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14:paraId="4618CF5A" w14:textId="77777777" w:rsidR="008967EE" w:rsidRPr="00932D72" w:rsidRDefault="00CB6146" w:rsidP="00932D72">
      <w:pPr>
        <w:ind w:firstLine="567"/>
        <w:jc w:val="both"/>
      </w:pPr>
      <w:bookmarkStart w:id="126" w:name="sub_10140"/>
      <w:bookmarkEnd w:id="125"/>
      <w:r w:rsidRPr="00932D72">
        <w:t xml:space="preserve">5. </w:t>
      </w:r>
      <w:r w:rsidR="008967EE" w:rsidRPr="00932D72">
        <w:t>Аукционист выбирается из числа членов аукционной комиссии путем открытого голосования членов аукционной комиссии большинством голосов.</w:t>
      </w:r>
    </w:p>
    <w:p w14:paraId="40D77DB2" w14:textId="77777777" w:rsidR="008967EE" w:rsidRPr="00932D72" w:rsidRDefault="00CB6146" w:rsidP="00932D72">
      <w:pPr>
        <w:ind w:firstLine="567"/>
        <w:jc w:val="both"/>
      </w:pPr>
      <w:bookmarkStart w:id="127" w:name="sub_10141"/>
      <w:bookmarkEnd w:id="126"/>
      <w:r w:rsidRPr="00932D72">
        <w:t xml:space="preserve">6. </w:t>
      </w:r>
      <w:r w:rsidR="008967EE" w:rsidRPr="00932D72">
        <w:t>Аукцион проводится в следующем порядке:</w:t>
      </w:r>
    </w:p>
    <w:p w14:paraId="25FDF2E0" w14:textId="77777777" w:rsidR="008967EE" w:rsidRPr="00932D72" w:rsidRDefault="008967EE" w:rsidP="00932D72">
      <w:pPr>
        <w:ind w:firstLine="567"/>
        <w:jc w:val="both"/>
      </w:pPr>
      <w:bookmarkStart w:id="128" w:name="sub_101411"/>
      <w:bookmarkEnd w:id="127"/>
      <w:r w:rsidRPr="00932D72">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14:paraId="1A5B53B8" w14:textId="77777777" w:rsidR="008967EE" w:rsidRPr="00932D72" w:rsidRDefault="008967EE" w:rsidP="00932D72">
      <w:pPr>
        <w:ind w:firstLine="567"/>
        <w:jc w:val="both"/>
      </w:pPr>
      <w:bookmarkStart w:id="129" w:name="sub_101412"/>
      <w:bookmarkEnd w:id="128"/>
      <w:r w:rsidRPr="00932D72">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14:paraId="3CA7733D" w14:textId="77777777" w:rsidR="008967EE" w:rsidRPr="00932D72" w:rsidRDefault="008967EE" w:rsidP="00932D72">
      <w:pPr>
        <w:ind w:firstLine="567"/>
        <w:jc w:val="both"/>
      </w:pPr>
      <w:bookmarkStart w:id="130" w:name="sub_101413"/>
      <w:bookmarkEnd w:id="129"/>
      <w:r w:rsidRPr="00932D72">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w:t>
      </w:r>
      <w:r w:rsidR="003322D2">
        <w:t>под</w:t>
      </w:r>
      <w:hyperlink w:anchor="sub_10139" w:history="1">
        <w:r w:rsidRPr="00321088">
          <w:rPr>
            <w:rStyle w:val="aa"/>
            <w:color w:val="auto"/>
            <w:u w:val="none"/>
          </w:rPr>
          <w:t xml:space="preserve">пунктом </w:t>
        </w:r>
      </w:hyperlink>
      <w:r w:rsidR="00CB6146" w:rsidRPr="00321088">
        <w:t>4</w:t>
      </w:r>
      <w:r w:rsidRPr="00321088">
        <w:t xml:space="preserve"> </w:t>
      </w:r>
      <w:r w:rsidR="003322D2">
        <w:t xml:space="preserve">п. 2.6 </w:t>
      </w:r>
      <w:r w:rsidRPr="00321088">
        <w:t>н</w:t>
      </w:r>
      <w:r w:rsidRPr="00932D72">
        <w:t>астоящ</w:t>
      </w:r>
      <w:r w:rsidR="00CB6146" w:rsidRPr="00932D72">
        <w:t>ей</w:t>
      </w:r>
      <w:r w:rsidRPr="00932D72">
        <w:t xml:space="preserve"> </w:t>
      </w:r>
      <w:r w:rsidR="00CB6146" w:rsidRPr="00932D72">
        <w:t>документации</w:t>
      </w:r>
      <w:r w:rsidRPr="00932D72">
        <w:t>, поднимает карточку в случае если он согласен заключить договор по объявленной цене;</w:t>
      </w:r>
    </w:p>
    <w:p w14:paraId="7EFCCA3E" w14:textId="77777777" w:rsidR="008967EE" w:rsidRPr="00932D72" w:rsidRDefault="008967EE" w:rsidP="00932D72">
      <w:pPr>
        <w:ind w:firstLine="567"/>
        <w:jc w:val="both"/>
      </w:pPr>
      <w:bookmarkStart w:id="131" w:name="sub_101414"/>
      <w:bookmarkEnd w:id="130"/>
      <w:r w:rsidRPr="00932D72">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CB6146" w:rsidRPr="00932D72">
        <w:t>настоящей документации</w:t>
      </w:r>
      <w:r w:rsidRPr="00932D72">
        <w:t>, и "шаг аукциона", в соответствии с которым повышается цена;</w:t>
      </w:r>
    </w:p>
    <w:p w14:paraId="42E7999F" w14:textId="77777777" w:rsidR="008967EE" w:rsidRPr="00932D72" w:rsidRDefault="00CB6146" w:rsidP="00932D72">
      <w:pPr>
        <w:ind w:firstLine="567"/>
        <w:jc w:val="both"/>
      </w:pPr>
      <w:bookmarkStart w:id="132" w:name="sub_101417"/>
      <w:bookmarkEnd w:id="131"/>
      <w:r w:rsidRPr="00932D72">
        <w:t>5</w:t>
      </w:r>
      <w:r w:rsidR="008967EE" w:rsidRPr="00932D72">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bookmarkEnd w:id="132"/>
    <w:p w14:paraId="49FD2E38" w14:textId="77777777" w:rsidR="008967EE" w:rsidRPr="00932D72" w:rsidRDefault="00CB6146" w:rsidP="00932D72">
      <w:pPr>
        <w:ind w:firstLine="567"/>
        <w:jc w:val="both"/>
      </w:pPr>
      <w:r w:rsidRPr="00932D72">
        <w:t>7</w:t>
      </w:r>
      <w:r w:rsidR="008967EE" w:rsidRPr="00932D72">
        <w:t>. Победителем аукциона признается лицо, предложившее наиболее высокую цену договора.</w:t>
      </w:r>
    </w:p>
    <w:p w14:paraId="10E302CC" w14:textId="77777777" w:rsidR="008967EE" w:rsidRPr="00932D72" w:rsidRDefault="00CB6146" w:rsidP="00932D72">
      <w:pPr>
        <w:ind w:firstLine="567"/>
        <w:jc w:val="both"/>
      </w:pPr>
      <w:bookmarkStart w:id="133" w:name="sub_10143"/>
      <w:r w:rsidRPr="00932D72">
        <w:t>8</w:t>
      </w:r>
      <w:r w:rsidR="008967EE" w:rsidRPr="00932D72">
        <w:t xml:space="preserve">.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Pr="00932D72">
        <w:t>единой</w:t>
      </w:r>
      <w:r w:rsidR="008967EE" w:rsidRPr="00932D72">
        <w:t xml:space="preserve">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14:paraId="6FEF0786" w14:textId="77777777" w:rsidR="008967EE" w:rsidRPr="00932D72" w:rsidRDefault="007C772C" w:rsidP="00932D72">
      <w:pPr>
        <w:ind w:firstLine="567"/>
        <w:jc w:val="both"/>
      </w:pPr>
      <w:bookmarkStart w:id="134" w:name="sub_10144"/>
      <w:bookmarkEnd w:id="133"/>
      <w:r w:rsidRPr="00932D72">
        <w:lastRenderedPageBreak/>
        <w:t>9</w:t>
      </w:r>
      <w:r w:rsidR="008967EE" w:rsidRPr="00932D72">
        <w:t xml:space="preserve">. Протокол аукциона размещается на </w:t>
      </w:r>
      <w:hyperlink r:id="rId35" w:history="1">
        <w:r w:rsidR="008967EE" w:rsidRPr="00321088">
          <w:rPr>
            <w:rStyle w:val="aa"/>
            <w:color w:val="auto"/>
            <w:u w:val="none"/>
          </w:rPr>
          <w:t>официальном сайте</w:t>
        </w:r>
      </w:hyperlink>
      <w:r w:rsidR="008967EE" w:rsidRPr="00932D72">
        <w:t xml:space="preserve"> торгов организатором аукциона в течение дня, следующего за днем подписания указанного протокола.</w:t>
      </w:r>
    </w:p>
    <w:p w14:paraId="4000A175" w14:textId="77777777" w:rsidR="008967EE" w:rsidRPr="00932D72" w:rsidRDefault="007C772C" w:rsidP="00932D72">
      <w:pPr>
        <w:ind w:firstLine="567"/>
        <w:jc w:val="both"/>
      </w:pPr>
      <w:bookmarkStart w:id="135" w:name="sub_10145"/>
      <w:bookmarkEnd w:id="134"/>
      <w:r w:rsidRPr="00932D72">
        <w:t>10</w:t>
      </w:r>
      <w:r w:rsidR="008967EE" w:rsidRPr="00932D72">
        <w:t>. Любой участник аукциона вправе осуществлять аудио- и/или видеозапись аукциона.</w:t>
      </w:r>
    </w:p>
    <w:p w14:paraId="733ED00E" w14:textId="77777777" w:rsidR="008967EE" w:rsidRPr="00932D72" w:rsidRDefault="007C772C" w:rsidP="00932D72">
      <w:pPr>
        <w:ind w:firstLine="567"/>
        <w:jc w:val="both"/>
      </w:pPr>
      <w:bookmarkStart w:id="136" w:name="sub_10146"/>
      <w:bookmarkEnd w:id="135"/>
      <w:r w:rsidRPr="00932D72">
        <w:t>11</w:t>
      </w:r>
      <w:r w:rsidR="008967EE" w:rsidRPr="00932D72">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14:paraId="4BC09F06" w14:textId="77777777" w:rsidR="008967EE" w:rsidRPr="00932D72" w:rsidRDefault="007C772C" w:rsidP="00932D72">
      <w:pPr>
        <w:ind w:firstLine="567"/>
        <w:jc w:val="both"/>
      </w:pPr>
      <w:bookmarkStart w:id="137" w:name="sub_10147"/>
      <w:bookmarkEnd w:id="136"/>
      <w:r w:rsidRPr="00932D72">
        <w:t>12</w:t>
      </w:r>
      <w:r w:rsidR="008967EE" w:rsidRPr="00932D72">
        <w:t>.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37A17F6C" w14:textId="77777777" w:rsidR="008967EE" w:rsidRPr="00932D72" w:rsidRDefault="007C772C" w:rsidP="00932D72">
      <w:pPr>
        <w:ind w:firstLine="567"/>
        <w:jc w:val="both"/>
      </w:pPr>
      <w:bookmarkStart w:id="138" w:name="sub_10148"/>
      <w:bookmarkEnd w:id="137"/>
      <w:r w:rsidRPr="00932D72">
        <w:t>13</w:t>
      </w:r>
      <w:r w:rsidR="008967EE" w:rsidRPr="00932D72">
        <w:t xml:space="preserve">.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8967EE" w:rsidRPr="00932D72">
        <w:t>настоящ</w:t>
      </w:r>
      <w:r w:rsidRPr="00932D72">
        <w:t>ей</w:t>
      </w:r>
      <w:r w:rsidR="008967EE" w:rsidRPr="00932D72">
        <w:t xml:space="preserve"> </w:t>
      </w:r>
      <w:r w:rsidRPr="00932D72">
        <w:t>документации</w:t>
      </w:r>
      <w:r w:rsidR="008967EE" w:rsidRPr="00932D72">
        <w:t xml:space="preserve">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bookmarkEnd w:id="138"/>
    <w:p w14:paraId="49A22EB2" w14:textId="77777777" w:rsidR="008967EE" w:rsidRDefault="008967EE" w:rsidP="00D207D1">
      <w:pPr>
        <w:ind w:firstLine="567"/>
        <w:jc w:val="both"/>
      </w:pPr>
      <w:r w:rsidRPr="00932D72">
        <w:t>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14:paraId="6DE6420C" w14:textId="77777777" w:rsidR="004F423B" w:rsidRPr="00D50EB7" w:rsidRDefault="004F423B" w:rsidP="00D207D1">
      <w:pPr>
        <w:ind w:firstLine="567"/>
        <w:jc w:val="both"/>
        <w:rPr>
          <w:rFonts w:ascii="Arial" w:hAnsi="Arial"/>
          <w:sz w:val="22"/>
          <w:szCs w:val="22"/>
          <w:lang w:eastAsia="ru-RU"/>
        </w:rPr>
      </w:pPr>
    </w:p>
    <w:p w14:paraId="3580A8F7" w14:textId="77777777" w:rsidR="009E52D3" w:rsidRDefault="009E52D3" w:rsidP="00954B3B">
      <w:pPr>
        <w:pStyle w:val="3"/>
        <w:numPr>
          <w:ilvl w:val="2"/>
          <w:numId w:val="2"/>
        </w:numPr>
        <w:ind w:left="0" w:firstLine="0"/>
        <w:rPr>
          <w:b/>
          <w:bCs/>
          <w:caps/>
          <w:sz w:val="24"/>
        </w:rPr>
      </w:pPr>
      <w:bookmarkStart w:id="139" w:name="__RefHeading__203_1377559550"/>
      <w:bookmarkStart w:id="140" w:name="_Toc321475163"/>
      <w:bookmarkStart w:id="141" w:name="_Toc456710714"/>
      <w:bookmarkStart w:id="142" w:name="__RefHeading__201_1377559550"/>
      <w:bookmarkEnd w:id="72"/>
      <w:bookmarkEnd w:id="121"/>
      <w:bookmarkEnd w:id="139"/>
      <w:r>
        <w:rPr>
          <w:b/>
          <w:bCs/>
          <w:caps/>
          <w:sz w:val="24"/>
        </w:rPr>
        <w:t>2.</w:t>
      </w:r>
      <w:r w:rsidR="00932D72">
        <w:rPr>
          <w:b/>
          <w:bCs/>
          <w:caps/>
          <w:sz w:val="24"/>
        </w:rPr>
        <w:t>7</w:t>
      </w:r>
      <w:r>
        <w:rPr>
          <w:b/>
          <w:bCs/>
          <w:caps/>
          <w:sz w:val="24"/>
        </w:rPr>
        <w:t xml:space="preserve"> </w:t>
      </w:r>
      <w:bookmarkEnd w:id="140"/>
      <w:r w:rsidR="00324268" w:rsidRPr="00324268">
        <w:rPr>
          <w:b/>
          <w:caps/>
          <w:sz w:val="24"/>
        </w:rPr>
        <w:t>Заключение договора по результатам аукциона</w:t>
      </w:r>
      <w:bookmarkEnd w:id="141"/>
    </w:p>
    <w:p w14:paraId="23DEE712" w14:textId="77777777" w:rsidR="00324268" w:rsidRPr="00653C3A" w:rsidRDefault="00324268" w:rsidP="00653C3A">
      <w:pPr>
        <w:ind w:firstLine="567"/>
        <w:jc w:val="both"/>
      </w:pPr>
      <w:bookmarkStart w:id="143" w:name="sub_1092"/>
      <w:r w:rsidRPr="00653C3A">
        <w:t xml:space="preserve">1. Заключение договора осуществляется в порядке, предусмотренном </w:t>
      </w:r>
      <w:hyperlink r:id="rId36" w:history="1">
        <w:r w:rsidRPr="00BD2B3B">
          <w:rPr>
            <w:rStyle w:val="aa"/>
            <w:color w:val="auto"/>
            <w:u w:val="none"/>
          </w:rPr>
          <w:t>Гражданским кодексом</w:t>
        </w:r>
      </w:hyperlink>
      <w:r w:rsidRPr="00653C3A">
        <w:t xml:space="preserve"> Российской Федерации и иными федеральными законами.</w:t>
      </w:r>
    </w:p>
    <w:p w14:paraId="39536120" w14:textId="77777777" w:rsidR="00324268" w:rsidRPr="00653C3A" w:rsidRDefault="00324268" w:rsidP="00653C3A">
      <w:pPr>
        <w:ind w:firstLine="567"/>
        <w:jc w:val="both"/>
      </w:pPr>
      <w:bookmarkStart w:id="144" w:name="sub_1093"/>
      <w:bookmarkEnd w:id="143"/>
      <w:r w:rsidRPr="00653C3A">
        <w:t xml:space="preserve">2. В срок, предусмотренный для заключения договора, организатор </w:t>
      </w:r>
      <w:r w:rsidR="007B4269" w:rsidRPr="00653C3A">
        <w:t>аукциона</w:t>
      </w:r>
      <w:r w:rsidRPr="00653C3A">
        <w:t xml:space="preserve"> обязан отказаться от заключения договора с победителем </w:t>
      </w:r>
      <w:r w:rsidR="007B4269" w:rsidRPr="00653C3A">
        <w:t>аукциона</w:t>
      </w:r>
      <w:r w:rsidRPr="00653C3A">
        <w:t xml:space="preserve"> либо с участником </w:t>
      </w:r>
      <w:r w:rsidR="007B4269" w:rsidRPr="00653C3A">
        <w:t>аукциона</w:t>
      </w:r>
      <w:r w:rsidRPr="00653C3A">
        <w:t xml:space="preserve">, с которым заключается такой договор в соответствии с </w:t>
      </w:r>
      <w:r w:rsidR="00B20F0A" w:rsidRPr="00BD2B3B">
        <w:t>под</w:t>
      </w:r>
      <w:r w:rsidR="00B20F0A" w:rsidRPr="003322D2">
        <w:t xml:space="preserve">пунктом </w:t>
      </w:r>
      <w:r w:rsidR="00B20F0A" w:rsidRPr="00653C3A">
        <w:t>6 пункта 2.7 настоящей документации</w:t>
      </w:r>
      <w:r w:rsidRPr="00653C3A">
        <w:t>, в случае установления факта:</w:t>
      </w:r>
    </w:p>
    <w:p w14:paraId="4EC1DC52" w14:textId="77777777" w:rsidR="00324268" w:rsidRPr="00653C3A" w:rsidRDefault="00324268" w:rsidP="00653C3A">
      <w:pPr>
        <w:ind w:firstLine="567"/>
        <w:jc w:val="both"/>
      </w:pPr>
      <w:bookmarkStart w:id="145" w:name="sub_1931"/>
      <w:bookmarkEnd w:id="144"/>
      <w:r w:rsidRPr="00653C3A">
        <w:t xml:space="preserve">1) проведения ликвидации такого участника </w:t>
      </w:r>
      <w:r w:rsidR="007B4269" w:rsidRPr="00653C3A">
        <w:t>аукциона</w:t>
      </w:r>
      <w:r w:rsidRPr="00653C3A">
        <w:t xml:space="preserve"> - юридического лица или принятия арбитражным судом решения о признании такого участника </w:t>
      </w:r>
      <w:r w:rsidR="007B4269" w:rsidRPr="00653C3A">
        <w:t>аукциона</w:t>
      </w:r>
      <w:r w:rsidRPr="00653C3A">
        <w:t xml:space="preserve"> - юридического лица, индивидуального предпринимателя банкротом и об открытии конкурсного производства;</w:t>
      </w:r>
    </w:p>
    <w:p w14:paraId="7E2E0B81" w14:textId="77777777" w:rsidR="00324268" w:rsidRPr="00653C3A" w:rsidRDefault="00324268" w:rsidP="00653C3A">
      <w:pPr>
        <w:ind w:firstLine="567"/>
        <w:jc w:val="both"/>
      </w:pPr>
      <w:bookmarkStart w:id="146" w:name="sub_1932"/>
      <w:bookmarkEnd w:id="145"/>
      <w:r w:rsidRPr="00653C3A">
        <w:t xml:space="preserve">2) приостановления деятельности такого лица в порядке, предусмотренном </w:t>
      </w:r>
      <w:hyperlink r:id="rId37" w:history="1">
        <w:r w:rsidRPr="00BD2B3B">
          <w:rPr>
            <w:rStyle w:val="aa"/>
            <w:color w:val="auto"/>
            <w:u w:val="none"/>
          </w:rPr>
          <w:t>Кодексом</w:t>
        </w:r>
      </w:hyperlink>
      <w:r w:rsidRPr="00653C3A">
        <w:t xml:space="preserve"> Российской Федерации об административных правонарушениях;</w:t>
      </w:r>
    </w:p>
    <w:p w14:paraId="477C4C46" w14:textId="77777777" w:rsidR="00324268" w:rsidRPr="00653C3A" w:rsidRDefault="00324268" w:rsidP="00653C3A">
      <w:pPr>
        <w:ind w:firstLine="567"/>
        <w:jc w:val="both"/>
      </w:pPr>
      <w:bookmarkStart w:id="147" w:name="sub_1933"/>
      <w:bookmarkEnd w:id="146"/>
      <w:r w:rsidRPr="00653C3A">
        <w:t xml:space="preserve">3) предоставления таким лицом заведомо ложных сведений, содержащихся в документах, предусмотренных </w:t>
      </w:r>
      <w:r w:rsidRPr="003322D2">
        <w:t xml:space="preserve">пунктом </w:t>
      </w:r>
      <w:r w:rsidR="007B4269" w:rsidRPr="00653C3A">
        <w:t>2.3.4</w:t>
      </w:r>
      <w:r w:rsidRPr="00653C3A">
        <w:t xml:space="preserve"> настоящ</w:t>
      </w:r>
      <w:r w:rsidR="007B4269" w:rsidRPr="00653C3A">
        <w:t>ей</w:t>
      </w:r>
      <w:r w:rsidRPr="00653C3A">
        <w:t xml:space="preserve"> </w:t>
      </w:r>
      <w:r w:rsidR="007B4269" w:rsidRPr="00653C3A">
        <w:t>документации</w:t>
      </w:r>
      <w:r w:rsidRPr="00653C3A">
        <w:t>.</w:t>
      </w:r>
    </w:p>
    <w:bookmarkEnd w:id="147"/>
    <w:p w14:paraId="0686EF60" w14:textId="77777777" w:rsidR="00324268" w:rsidRPr="00653C3A" w:rsidRDefault="00B20F0A" w:rsidP="00653C3A">
      <w:pPr>
        <w:ind w:firstLine="567"/>
        <w:jc w:val="both"/>
      </w:pPr>
      <w:r w:rsidRPr="00653C3A">
        <w:t>3</w:t>
      </w:r>
      <w:r w:rsidR="00324268" w:rsidRPr="00653C3A">
        <w:t xml:space="preserve">. В случае отказа от заключения договора с победителем </w:t>
      </w:r>
      <w:r w:rsidR="007B4269" w:rsidRPr="00653C3A">
        <w:t>аукциона</w:t>
      </w:r>
      <w:r w:rsidR="00324268" w:rsidRPr="00653C3A">
        <w:t xml:space="preserve"> либо при уклонении победителя </w:t>
      </w:r>
      <w:r w:rsidR="007B4269" w:rsidRPr="00653C3A">
        <w:t>аукциона</w:t>
      </w:r>
      <w:r w:rsidR="00324268" w:rsidRPr="00653C3A">
        <w:t xml:space="preserve"> от заключения договора с участником </w:t>
      </w:r>
      <w:r w:rsidR="007B4269" w:rsidRPr="00653C3A">
        <w:t>аукциона</w:t>
      </w:r>
      <w:r w:rsidR="00324268" w:rsidRPr="00653C3A">
        <w:t xml:space="preserve">, с которым заключается такой договор, </w:t>
      </w:r>
      <w:r w:rsidR="007B4269" w:rsidRPr="00653C3A">
        <w:t>единой</w:t>
      </w:r>
      <w:r w:rsidR="00324268" w:rsidRPr="00653C3A">
        <w:t xml:space="preserve"> комиссией в срок не позднее дня, следующего после дня установления фактов, предусмотренных </w:t>
      </w:r>
      <w:r w:rsidR="00232E83" w:rsidRPr="00BD2B3B">
        <w:t>под</w:t>
      </w:r>
      <w:r w:rsidR="00324268" w:rsidRPr="003322D2">
        <w:t xml:space="preserve">пунктом </w:t>
      </w:r>
      <w:r w:rsidR="00232E83" w:rsidRPr="00653C3A">
        <w:t>2 пункта 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и являющихся основанием для отказа от заключения договора, составляется протокол об отказе от заключения </w:t>
      </w:r>
      <w:r w:rsidR="00324268" w:rsidRPr="00653C3A">
        <w:lastRenderedPageBreak/>
        <w:t xml:space="preserve">договора, в котором должны содержаться сведения о месте, дате и времени его составления, о лице, с которым организатор </w:t>
      </w:r>
      <w:r w:rsidR="00232E83" w:rsidRPr="00653C3A">
        <w:t>аукциона</w:t>
      </w:r>
      <w:r w:rsidR="00324268" w:rsidRPr="00653C3A">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14:paraId="0199F678" w14:textId="77777777" w:rsidR="00324268" w:rsidRPr="00653C3A" w:rsidRDefault="00324268" w:rsidP="00653C3A">
      <w:pPr>
        <w:ind w:firstLine="567"/>
        <w:jc w:val="both"/>
      </w:pPr>
      <w:r w:rsidRPr="00653C3A">
        <w:t xml:space="preserve">Протокол подписывается всеми присутствующими членами </w:t>
      </w:r>
      <w:r w:rsidR="00232E83" w:rsidRPr="00653C3A">
        <w:t>единой</w:t>
      </w:r>
      <w:r w:rsidRPr="00653C3A">
        <w:t xml:space="preserve"> комиссии в день его составления. Протокол составляется в двух экземплярах, один из которых хранится у организатора </w:t>
      </w:r>
      <w:r w:rsidR="00232E83" w:rsidRPr="00653C3A">
        <w:t>аукциона</w:t>
      </w:r>
      <w:r w:rsidRPr="00653C3A">
        <w:t>.</w:t>
      </w:r>
    </w:p>
    <w:p w14:paraId="0A90FCBD" w14:textId="77777777" w:rsidR="00324268" w:rsidRPr="00653C3A" w:rsidRDefault="00324268" w:rsidP="00653C3A">
      <w:pPr>
        <w:ind w:firstLine="567"/>
        <w:jc w:val="both"/>
      </w:pPr>
      <w:r w:rsidRPr="00653C3A">
        <w:t xml:space="preserve">Указанный протокол размещается организатором </w:t>
      </w:r>
      <w:r w:rsidR="00232E83" w:rsidRPr="00653C3A">
        <w:t>аукциона</w:t>
      </w:r>
      <w:r w:rsidRPr="00653C3A">
        <w:t xml:space="preserve"> на </w:t>
      </w:r>
      <w:hyperlink r:id="rId38" w:history="1">
        <w:r w:rsidRPr="00BD2B3B">
          <w:rPr>
            <w:rStyle w:val="aa"/>
            <w:color w:val="auto"/>
            <w:u w:val="none"/>
          </w:rPr>
          <w:t>официальном сайте</w:t>
        </w:r>
      </w:hyperlink>
      <w:r w:rsidRPr="00653C3A">
        <w:t xml:space="preserve"> торгов в течение дня, следующего после дня подписания указанного протокола. Организатор </w:t>
      </w:r>
      <w:r w:rsidR="00232E83" w:rsidRPr="00653C3A">
        <w:t>аукциона</w:t>
      </w:r>
      <w:r w:rsidRPr="00653C3A">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14:paraId="773C9967" w14:textId="77777777" w:rsidR="00324268" w:rsidRPr="00653C3A" w:rsidRDefault="00B20F0A" w:rsidP="00653C3A">
      <w:pPr>
        <w:ind w:firstLine="567"/>
        <w:jc w:val="both"/>
      </w:pPr>
      <w:bookmarkStart w:id="148" w:name="sub_1095"/>
      <w:r w:rsidRPr="00653C3A">
        <w:t>4</w:t>
      </w:r>
      <w:r w:rsidR="00324268" w:rsidRPr="00653C3A">
        <w:t xml:space="preserve">. В случае перемены собственника или обладателя имущественного права действие соответствующего договора не прекращается и проведение </w:t>
      </w:r>
      <w:r w:rsidR="00232E83" w:rsidRPr="00653C3A">
        <w:t>аукциона</w:t>
      </w:r>
      <w:r w:rsidR="00324268" w:rsidRPr="00653C3A">
        <w:t xml:space="preserve"> не требуется.</w:t>
      </w:r>
    </w:p>
    <w:p w14:paraId="6AD5F957" w14:textId="77777777" w:rsidR="00324268" w:rsidRPr="00653C3A" w:rsidRDefault="00B20F0A" w:rsidP="00653C3A">
      <w:pPr>
        <w:ind w:firstLine="567"/>
        <w:jc w:val="both"/>
      </w:pPr>
      <w:bookmarkStart w:id="149" w:name="sub_1096"/>
      <w:bookmarkEnd w:id="148"/>
      <w:r w:rsidRPr="00653C3A">
        <w:t>5</w:t>
      </w:r>
      <w:r w:rsidR="00324268" w:rsidRPr="00653C3A">
        <w:t xml:space="preserve">. В случае если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w:t>
      </w:r>
      <w:r w:rsidR="00BD2B3B">
        <w:t>е</w:t>
      </w:r>
      <w:r w:rsidR="00324268" w:rsidRPr="00653C3A">
        <w:t xml:space="preserve"> которого присвоен второй номер, в срок, предусмотренный </w:t>
      </w:r>
      <w:r w:rsidR="00232E83" w:rsidRPr="00653C3A">
        <w:t>аукционной</w:t>
      </w:r>
      <w:r w:rsidR="00324268" w:rsidRPr="00653C3A">
        <w:t xml:space="preserve"> документацией, не представил организатору </w:t>
      </w:r>
      <w:r w:rsidR="00232E83" w:rsidRPr="00653C3A">
        <w:t>аукциона</w:t>
      </w:r>
      <w:r w:rsidR="00324268" w:rsidRPr="00653C3A">
        <w:t xml:space="preserve"> подписанный договор, переданный ему в соответствии с </w:t>
      </w:r>
      <w:r w:rsidR="00324268" w:rsidRPr="00BD2B3B">
        <w:t xml:space="preserve">пунктами </w:t>
      </w:r>
      <w:r w:rsidR="00232E83" w:rsidRPr="00653C3A">
        <w:t>2.6</w:t>
      </w:r>
      <w:r w:rsidR="00324268" w:rsidRPr="00653C3A">
        <w:t xml:space="preserve"> или </w:t>
      </w:r>
      <w:r w:rsidR="00232E83" w:rsidRPr="00653C3A">
        <w:t>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а также обеспечение исполнения договора в случае если организатором </w:t>
      </w:r>
      <w:r w:rsidR="00232E83" w:rsidRPr="00653C3A">
        <w:t>аукциона</w:t>
      </w:r>
      <w:r w:rsidR="00324268" w:rsidRPr="00653C3A">
        <w:t xml:space="preserve"> такое требование было установлено,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аукциона</w:t>
      </w:r>
      <w:r w:rsidR="00324268" w:rsidRPr="00653C3A">
        <w:t xml:space="preserve"> которого присвоен второй номер, признается уклонившимся от заключения договора.</w:t>
      </w:r>
    </w:p>
    <w:bookmarkEnd w:id="149"/>
    <w:p w14:paraId="2DCB7D03" w14:textId="77777777" w:rsidR="00324268" w:rsidRPr="00653C3A" w:rsidRDefault="00B20F0A" w:rsidP="00653C3A">
      <w:pPr>
        <w:ind w:firstLine="567"/>
        <w:jc w:val="both"/>
      </w:pPr>
      <w:r w:rsidRPr="00653C3A">
        <w:t>6</w:t>
      </w:r>
      <w:r w:rsidR="00324268" w:rsidRPr="00653C3A">
        <w:t xml:space="preserve">. В случае если победитель </w:t>
      </w:r>
      <w:r w:rsidR="00232E83" w:rsidRPr="00653C3A">
        <w:t>аукциона</w:t>
      </w:r>
      <w:r w:rsidR="00324268" w:rsidRPr="00653C3A">
        <w:t xml:space="preserve"> признан уклонившимся от заключения договора, организатор </w:t>
      </w:r>
      <w:r w:rsidR="00232E83" w:rsidRPr="00653C3A">
        <w:t>аукциона</w:t>
      </w:r>
      <w:r w:rsidR="00324268" w:rsidRPr="00653C3A">
        <w:t xml:space="preserve"> вправе обратиться в суд с иском о понуждении победителя </w:t>
      </w:r>
      <w:r w:rsidR="00232E83" w:rsidRPr="00653C3A">
        <w:t>аукциона</w:t>
      </w:r>
      <w:r w:rsidR="00324268" w:rsidRPr="00653C3A">
        <w:t xml:space="preserve"> заключить договор, а также о возмещении убытков, причиненных уклонением от заключения договора, либо заключить договор с участником </w:t>
      </w:r>
      <w:r w:rsidR="00232E83" w:rsidRPr="00653C3A">
        <w:t>аукциона</w:t>
      </w:r>
      <w:r w:rsidR="00324268" w:rsidRPr="00653C3A">
        <w:t xml:space="preserve">, заявке на участие </w:t>
      </w:r>
      <w:proofErr w:type="gramStart"/>
      <w:r w:rsidR="00324268" w:rsidRPr="00653C3A">
        <w:t xml:space="preserve">в </w:t>
      </w:r>
      <w:r w:rsidR="00232E83" w:rsidRPr="00653C3A">
        <w:t>аукциона</w:t>
      </w:r>
      <w:proofErr w:type="gramEnd"/>
      <w:r w:rsidR="00324268" w:rsidRPr="00653C3A">
        <w:t xml:space="preserve"> которого присвоен второй номер. Организатор </w:t>
      </w:r>
      <w:r w:rsidR="00232E83" w:rsidRPr="00653C3A">
        <w:t>аукциона</w:t>
      </w:r>
      <w:r w:rsidR="00324268" w:rsidRPr="00653C3A">
        <w:t xml:space="preserve"> обязан заключить договор с участником </w:t>
      </w:r>
      <w:r w:rsidR="00232E83" w:rsidRPr="00653C3A">
        <w:t>аукциона</w:t>
      </w:r>
      <w:r w:rsidR="00324268" w:rsidRPr="00653C3A">
        <w:t xml:space="preserve">, заявке на участие </w:t>
      </w:r>
      <w:proofErr w:type="gramStart"/>
      <w:r w:rsidR="00324268" w:rsidRPr="00653C3A">
        <w:t xml:space="preserve">в </w:t>
      </w:r>
      <w:r w:rsidR="00232E83" w:rsidRPr="00653C3A">
        <w:t>аукциона</w:t>
      </w:r>
      <w:proofErr w:type="gramEnd"/>
      <w:r w:rsidR="00324268" w:rsidRPr="00653C3A">
        <w:t xml:space="preserve"> которого присвоен второй номер, при отказе от заключения договора с победителем </w:t>
      </w:r>
      <w:r w:rsidR="00232E83" w:rsidRPr="00653C3A">
        <w:t>аукциона</w:t>
      </w:r>
      <w:r w:rsidR="00324268" w:rsidRPr="00653C3A">
        <w:t xml:space="preserve"> в случаях, предусмотренных </w:t>
      </w:r>
      <w:r w:rsidRPr="00BD2B3B">
        <w:t>под</w:t>
      </w:r>
      <w:hyperlink w:anchor="sub_1094" w:history="1">
        <w:r w:rsidR="00324268" w:rsidRPr="00BD2B3B">
          <w:rPr>
            <w:rStyle w:val="aa"/>
            <w:color w:val="auto"/>
            <w:u w:val="none"/>
          </w:rPr>
          <w:t>пунктом</w:t>
        </w:r>
        <w:r w:rsidR="00324268" w:rsidRPr="00BD2B3B">
          <w:t xml:space="preserve"> </w:t>
        </w:r>
      </w:hyperlink>
      <w:r w:rsidRPr="00653C3A">
        <w:t>3</w:t>
      </w:r>
      <w:r w:rsidR="00324268" w:rsidRPr="00653C3A">
        <w:t xml:space="preserve"> </w:t>
      </w:r>
      <w:r w:rsidRPr="00653C3A">
        <w:t>пункта 2.7 настоящей документации</w:t>
      </w:r>
      <w:r w:rsidR="00324268" w:rsidRPr="00653C3A">
        <w:t xml:space="preserve">. Организатор </w:t>
      </w:r>
      <w:r w:rsidR="00232E83" w:rsidRPr="00653C3A">
        <w:t>аукциона</w:t>
      </w:r>
      <w:r w:rsidR="00324268" w:rsidRPr="00653C3A">
        <w:t xml:space="preserve"> в течение трех рабочих дней с даты подписания протокола об отказе от заключения договора передает участнику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заявке на участие в </w:t>
      </w:r>
      <w:r w:rsidR="000C54B2" w:rsidRPr="00653C3A">
        <w:t>аукционе</w:t>
      </w:r>
      <w:r w:rsidR="00324268" w:rsidRPr="00653C3A">
        <w:t xml:space="preserve">, в проект договора, прилагаемый к </w:t>
      </w:r>
      <w:r w:rsidR="000C54B2" w:rsidRPr="00653C3A">
        <w:t>аукционной</w:t>
      </w:r>
      <w:r w:rsidR="00324268" w:rsidRPr="00653C3A">
        <w:t xml:space="preserve"> документации. Указанный проект договора подписывается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десятидневный срок и представляется организатору </w:t>
      </w:r>
      <w:r w:rsidR="000C54B2" w:rsidRPr="00653C3A">
        <w:t>аукциона</w:t>
      </w:r>
      <w:r w:rsidR="00324268" w:rsidRPr="00653C3A">
        <w:t>.</w:t>
      </w:r>
    </w:p>
    <w:p w14:paraId="7287A00C" w14:textId="77777777" w:rsidR="00324268" w:rsidRPr="00653C3A" w:rsidRDefault="00324268" w:rsidP="00653C3A">
      <w:pPr>
        <w:ind w:firstLine="567"/>
        <w:jc w:val="both"/>
      </w:pPr>
      <w:r w:rsidRPr="00653C3A">
        <w:t xml:space="preserve">При этом заключение договора для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является обязательным. В случае уклонения победителя </w:t>
      </w:r>
      <w:r w:rsidR="00F55420" w:rsidRPr="00653C3A">
        <w:t>аукциона</w:t>
      </w:r>
      <w:r w:rsidRPr="00653C3A">
        <w:t xml:space="preserve"> или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заключения договора </w:t>
      </w:r>
      <w:proofErr w:type="gramStart"/>
      <w:r w:rsidRPr="00653C3A">
        <w:t>задаток</w:t>
      </w:r>
      <w:proofErr w:type="gramEnd"/>
      <w:r w:rsidRPr="00653C3A">
        <w:t xml:space="preserve"> внесенный ими не возвращается. В случае уклонения участника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от заключения договора организатор </w:t>
      </w:r>
      <w:r w:rsidR="00F55420" w:rsidRPr="00653C3A">
        <w:t>аукциона</w:t>
      </w:r>
      <w:r w:rsidRPr="00653C3A">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F55420" w:rsidRPr="00653C3A">
        <w:t>аукциона</w:t>
      </w:r>
      <w:r w:rsidRPr="00653C3A">
        <w:t xml:space="preserve"> или с участником </w:t>
      </w:r>
      <w:r w:rsidR="00F55420" w:rsidRPr="00653C3A">
        <w:t>аукциона</w:t>
      </w:r>
      <w:r w:rsidRPr="00653C3A">
        <w:t xml:space="preserve">, заявке на участие в </w:t>
      </w:r>
      <w:r w:rsidR="00F55420" w:rsidRPr="00653C3A">
        <w:t>аукционе</w:t>
      </w:r>
      <w:r w:rsidRPr="00653C3A">
        <w:t xml:space="preserve"> которого присвоен второй номер, </w:t>
      </w:r>
      <w:r w:rsidR="00F55420" w:rsidRPr="00653C3A">
        <w:t>аукцион</w:t>
      </w:r>
      <w:r w:rsidRPr="00653C3A">
        <w:t xml:space="preserve"> признается несостоявшимся.</w:t>
      </w:r>
    </w:p>
    <w:p w14:paraId="5813E2E5" w14:textId="77777777" w:rsidR="00264CB7" w:rsidRPr="007D5B79" w:rsidRDefault="00264CB7" w:rsidP="00264CB7">
      <w:pPr>
        <w:ind w:firstLine="567"/>
        <w:jc w:val="both"/>
      </w:pPr>
      <w:r>
        <w:t xml:space="preserve">7. </w:t>
      </w:r>
      <w:r w:rsidRPr="007D5B79">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w:t>
      </w:r>
      <w:r w:rsidRPr="007D5B79">
        <w:lastRenderedPageBreak/>
        <w:t>аукционе и документацией об аукционе, но по цене не менее начальной (минимальной) цены договора (лота), указанной в извещении о проведении аукциона.</w:t>
      </w:r>
    </w:p>
    <w:p w14:paraId="0DF452D2" w14:textId="77777777" w:rsidR="00264CB7" w:rsidRPr="007D5B79" w:rsidRDefault="00264CB7" w:rsidP="00264CB7">
      <w:pPr>
        <w:ind w:firstLine="567"/>
        <w:jc w:val="both"/>
      </w:pPr>
      <w:r>
        <w:t>8</w:t>
      </w:r>
      <w:r w:rsidRPr="007D5B79">
        <w:t xml:space="preserve">. В случае если аукцион признан несостоявшимся по основаниям, не указанным в </w:t>
      </w:r>
      <w:hyperlink w:anchor="sub_10151" w:history="1">
        <w:r w:rsidRPr="004D45B7">
          <w:rPr>
            <w:rStyle w:val="aa"/>
            <w:color w:val="auto"/>
            <w:u w:val="none"/>
          </w:rPr>
          <w:t>пункте</w:t>
        </w:r>
        <w:r w:rsidRPr="004D45B7">
          <w:rPr>
            <w:rStyle w:val="aa"/>
            <w:u w:val="none"/>
          </w:rPr>
          <w:t xml:space="preserve"> </w:t>
        </w:r>
      </w:hyperlink>
      <w:r w:rsidRPr="004D45B7">
        <w:t>7</w:t>
      </w:r>
      <w:r>
        <w:t xml:space="preserve"> п 2.7 настоящей</w:t>
      </w:r>
      <w:r w:rsidRPr="007D5B79">
        <w:t xml:space="preserve"> </w:t>
      </w:r>
      <w:r>
        <w:t>документации</w:t>
      </w:r>
      <w:r w:rsidRPr="007D5B79">
        <w:t>,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конкурса вправе изменить условия аукциона.</w:t>
      </w:r>
    </w:p>
    <w:p w14:paraId="7119FDC8" w14:textId="77777777" w:rsidR="00264CB7" w:rsidRDefault="00264CB7" w:rsidP="00264CB7">
      <w:pPr>
        <w:ind w:firstLine="567"/>
        <w:jc w:val="both"/>
      </w:pPr>
      <w:r>
        <w:t>9</w:t>
      </w:r>
      <w:r w:rsidRPr="00653C3A">
        <w:t>.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p>
    <w:p w14:paraId="0D29C40A" w14:textId="77777777" w:rsidR="00264CB7" w:rsidRDefault="00264CB7" w:rsidP="00264CB7">
      <w:pPr>
        <w:ind w:firstLine="567"/>
        <w:jc w:val="both"/>
      </w:pPr>
      <w:r>
        <w:t>Цена договора устанавливается в соответствии с предложением победителя аукциона, лица с которым заключается договор в соответствии с пунктом 3 подпункта 6 пункта 2.6 настоящей документации.</w:t>
      </w:r>
    </w:p>
    <w:p w14:paraId="16527A25" w14:textId="77777777" w:rsidR="00264CB7" w:rsidRPr="00653C3A" w:rsidRDefault="00264CB7" w:rsidP="00264CB7">
      <w:pPr>
        <w:ind w:firstLine="567"/>
        <w:jc w:val="both"/>
      </w:pPr>
      <w:r>
        <w:t>10</w:t>
      </w:r>
      <w:r w:rsidRPr="00653C3A">
        <w:t xml:space="preserve">.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39"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2.3.4 настоящей документации 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14:paraId="75248DFE" w14:textId="77777777" w:rsidR="00264CB7" w:rsidRPr="00653C3A" w:rsidRDefault="00264CB7" w:rsidP="00264CB7">
      <w:pPr>
        <w:ind w:firstLine="567"/>
        <w:jc w:val="both"/>
      </w:pPr>
      <w:r>
        <w:t>11</w:t>
      </w:r>
      <w:r w:rsidRPr="00653C3A">
        <w:t>. Участники торгов вносят задаток в размере, сроки и порядке, которые указаны в извещении о проведении аукциона. Если торги не состоялись, задаток подлежит возврату. Задаток возвращается также лицам, которые участвовали в торгах, но не выиграли их.</w:t>
      </w:r>
    </w:p>
    <w:p w14:paraId="16683E17" w14:textId="77777777" w:rsidR="00264CB7" w:rsidRPr="00653C3A" w:rsidRDefault="00264CB7" w:rsidP="00264CB7">
      <w:pPr>
        <w:ind w:firstLine="567"/>
        <w:jc w:val="both"/>
      </w:pPr>
      <w:bookmarkStart w:id="150" w:name="sub_44842"/>
      <w:r w:rsidRPr="00653C3A">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bookmarkEnd w:id="150"/>
    <w:p w14:paraId="3822B2BA" w14:textId="77777777" w:rsidR="003F603F" w:rsidRPr="00DF55BC" w:rsidRDefault="00264CB7" w:rsidP="00264CB7">
      <w:pPr>
        <w:ind w:firstLine="567"/>
        <w:jc w:val="both"/>
      </w:pPr>
      <w:r w:rsidRPr="00DF55BC">
        <w:t>Лицо, выигравшее торги,</w:t>
      </w:r>
      <w:r w:rsidR="003F603F" w:rsidRPr="00DF55BC">
        <w:t xml:space="preserve"> </w:t>
      </w:r>
      <w:r w:rsidRPr="00DF55BC">
        <w:t xml:space="preserve"> и организатор торгов</w:t>
      </w:r>
      <w:r w:rsidR="003F603F" w:rsidRPr="00DF55BC">
        <w:t xml:space="preserve">  </w:t>
      </w:r>
      <w:r w:rsidRPr="00DF55BC">
        <w:t xml:space="preserve"> подписывают </w:t>
      </w:r>
      <w:r w:rsidR="003F603F" w:rsidRPr="00DF55BC">
        <w:t xml:space="preserve">  </w:t>
      </w:r>
      <w:r w:rsidRPr="00DF55BC">
        <w:t xml:space="preserve">протокол о </w:t>
      </w:r>
      <w:r w:rsidR="003F603F" w:rsidRPr="00DF55BC">
        <w:t xml:space="preserve">  </w:t>
      </w:r>
      <w:r w:rsidRPr="00DF55BC">
        <w:t xml:space="preserve">результатах </w:t>
      </w:r>
    </w:p>
    <w:p w14:paraId="262F5028" w14:textId="77777777" w:rsidR="00264CB7" w:rsidRPr="00DF55BC" w:rsidRDefault="00264CB7" w:rsidP="003F603F">
      <w:pPr>
        <w:jc w:val="both"/>
      </w:pPr>
      <w:r w:rsidRPr="00DF55BC">
        <w:t xml:space="preserve">торгов, который имеет силу договора. Лицо, выигравшее торги, при уклонении от подписания протокола утрачивает внесенный им задаток. Организатор торгов, уклонившийся от подписания протокола, обязан возвратить задаток в двойном размере, а также возместить лицу, </w:t>
      </w:r>
      <w:r w:rsidRPr="00DF55BC">
        <w:lastRenderedPageBreak/>
        <w:t>выигравшему торги, убытки, причиненные участием в торгах, в части, превышающей сумму задатка.</w:t>
      </w:r>
    </w:p>
    <w:p w14:paraId="0022C60F" w14:textId="77777777" w:rsidR="00264CB7" w:rsidRDefault="00264CB7" w:rsidP="00264CB7">
      <w:pPr>
        <w:ind w:firstLine="567"/>
        <w:jc w:val="both"/>
      </w:pPr>
      <w:r w:rsidRPr="00886C89">
        <w:rPr>
          <w:lang w:eastAsia="ru-RU"/>
        </w:rPr>
        <w:t xml:space="preserve">Срок, в течение которого должен быть подписан проект договора, составляет не менее десяти дней со дня размещения </w:t>
      </w:r>
      <w:r w:rsidRPr="004D45B7">
        <w:rPr>
          <w:lang w:eastAsia="ru-RU"/>
        </w:rPr>
        <w:t xml:space="preserve">на </w:t>
      </w:r>
      <w:hyperlink r:id="rId40" w:history="1">
        <w:r w:rsidRPr="004D45B7">
          <w:rPr>
            <w:lang w:eastAsia="ru-RU"/>
          </w:rPr>
          <w:t>официальном сайте</w:t>
        </w:r>
      </w:hyperlink>
      <w:r w:rsidRPr="00886C89">
        <w:rPr>
          <w:lang w:eastAsia="ru-RU"/>
        </w:rPr>
        <w:t xml:space="preserve">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5114D16A" w14:textId="77777777" w:rsidR="00264CB7" w:rsidRPr="00653C3A" w:rsidRDefault="00264CB7" w:rsidP="00264CB7">
      <w:pPr>
        <w:ind w:firstLine="567"/>
        <w:jc w:val="both"/>
      </w:pPr>
      <w:r w:rsidRPr="00653C3A">
        <w:t>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документации срока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14:paraId="26B2B08B" w14:textId="77777777" w:rsidR="00324268" w:rsidRPr="003F603F" w:rsidRDefault="00324268" w:rsidP="00324268">
      <w:pPr>
        <w:rPr>
          <w:sz w:val="22"/>
        </w:rPr>
      </w:pPr>
    </w:p>
    <w:p w14:paraId="302B8EFA" w14:textId="77777777" w:rsidR="009E52D3" w:rsidRDefault="009E52D3" w:rsidP="00954B3B">
      <w:pPr>
        <w:pStyle w:val="3"/>
        <w:numPr>
          <w:ilvl w:val="2"/>
          <w:numId w:val="2"/>
        </w:numPr>
        <w:ind w:left="0" w:firstLine="0"/>
        <w:rPr>
          <w:b/>
          <w:bCs/>
          <w:caps/>
          <w:sz w:val="24"/>
        </w:rPr>
      </w:pPr>
      <w:bookmarkStart w:id="151" w:name="__RefHeading__205_1377559550"/>
      <w:bookmarkStart w:id="152" w:name="_Toc321475164"/>
      <w:bookmarkStart w:id="153" w:name="_Toc456710715"/>
      <w:bookmarkEnd w:id="151"/>
      <w:r>
        <w:rPr>
          <w:b/>
          <w:bCs/>
          <w:caps/>
          <w:sz w:val="24"/>
        </w:rPr>
        <w:t>2.</w:t>
      </w:r>
      <w:r w:rsidR="00B20F0A">
        <w:rPr>
          <w:b/>
          <w:bCs/>
          <w:caps/>
          <w:sz w:val="24"/>
        </w:rPr>
        <w:t>8</w:t>
      </w:r>
      <w:r>
        <w:rPr>
          <w:b/>
          <w:bCs/>
          <w:caps/>
          <w:sz w:val="24"/>
        </w:rPr>
        <w:t xml:space="preserve"> Разрешение споров и разногласий сторон</w:t>
      </w:r>
      <w:bookmarkEnd w:id="152"/>
      <w:bookmarkEnd w:id="153"/>
    </w:p>
    <w:p w14:paraId="1218D56E" w14:textId="77777777" w:rsidR="009E52D3" w:rsidRPr="00653C3A" w:rsidRDefault="009E52D3" w:rsidP="00653C3A">
      <w:pPr>
        <w:ind w:firstLine="567"/>
        <w:jc w:val="both"/>
      </w:pPr>
      <w:r w:rsidRPr="00653C3A">
        <w:t xml:space="preserve">Любой участник </w:t>
      </w:r>
      <w:r w:rsidR="006D520C" w:rsidRPr="00653C3A">
        <w:t>аукциона</w:t>
      </w:r>
      <w:r w:rsidRPr="00653C3A">
        <w:t xml:space="preserve"> имеет право обжаловать в судебном порядке действия (бездействие) </w:t>
      </w:r>
      <w:r w:rsidR="006D520C" w:rsidRPr="00653C3A">
        <w:t>организатора аукциона</w:t>
      </w:r>
      <w:r w:rsidRPr="00653C3A">
        <w:t xml:space="preserve">, </w:t>
      </w:r>
      <w:r w:rsidR="00AF2999" w:rsidRPr="00653C3A">
        <w:t xml:space="preserve">уполномоченного федерального органа исполнительной власти по ведению официального сайта </w:t>
      </w:r>
      <w:r w:rsidRPr="00653C3A">
        <w:t xml:space="preserve"> или единой комиссии, если такие действия (бездействие) нарушают права и законные интересы участника </w:t>
      </w:r>
      <w:r w:rsidR="00AF2999" w:rsidRPr="00653C3A">
        <w:t>аукциона, заявителя</w:t>
      </w:r>
      <w:r w:rsidRPr="00653C3A">
        <w:t xml:space="preserve">. </w:t>
      </w:r>
    </w:p>
    <w:p w14:paraId="5DC090CF" w14:textId="77777777" w:rsidR="009E52D3" w:rsidRDefault="009E52D3" w:rsidP="002F425B">
      <w:pPr>
        <w:numPr>
          <w:ilvl w:val="0"/>
          <w:numId w:val="2"/>
        </w:numPr>
        <w:suppressAutoHyphens w:val="0"/>
        <w:autoSpaceDE w:val="0"/>
        <w:ind w:left="0" w:firstLine="567"/>
        <w:jc w:val="both"/>
      </w:pPr>
      <w:r>
        <w:t>Лица, виновные в нарушении законодательства Российской Федерации и иных нормативных правовых актов Российской Федерации</w:t>
      </w:r>
      <w:r w:rsidR="00AF2999">
        <w:t xml:space="preserve">, </w:t>
      </w:r>
      <w:r w:rsidR="00AF2999" w:rsidRPr="00AF2999">
        <w:t>предусматривающих переход прав в отношении государственного или муниципального имущества</w:t>
      </w:r>
      <w:r>
        <w:t xml:space="preserve">, несут дисциплинарную, гражданско-правовую, </w:t>
      </w:r>
      <w:hyperlink r:id="rId41" w:history="1">
        <w:r>
          <w:rPr>
            <w:rStyle w:val="aa"/>
            <w:color w:val="auto"/>
            <w:u w:val="none"/>
          </w:rPr>
          <w:t>административную</w:t>
        </w:r>
      </w:hyperlink>
      <w:r>
        <w:t>, уголовную ответственность в соответствии с законодательством Российской Федерации.</w:t>
      </w:r>
    </w:p>
    <w:p w14:paraId="3F8049B7" w14:textId="77777777" w:rsidR="009E52D3" w:rsidRDefault="009E52D3">
      <w:pPr>
        <w:numPr>
          <w:ilvl w:val="2"/>
          <w:numId w:val="2"/>
        </w:numPr>
        <w:jc w:val="both"/>
        <w:rPr>
          <w:spacing w:val="-4"/>
          <w:szCs w:val="28"/>
        </w:rPr>
      </w:pPr>
    </w:p>
    <w:p w14:paraId="3798B644" w14:textId="77777777" w:rsidR="009E52D3" w:rsidRDefault="009E52D3">
      <w:pPr>
        <w:ind w:firstLine="540"/>
        <w:jc w:val="both"/>
        <w:rPr>
          <w:spacing w:val="-4"/>
          <w:szCs w:val="28"/>
        </w:rPr>
      </w:pPr>
    </w:p>
    <w:p w14:paraId="78951ECC" w14:textId="77777777" w:rsidR="009E52D3" w:rsidRDefault="009E52D3">
      <w:pPr>
        <w:ind w:firstLine="540"/>
        <w:jc w:val="both"/>
        <w:rPr>
          <w:spacing w:val="-4"/>
          <w:szCs w:val="28"/>
        </w:rPr>
      </w:pPr>
    </w:p>
    <w:p w14:paraId="0BCB7EFC" w14:textId="77777777" w:rsidR="009E52D3" w:rsidRDefault="009E52D3">
      <w:pPr>
        <w:pStyle w:val="2"/>
        <w:pageBreakBefore/>
        <w:numPr>
          <w:ilvl w:val="1"/>
          <w:numId w:val="2"/>
        </w:numPr>
        <w:jc w:val="both"/>
        <w:rPr>
          <w:bCs w:val="0"/>
          <w:caps/>
          <w:szCs w:val="28"/>
        </w:rPr>
      </w:pPr>
      <w:bookmarkStart w:id="154" w:name="__RefHeading__131_686981674"/>
      <w:bookmarkStart w:id="155" w:name="_Toc321475165"/>
      <w:bookmarkStart w:id="156" w:name="_Toc456710716"/>
      <w:bookmarkStart w:id="157" w:name="__RefHeading__207_1377559550"/>
      <w:bookmarkEnd w:id="91"/>
      <w:bookmarkEnd w:id="154"/>
      <w:r>
        <w:rPr>
          <w:bCs w:val="0"/>
          <w:caps/>
          <w:szCs w:val="28"/>
        </w:rPr>
        <w:lastRenderedPageBreak/>
        <w:t xml:space="preserve">Раздел </w:t>
      </w:r>
      <w:r>
        <w:rPr>
          <w:bCs w:val="0"/>
          <w:caps/>
          <w:szCs w:val="28"/>
          <w:lang w:val="en-US"/>
        </w:rPr>
        <w:t>I</w:t>
      </w:r>
      <w:r>
        <w:rPr>
          <w:bCs w:val="0"/>
          <w:caps/>
          <w:szCs w:val="28"/>
        </w:rPr>
        <w:t xml:space="preserve">.3 </w:t>
      </w:r>
      <w:r>
        <w:rPr>
          <w:bCs w:val="0"/>
        </w:rPr>
        <w:t>Информационная карта аукциона</w:t>
      </w:r>
      <w:bookmarkEnd w:id="155"/>
      <w:bookmarkEnd w:id="156"/>
      <w:r>
        <w:rPr>
          <w:bCs w:val="0"/>
          <w:caps/>
          <w:szCs w:val="28"/>
        </w:rPr>
        <w:t xml:space="preserve"> </w:t>
      </w:r>
    </w:p>
    <w:p w14:paraId="18D33B3A" w14:textId="77777777" w:rsidR="002F425B" w:rsidRPr="008C39B5" w:rsidRDefault="002F425B" w:rsidP="002F425B">
      <w:pPr>
        <w:rPr>
          <w:sz w:val="22"/>
        </w:rPr>
      </w:pPr>
    </w:p>
    <w:tbl>
      <w:tblPr>
        <w:tblW w:w="9781" w:type="dxa"/>
        <w:tblInd w:w="80" w:type="dxa"/>
        <w:tblLayout w:type="fixed"/>
        <w:tblLook w:val="0000" w:firstRow="0" w:lastRow="0" w:firstColumn="0" w:lastColumn="0" w:noHBand="0" w:noVBand="0"/>
      </w:tblPr>
      <w:tblGrid>
        <w:gridCol w:w="567"/>
        <w:gridCol w:w="9214"/>
      </w:tblGrid>
      <w:tr w:rsidR="009E52D3" w14:paraId="1EC497EE"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7A93E3F4" w14:textId="77777777" w:rsidR="009E52D3" w:rsidRDefault="009E52D3" w:rsidP="00D2671B">
            <w:pPr>
              <w:snapToGrid w:val="0"/>
              <w:jc w:val="center"/>
            </w:pPr>
            <w:r>
              <w:t>1</w:t>
            </w:r>
          </w:p>
        </w:tc>
        <w:tc>
          <w:tcPr>
            <w:tcW w:w="9214" w:type="dxa"/>
            <w:tcBorders>
              <w:top w:val="single" w:sz="4" w:space="0" w:color="000000"/>
              <w:left w:val="single" w:sz="4" w:space="0" w:color="000000"/>
              <w:bottom w:val="single" w:sz="4" w:space="0" w:color="000000"/>
              <w:right w:val="single" w:sz="4" w:space="0" w:color="000000"/>
            </w:tcBorders>
            <w:vAlign w:val="center"/>
          </w:tcPr>
          <w:p w14:paraId="169CF736" w14:textId="77777777" w:rsidR="009E52D3" w:rsidRDefault="009E52D3" w:rsidP="002A10E4">
            <w:pPr>
              <w:tabs>
                <w:tab w:val="left" w:pos="8284"/>
              </w:tabs>
              <w:snapToGrid w:val="0"/>
              <w:ind w:left="62" w:right="6" w:firstLine="233"/>
              <w:jc w:val="center"/>
              <w:rPr>
                <w:b/>
              </w:rPr>
            </w:pPr>
            <w:r>
              <w:rPr>
                <w:b/>
              </w:rPr>
              <w:t xml:space="preserve">Наименование </w:t>
            </w:r>
            <w:r w:rsidR="00FC6739">
              <w:rPr>
                <w:b/>
              </w:rPr>
              <w:t>организатора аукциона</w:t>
            </w:r>
            <w:r>
              <w:rPr>
                <w:b/>
              </w:rPr>
              <w:t>, контактная информация</w:t>
            </w:r>
          </w:p>
        </w:tc>
      </w:tr>
      <w:tr w:rsidR="009E52D3" w14:paraId="6226E7B2" w14:textId="77777777" w:rsidTr="00C7680C">
        <w:trPr>
          <w:trHeight w:val="1111"/>
        </w:trPr>
        <w:tc>
          <w:tcPr>
            <w:tcW w:w="567" w:type="dxa"/>
            <w:tcBorders>
              <w:top w:val="single" w:sz="4" w:space="0" w:color="000000"/>
              <w:left w:val="single" w:sz="4" w:space="0" w:color="000000"/>
              <w:bottom w:val="single" w:sz="4" w:space="0" w:color="000000"/>
            </w:tcBorders>
          </w:tcPr>
          <w:p w14:paraId="7705399C"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1551638C" w14:textId="77777777" w:rsidR="006615CE" w:rsidRPr="006615CE" w:rsidRDefault="006615CE" w:rsidP="006615CE">
            <w:pPr>
              <w:widowControl w:val="0"/>
              <w:numPr>
                <w:ilvl w:val="0"/>
                <w:numId w:val="2"/>
              </w:numPr>
              <w:tabs>
                <w:tab w:val="left" w:pos="0"/>
                <w:tab w:val="left" w:pos="1080"/>
              </w:tabs>
              <w:autoSpaceDE w:val="0"/>
              <w:ind w:left="0" w:firstLine="567"/>
              <w:jc w:val="both"/>
              <w:rPr>
                <w:szCs w:val="28"/>
              </w:rPr>
            </w:pPr>
            <w:r w:rsidRPr="006615CE">
              <w:rPr>
                <w:szCs w:val="28"/>
              </w:rPr>
              <w:t>Муниципальное автономное учреждение культуры городского округа Домодедово «ГОРОДСКОЙ ПАРК КУЛЬТУРЫ И ОТДЫХА «ЁЛОЧКИ» (МАУК «ГПК и О «Ёлочки»)</w:t>
            </w:r>
          </w:p>
          <w:p w14:paraId="6E64BE82" w14:textId="77777777" w:rsidR="006615CE" w:rsidRPr="006615CE" w:rsidRDefault="006615CE" w:rsidP="006615CE">
            <w:pPr>
              <w:widowControl w:val="0"/>
              <w:tabs>
                <w:tab w:val="left" w:pos="709"/>
              </w:tabs>
              <w:autoSpaceDE w:val="0"/>
              <w:ind w:firstLine="567"/>
              <w:jc w:val="both"/>
              <w:rPr>
                <w:szCs w:val="28"/>
              </w:rPr>
            </w:pPr>
            <w:r w:rsidRPr="006615CE">
              <w:rPr>
                <w:szCs w:val="28"/>
              </w:rPr>
              <w:t>Место нахождения организатора аукциона: 142000, Московская обл., г. Домодедово, ул. Каширское шоссе, дом 107.</w:t>
            </w:r>
          </w:p>
          <w:p w14:paraId="29ED7A76" w14:textId="77777777" w:rsidR="006615CE" w:rsidRPr="006615CE" w:rsidRDefault="006615CE" w:rsidP="006615CE">
            <w:pPr>
              <w:widowControl w:val="0"/>
              <w:tabs>
                <w:tab w:val="left" w:pos="709"/>
              </w:tabs>
              <w:autoSpaceDE w:val="0"/>
              <w:ind w:firstLine="567"/>
              <w:jc w:val="both"/>
              <w:rPr>
                <w:szCs w:val="28"/>
              </w:rPr>
            </w:pPr>
            <w:r w:rsidRPr="006615CE">
              <w:rPr>
                <w:szCs w:val="28"/>
              </w:rPr>
              <w:t>Почтовый адрес: 142000, Московская обл., г. Домодедово, ул. Каширское шоссе, дом 107.</w:t>
            </w:r>
          </w:p>
          <w:p w14:paraId="167FD6D0" w14:textId="77777777" w:rsidR="006615CE" w:rsidRPr="006615CE" w:rsidRDefault="006615CE" w:rsidP="006615CE">
            <w:pPr>
              <w:tabs>
                <w:tab w:val="left" w:pos="709"/>
              </w:tabs>
              <w:ind w:firstLine="567"/>
              <w:jc w:val="both"/>
              <w:rPr>
                <w:szCs w:val="28"/>
              </w:rPr>
            </w:pPr>
            <w:r w:rsidRPr="006615CE">
              <w:rPr>
                <w:szCs w:val="28"/>
              </w:rPr>
              <w:t>Номера контактных телефонов: +7 (964) 539-82-00; +7 (916) 901-62-31</w:t>
            </w:r>
          </w:p>
          <w:p w14:paraId="4160AA27" w14:textId="77777777" w:rsidR="006615CE" w:rsidRPr="006615CE" w:rsidRDefault="006615CE" w:rsidP="006615CE">
            <w:pPr>
              <w:keepNext/>
              <w:keepLines/>
              <w:widowControl w:val="0"/>
              <w:suppressLineNumbers/>
              <w:tabs>
                <w:tab w:val="left" w:pos="709"/>
              </w:tabs>
              <w:autoSpaceDE w:val="0"/>
              <w:ind w:firstLine="567"/>
              <w:rPr>
                <w:szCs w:val="28"/>
              </w:rPr>
            </w:pPr>
            <w:r w:rsidRPr="006615CE">
              <w:rPr>
                <w:szCs w:val="28"/>
              </w:rPr>
              <w:t xml:space="preserve">Адрес электронной почты: elkipark@yandex.ru  </w:t>
            </w:r>
          </w:p>
          <w:p w14:paraId="346C63AC" w14:textId="77777777" w:rsidR="006615CE" w:rsidRPr="006615CE" w:rsidRDefault="006615CE" w:rsidP="006615CE">
            <w:pPr>
              <w:widowControl w:val="0"/>
              <w:tabs>
                <w:tab w:val="left" w:pos="709"/>
              </w:tabs>
              <w:autoSpaceDE w:val="0"/>
              <w:ind w:firstLine="567"/>
              <w:jc w:val="both"/>
              <w:rPr>
                <w:szCs w:val="28"/>
              </w:rPr>
            </w:pPr>
            <w:r w:rsidRPr="006615CE">
              <w:rPr>
                <w:szCs w:val="28"/>
              </w:rPr>
              <w:t>Время работы с 9:00 до 18:00 (в рабочие дни с понедельника по четверг, по московскому времени); с 9:00 до 17:00 (в пятницу и предпраздничные дни, по московскому времени).</w:t>
            </w:r>
          </w:p>
          <w:p w14:paraId="3D389E98" w14:textId="77777777" w:rsidR="006615CE" w:rsidRPr="006615CE" w:rsidRDefault="006615CE" w:rsidP="006615CE">
            <w:pPr>
              <w:widowControl w:val="0"/>
              <w:tabs>
                <w:tab w:val="left" w:pos="709"/>
              </w:tabs>
              <w:autoSpaceDE w:val="0"/>
              <w:ind w:firstLine="567"/>
              <w:jc w:val="both"/>
              <w:rPr>
                <w:szCs w:val="28"/>
              </w:rPr>
            </w:pPr>
            <w:r w:rsidRPr="006615CE">
              <w:rPr>
                <w:szCs w:val="28"/>
              </w:rPr>
              <w:t>Контактное лицо организатора аукциона: Зубкова Екатерина Викторовна; Смирнова Юлия Вячеславовна</w:t>
            </w:r>
          </w:p>
          <w:p w14:paraId="0DE34050" w14:textId="0AEAA802" w:rsidR="009E52D3" w:rsidRPr="007D2210" w:rsidRDefault="009E52D3" w:rsidP="0086324B">
            <w:pPr>
              <w:pStyle w:val="ac"/>
              <w:tabs>
                <w:tab w:val="left" w:pos="709"/>
                <w:tab w:val="left" w:pos="8284"/>
              </w:tabs>
              <w:spacing w:after="0"/>
              <w:ind w:left="62" w:right="6" w:firstLine="233"/>
            </w:pPr>
          </w:p>
        </w:tc>
      </w:tr>
      <w:tr w:rsidR="009E52D3" w14:paraId="616CC65E" w14:textId="77777777" w:rsidTr="00C7680C">
        <w:tc>
          <w:tcPr>
            <w:tcW w:w="567" w:type="dxa"/>
            <w:tcBorders>
              <w:top w:val="single" w:sz="4" w:space="0" w:color="000000"/>
              <w:left w:val="single" w:sz="4" w:space="0" w:color="000000"/>
              <w:bottom w:val="single" w:sz="4" w:space="0" w:color="000000"/>
            </w:tcBorders>
          </w:tcPr>
          <w:p w14:paraId="09937F12" w14:textId="77777777" w:rsidR="009E52D3" w:rsidRDefault="009E52D3" w:rsidP="002D2E95">
            <w:pPr>
              <w:snapToGrid w:val="0"/>
              <w:jc w:val="center"/>
            </w:pPr>
            <w:r>
              <w:t>2</w:t>
            </w:r>
          </w:p>
        </w:tc>
        <w:tc>
          <w:tcPr>
            <w:tcW w:w="9214" w:type="dxa"/>
            <w:tcBorders>
              <w:top w:val="single" w:sz="4" w:space="0" w:color="000000"/>
              <w:left w:val="single" w:sz="4" w:space="0" w:color="000000"/>
              <w:bottom w:val="single" w:sz="4" w:space="0" w:color="000000"/>
              <w:right w:val="single" w:sz="4" w:space="0" w:color="000000"/>
            </w:tcBorders>
          </w:tcPr>
          <w:p w14:paraId="7A7E7C20" w14:textId="77777777" w:rsidR="009E52D3" w:rsidRDefault="00A931B3" w:rsidP="00EE1341">
            <w:pPr>
              <w:tabs>
                <w:tab w:val="left" w:pos="8284"/>
              </w:tabs>
              <w:snapToGrid w:val="0"/>
              <w:ind w:left="62" w:right="6" w:firstLine="233"/>
              <w:jc w:val="center"/>
              <w:rPr>
                <w:b/>
              </w:rPr>
            </w:pPr>
            <w:r w:rsidRPr="00031519">
              <w:rPr>
                <w:b/>
                <w:lang w:eastAsia="ru-RU"/>
              </w:rPr>
              <w:t xml:space="preserve">Целевое назначение </w:t>
            </w:r>
            <w:r w:rsidR="00EE1341">
              <w:rPr>
                <w:b/>
                <w:lang w:eastAsia="ru-RU"/>
              </w:rPr>
              <w:t>муниципаль</w:t>
            </w:r>
            <w:r w:rsidRPr="00031519">
              <w:rPr>
                <w:b/>
                <w:lang w:eastAsia="ru-RU"/>
              </w:rPr>
              <w:t xml:space="preserve">ного имущества, </w:t>
            </w:r>
            <w:r w:rsidR="0074786A">
              <w:rPr>
                <w:b/>
                <w:lang w:eastAsia="ru-RU"/>
              </w:rPr>
              <w:t>права на которое передаются по Д</w:t>
            </w:r>
            <w:r w:rsidRPr="00031519">
              <w:rPr>
                <w:b/>
                <w:lang w:eastAsia="ru-RU"/>
              </w:rPr>
              <w:t>оговору</w:t>
            </w:r>
          </w:p>
        </w:tc>
      </w:tr>
      <w:tr w:rsidR="009E52D3" w14:paraId="37BB6A48" w14:textId="77777777" w:rsidTr="00C7680C">
        <w:tc>
          <w:tcPr>
            <w:tcW w:w="567" w:type="dxa"/>
            <w:tcBorders>
              <w:top w:val="single" w:sz="4" w:space="0" w:color="000000"/>
              <w:left w:val="single" w:sz="4" w:space="0" w:color="000000"/>
              <w:bottom w:val="single" w:sz="4" w:space="0" w:color="000000"/>
            </w:tcBorders>
          </w:tcPr>
          <w:p w14:paraId="2502EFF9"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CBCE58A" w14:textId="1A1BC01E" w:rsidR="005B771C" w:rsidRPr="005B771C" w:rsidRDefault="00A77C8A" w:rsidP="005B771C">
            <w:pPr>
              <w:jc w:val="both"/>
              <w:rPr>
                <w:szCs w:val="28"/>
              </w:rPr>
            </w:pPr>
            <w:r>
              <w:rPr>
                <w:szCs w:val="28"/>
              </w:rPr>
              <w:t xml:space="preserve"> </w:t>
            </w:r>
            <w:r w:rsidR="005B771C" w:rsidRPr="005B771C">
              <w:rPr>
                <w:szCs w:val="28"/>
              </w:rPr>
              <w:t xml:space="preserve">ЛОТ № 1: </w:t>
            </w:r>
            <w:r w:rsidR="00A5596C" w:rsidRPr="00A5596C">
              <w:rPr>
                <w:szCs w:val="28"/>
              </w:rPr>
              <w:t xml:space="preserve">142000, Московская обл., г. Домодедово, ш. Каширское, дом 107, площадка размер: </w:t>
            </w:r>
            <w:r w:rsidR="00040D9F" w:rsidRPr="00040D9F">
              <w:rPr>
                <w:szCs w:val="28"/>
              </w:rPr>
              <w:t>11</w:t>
            </w:r>
            <w:r w:rsidR="006615CE">
              <w:rPr>
                <w:szCs w:val="28"/>
              </w:rPr>
              <w:t>00</w:t>
            </w:r>
            <w:r w:rsidR="00A5596C" w:rsidRPr="00A5596C">
              <w:rPr>
                <w:szCs w:val="28"/>
              </w:rPr>
              <w:t xml:space="preserve"> кв. м, размещение парка развлечений, в соответствии с предварительным проектом размещения аттракционов и иных устройств для развлечений. </w:t>
            </w:r>
            <w:r w:rsidR="005B771C" w:rsidRPr="005B771C">
              <w:rPr>
                <w:szCs w:val="28"/>
              </w:rPr>
              <w:t>(Часть III настоящей Аукционной документации).</w:t>
            </w:r>
          </w:p>
          <w:p w14:paraId="75BEE746" w14:textId="77777777" w:rsidR="00A77C8A" w:rsidRPr="00DF55BC" w:rsidRDefault="00A77C8A" w:rsidP="00A5596C">
            <w:pPr>
              <w:jc w:val="both"/>
            </w:pPr>
          </w:p>
        </w:tc>
      </w:tr>
      <w:tr w:rsidR="009E52D3" w14:paraId="62F0251D"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2BE91DC1" w14:textId="77777777" w:rsidR="009E52D3" w:rsidRDefault="009E52D3" w:rsidP="00D2671B">
            <w:pPr>
              <w:snapToGrid w:val="0"/>
              <w:jc w:val="center"/>
            </w:pPr>
            <w:r>
              <w:t>3</w:t>
            </w:r>
          </w:p>
        </w:tc>
        <w:tc>
          <w:tcPr>
            <w:tcW w:w="9214" w:type="dxa"/>
            <w:tcBorders>
              <w:top w:val="single" w:sz="4" w:space="0" w:color="000000"/>
              <w:left w:val="single" w:sz="4" w:space="0" w:color="000000"/>
              <w:bottom w:val="single" w:sz="4" w:space="0" w:color="000000"/>
              <w:right w:val="single" w:sz="4" w:space="0" w:color="000000"/>
            </w:tcBorders>
            <w:vAlign w:val="center"/>
          </w:tcPr>
          <w:p w14:paraId="29274789" w14:textId="77777777" w:rsidR="009E52D3" w:rsidRDefault="009E52D3" w:rsidP="00EE1341">
            <w:pPr>
              <w:tabs>
                <w:tab w:val="left" w:pos="8284"/>
              </w:tabs>
              <w:snapToGrid w:val="0"/>
              <w:ind w:left="62" w:right="6" w:firstLine="233"/>
              <w:jc w:val="center"/>
              <w:rPr>
                <w:b/>
                <w:szCs w:val="28"/>
              </w:rPr>
            </w:pPr>
            <w:r>
              <w:rPr>
                <w:b/>
                <w:bCs/>
              </w:rPr>
              <w:t xml:space="preserve">Условия и сроки </w:t>
            </w:r>
            <w:r w:rsidR="00824135">
              <w:rPr>
                <w:b/>
                <w:szCs w:val="28"/>
              </w:rPr>
              <w:t xml:space="preserve">передачи </w:t>
            </w:r>
            <w:r w:rsidR="00EE1341">
              <w:rPr>
                <w:b/>
                <w:szCs w:val="28"/>
              </w:rPr>
              <w:t>муниципаль</w:t>
            </w:r>
            <w:r w:rsidR="00824135">
              <w:rPr>
                <w:b/>
                <w:szCs w:val="28"/>
              </w:rPr>
              <w:t>ного имущества</w:t>
            </w:r>
          </w:p>
        </w:tc>
      </w:tr>
      <w:tr w:rsidR="009E52D3" w14:paraId="7C8DAEC7" w14:textId="77777777" w:rsidTr="00C7680C">
        <w:tc>
          <w:tcPr>
            <w:tcW w:w="567" w:type="dxa"/>
            <w:tcBorders>
              <w:top w:val="single" w:sz="4" w:space="0" w:color="000000"/>
              <w:left w:val="single" w:sz="4" w:space="0" w:color="000000"/>
              <w:bottom w:val="single" w:sz="4" w:space="0" w:color="000000"/>
            </w:tcBorders>
          </w:tcPr>
          <w:p w14:paraId="31CCBB47"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1639624B" w14:textId="77777777" w:rsidR="009E52D3" w:rsidRDefault="009E52D3" w:rsidP="002A10E4">
            <w:pPr>
              <w:tabs>
                <w:tab w:val="left" w:pos="8284"/>
              </w:tabs>
              <w:ind w:left="62" w:right="6" w:firstLine="233"/>
              <w:jc w:val="both"/>
            </w:pPr>
            <w:r>
              <w:rPr>
                <w:spacing w:val="-4"/>
                <w:szCs w:val="23"/>
              </w:rPr>
              <w:t xml:space="preserve">В соответствии с </w:t>
            </w:r>
            <w:r w:rsidR="00824135">
              <w:rPr>
                <w:spacing w:val="-4"/>
                <w:szCs w:val="23"/>
              </w:rPr>
              <w:t>условиями, указанными в проекте Договора (</w:t>
            </w:r>
            <w:r w:rsidR="00824135">
              <w:t>часть II настоящей Аукционной документации</w:t>
            </w:r>
            <w:r w:rsidR="00824135">
              <w:rPr>
                <w:spacing w:val="-4"/>
                <w:szCs w:val="23"/>
              </w:rPr>
              <w:t>).</w:t>
            </w:r>
          </w:p>
          <w:p w14:paraId="327CA65F" w14:textId="77777777" w:rsidR="009E52D3" w:rsidRDefault="008247CC" w:rsidP="00AA016A">
            <w:pPr>
              <w:widowControl w:val="0"/>
              <w:shd w:val="clear" w:color="auto" w:fill="FFFFFF"/>
              <w:tabs>
                <w:tab w:val="left" w:pos="603"/>
                <w:tab w:val="left" w:pos="8284"/>
              </w:tabs>
              <w:snapToGrid w:val="0"/>
              <w:ind w:left="62" w:right="6" w:firstLine="233"/>
              <w:jc w:val="both"/>
            </w:pPr>
            <w:r w:rsidRPr="00094FD8">
              <w:t xml:space="preserve">Срок </w:t>
            </w:r>
            <w:r w:rsidR="00824135">
              <w:t>передачи имущества</w:t>
            </w:r>
            <w:r w:rsidR="003F5871">
              <w:t xml:space="preserve"> указан в п. 22 </w:t>
            </w:r>
            <w:r w:rsidR="00032B77" w:rsidRPr="00A65E15">
              <w:t>Раздела I.3 Информационной карты аукциона настоящей документации</w:t>
            </w:r>
            <w:r w:rsidR="00032B77">
              <w:t>.</w:t>
            </w:r>
          </w:p>
          <w:p w14:paraId="73075D28" w14:textId="77777777" w:rsidR="00032B77" w:rsidRPr="00094FD8" w:rsidRDefault="00032B77" w:rsidP="00AA016A">
            <w:pPr>
              <w:widowControl w:val="0"/>
              <w:shd w:val="clear" w:color="auto" w:fill="FFFFFF"/>
              <w:tabs>
                <w:tab w:val="left" w:pos="603"/>
                <w:tab w:val="left" w:pos="8284"/>
              </w:tabs>
              <w:snapToGrid w:val="0"/>
              <w:ind w:left="62" w:right="6" w:firstLine="233"/>
              <w:jc w:val="both"/>
            </w:pPr>
          </w:p>
        </w:tc>
      </w:tr>
      <w:tr w:rsidR="009E52D3" w14:paraId="0B3C6268" w14:textId="77777777" w:rsidTr="00C7680C">
        <w:tc>
          <w:tcPr>
            <w:tcW w:w="567" w:type="dxa"/>
            <w:tcBorders>
              <w:top w:val="single" w:sz="4" w:space="0" w:color="000000"/>
              <w:left w:val="single" w:sz="4" w:space="0" w:color="000000"/>
              <w:bottom w:val="single" w:sz="4" w:space="0" w:color="000000"/>
            </w:tcBorders>
          </w:tcPr>
          <w:p w14:paraId="6277142F" w14:textId="77777777" w:rsidR="009E52D3" w:rsidRDefault="009E52D3" w:rsidP="002D2E95">
            <w:pPr>
              <w:snapToGrid w:val="0"/>
              <w:jc w:val="center"/>
            </w:pPr>
            <w:r>
              <w:t>4</w:t>
            </w:r>
          </w:p>
        </w:tc>
        <w:tc>
          <w:tcPr>
            <w:tcW w:w="9214" w:type="dxa"/>
            <w:tcBorders>
              <w:top w:val="single" w:sz="4" w:space="0" w:color="000000"/>
              <w:left w:val="single" w:sz="4" w:space="0" w:color="000000"/>
              <w:bottom w:val="single" w:sz="4" w:space="0" w:color="000000"/>
              <w:right w:val="single" w:sz="4" w:space="0" w:color="000000"/>
            </w:tcBorders>
          </w:tcPr>
          <w:p w14:paraId="0D4E2DB6" w14:textId="77777777" w:rsidR="009E52D3" w:rsidRDefault="0053528B" w:rsidP="002A10E4">
            <w:pPr>
              <w:tabs>
                <w:tab w:val="left" w:pos="8284"/>
              </w:tabs>
              <w:snapToGrid w:val="0"/>
              <w:ind w:left="62" w:right="6" w:firstLine="233"/>
              <w:jc w:val="center"/>
              <w:rPr>
                <w:b/>
                <w:szCs w:val="28"/>
              </w:rPr>
            </w:pPr>
            <w:r>
              <w:rPr>
                <w:b/>
                <w:lang w:eastAsia="ru-RU"/>
              </w:rPr>
              <w:t>М</w:t>
            </w:r>
            <w:r w:rsidRPr="005E6E6F">
              <w:rPr>
                <w:b/>
                <w:lang w:eastAsia="ru-RU"/>
              </w:rPr>
              <w:t xml:space="preserve">есто расположения </w:t>
            </w:r>
            <w:r w:rsidR="00EE1341">
              <w:rPr>
                <w:b/>
                <w:szCs w:val="28"/>
              </w:rPr>
              <w:t>муниципального</w:t>
            </w:r>
            <w:r w:rsidRPr="005E6E6F">
              <w:rPr>
                <w:b/>
                <w:lang w:eastAsia="ru-RU"/>
              </w:rPr>
              <w:t xml:space="preserve"> имущества, </w:t>
            </w:r>
            <w:r w:rsidR="0074786A">
              <w:rPr>
                <w:b/>
                <w:lang w:eastAsia="ru-RU"/>
              </w:rPr>
              <w:t>права на которое передаются по Д</w:t>
            </w:r>
            <w:r w:rsidRPr="005E6E6F">
              <w:rPr>
                <w:b/>
                <w:lang w:eastAsia="ru-RU"/>
              </w:rPr>
              <w:t>оговору</w:t>
            </w:r>
          </w:p>
        </w:tc>
      </w:tr>
      <w:tr w:rsidR="009E52D3" w14:paraId="676067A6" w14:textId="77777777" w:rsidTr="00C7680C">
        <w:trPr>
          <w:cantSplit/>
        </w:trPr>
        <w:tc>
          <w:tcPr>
            <w:tcW w:w="567" w:type="dxa"/>
            <w:tcBorders>
              <w:top w:val="single" w:sz="4" w:space="0" w:color="000000"/>
              <w:left w:val="single" w:sz="4" w:space="0" w:color="000000"/>
              <w:bottom w:val="single" w:sz="4" w:space="0" w:color="000000"/>
            </w:tcBorders>
          </w:tcPr>
          <w:p w14:paraId="2697E79B"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2C9CE526" w14:textId="77777777" w:rsidR="007B4032" w:rsidRDefault="00782FE3" w:rsidP="007B4032">
            <w:pPr>
              <w:jc w:val="both"/>
            </w:pPr>
            <w:r w:rsidRPr="002A43AF">
              <w:rPr>
                <w:szCs w:val="28"/>
              </w:rPr>
              <w:t>142000, Московская обл., г. Домодедово, ш. Каширское,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14:paraId="1A0FB35B" w14:textId="77777777" w:rsidR="009E52D3" w:rsidRPr="002A43AF" w:rsidRDefault="009E52D3" w:rsidP="002A10E4">
            <w:pPr>
              <w:widowControl w:val="0"/>
              <w:autoSpaceDE w:val="0"/>
              <w:ind w:left="62" w:right="6" w:firstLine="233"/>
              <w:jc w:val="both"/>
              <w:rPr>
                <w:spacing w:val="-4"/>
              </w:rPr>
            </w:pPr>
          </w:p>
        </w:tc>
      </w:tr>
      <w:tr w:rsidR="009E52D3" w14:paraId="654B62A6"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787530FB" w14:textId="77777777" w:rsidR="009E52D3" w:rsidRDefault="009E52D3" w:rsidP="00BB0AEB">
            <w:pPr>
              <w:snapToGrid w:val="0"/>
              <w:jc w:val="center"/>
            </w:pPr>
            <w:r>
              <w:t>5</w:t>
            </w:r>
          </w:p>
        </w:tc>
        <w:tc>
          <w:tcPr>
            <w:tcW w:w="9214" w:type="dxa"/>
            <w:tcBorders>
              <w:top w:val="single" w:sz="4" w:space="0" w:color="000000"/>
              <w:left w:val="single" w:sz="4" w:space="0" w:color="000000"/>
              <w:bottom w:val="single" w:sz="4" w:space="0" w:color="000000"/>
              <w:right w:val="single" w:sz="4" w:space="0" w:color="000000"/>
            </w:tcBorders>
            <w:vAlign w:val="center"/>
          </w:tcPr>
          <w:p w14:paraId="42E4F9AE" w14:textId="77777777" w:rsidR="009E52D3" w:rsidRPr="00D2671B" w:rsidRDefault="002A10E4" w:rsidP="002A10E4">
            <w:pPr>
              <w:tabs>
                <w:tab w:val="left" w:pos="8284"/>
              </w:tabs>
              <w:snapToGrid w:val="0"/>
              <w:ind w:left="62" w:right="6" w:firstLine="233"/>
              <w:jc w:val="center"/>
              <w:rPr>
                <w:b/>
                <w:bCs/>
              </w:rPr>
            </w:pPr>
            <w:r>
              <w:rPr>
                <w:b/>
                <w:bCs/>
              </w:rPr>
              <w:t>Начальная (минимальная) цена Д</w:t>
            </w:r>
            <w:r w:rsidR="0074786A" w:rsidRPr="00D2671B">
              <w:rPr>
                <w:b/>
                <w:bCs/>
              </w:rPr>
              <w:t>оговора</w:t>
            </w:r>
          </w:p>
        </w:tc>
      </w:tr>
      <w:tr w:rsidR="009E52D3" w14:paraId="477CB0C5" w14:textId="77777777" w:rsidTr="00C7680C">
        <w:tc>
          <w:tcPr>
            <w:tcW w:w="567" w:type="dxa"/>
            <w:tcBorders>
              <w:top w:val="single" w:sz="4" w:space="0" w:color="000000"/>
              <w:left w:val="single" w:sz="4" w:space="0" w:color="000000"/>
              <w:bottom w:val="single" w:sz="4" w:space="0" w:color="000000"/>
            </w:tcBorders>
          </w:tcPr>
          <w:p w14:paraId="18145D5D" w14:textId="77777777" w:rsidR="009E52D3" w:rsidRDefault="009E52D3" w:rsidP="002D2E95">
            <w:pPr>
              <w:snapToGrid w:val="0"/>
              <w:jc w:val="center"/>
              <w:rPr>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04E7134" w14:textId="77777777" w:rsidR="009E52D3" w:rsidRDefault="002A10E4" w:rsidP="008A3CF7">
            <w:pPr>
              <w:widowControl w:val="0"/>
              <w:numPr>
                <w:ilvl w:val="0"/>
                <w:numId w:val="2"/>
              </w:numPr>
              <w:shd w:val="clear" w:color="auto" w:fill="FFFFFF"/>
              <w:tabs>
                <w:tab w:val="clear" w:pos="0"/>
                <w:tab w:val="num" w:pos="62"/>
              </w:tabs>
              <w:autoSpaceDE w:val="0"/>
              <w:ind w:left="62" w:right="6" w:firstLine="233"/>
              <w:jc w:val="both"/>
            </w:pPr>
            <w:r w:rsidRPr="008A3CF7">
              <w:t>Начальная (минимальная) цена Д</w:t>
            </w:r>
            <w:r w:rsidR="0074786A" w:rsidRPr="008A3CF7">
              <w:t>оговора:</w:t>
            </w:r>
            <w:r w:rsidR="009E52D3">
              <w:t xml:space="preserve"> </w:t>
            </w:r>
          </w:p>
          <w:p w14:paraId="3C59CF7A" w14:textId="77777777" w:rsidR="00A77C8A" w:rsidRDefault="00A77C8A" w:rsidP="008A3CF7">
            <w:pPr>
              <w:widowControl w:val="0"/>
              <w:numPr>
                <w:ilvl w:val="0"/>
                <w:numId w:val="2"/>
              </w:numPr>
              <w:shd w:val="clear" w:color="auto" w:fill="FFFFFF"/>
              <w:tabs>
                <w:tab w:val="clear" w:pos="0"/>
                <w:tab w:val="num" w:pos="62"/>
              </w:tabs>
              <w:autoSpaceDE w:val="0"/>
              <w:ind w:left="62" w:right="6" w:firstLine="233"/>
              <w:jc w:val="both"/>
            </w:pPr>
          </w:p>
          <w:p w14:paraId="5C795143" w14:textId="7676E0FC" w:rsidR="005B771C" w:rsidRDefault="005B771C" w:rsidP="005B771C">
            <w:pPr>
              <w:suppressAutoHyphens w:val="0"/>
              <w:autoSpaceDE w:val="0"/>
              <w:autoSpaceDN w:val="0"/>
              <w:adjustRightInd w:val="0"/>
              <w:jc w:val="both"/>
              <w:rPr>
                <w:lang w:eastAsia="ru-RU"/>
              </w:rPr>
            </w:pPr>
            <w:r>
              <w:rPr>
                <w:lang w:eastAsia="ru-RU"/>
              </w:rPr>
              <w:t xml:space="preserve"> 1. ЛОТ № 1: - </w:t>
            </w:r>
            <w:r w:rsidR="006615CE" w:rsidRPr="006615CE">
              <w:rPr>
                <w:lang w:eastAsia="ru-RU"/>
              </w:rPr>
              <w:t>693 600 (Шестьсот девяносто три тысячи шестьсот) рублей 00 копеек ежегодно. Без НДС</w:t>
            </w:r>
          </w:p>
          <w:p w14:paraId="352F5E4B" w14:textId="77777777" w:rsidR="005B771C" w:rsidRDefault="005B771C" w:rsidP="005B771C">
            <w:pPr>
              <w:suppressAutoHyphens w:val="0"/>
              <w:autoSpaceDE w:val="0"/>
              <w:autoSpaceDN w:val="0"/>
              <w:adjustRightInd w:val="0"/>
              <w:jc w:val="both"/>
              <w:rPr>
                <w:lang w:eastAsia="ru-RU"/>
              </w:rPr>
            </w:pPr>
          </w:p>
          <w:p w14:paraId="75412CBF" w14:textId="77777777" w:rsidR="00A5596C" w:rsidRDefault="00A5596C" w:rsidP="005B771C">
            <w:pPr>
              <w:suppressAutoHyphens w:val="0"/>
              <w:autoSpaceDE w:val="0"/>
              <w:autoSpaceDN w:val="0"/>
              <w:adjustRightInd w:val="0"/>
              <w:jc w:val="both"/>
              <w:rPr>
                <w:lang w:eastAsia="ru-RU"/>
              </w:rPr>
            </w:pPr>
          </w:p>
          <w:p w14:paraId="605EA2DB" w14:textId="75707DE3" w:rsidR="00AA016A" w:rsidRDefault="00AA016A" w:rsidP="00D83351">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w:t>
            </w:r>
            <w:r w:rsidR="006615CE">
              <w:rPr>
                <w:lang w:eastAsia="ru-RU"/>
              </w:rPr>
              <w:t>уменьшена, но может быть увеличена, в соответствии с договором</w:t>
            </w:r>
            <w:r>
              <w:rPr>
                <w:lang w:eastAsia="ru-RU"/>
              </w:rPr>
              <w:t xml:space="preserve">. </w:t>
            </w:r>
          </w:p>
          <w:p w14:paraId="299A94FC" w14:textId="77777777" w:rsidR="00A5596C" w:rsidRDefault="00A5596C" w:rsidP="00A5596C">
            <w:pPr>
              <w:tabs>
                <w:tab w:val="num" w:pos="62"/>
                <w:tab w:val="left" w:pos="8284"/>
              </w:tabs>
              <w:ind w:right="6"/>
              <w:jc w:val="both"/>
            </w:pPr>
          </w:p>
          <w:p w14:paraId="2A5250D4" w14:textId="77777777" w:rsidR="00A5596C" w:rsidRDefault="00A5596C" w:rsidP="008A3CF7">
            <w:pPr>
              <w:tabs>
                <w:tab w:val="num" w:pos="62"/>
                <w:tab w:val="left" w:pos="8284"/>
              </w:tabs>
              <w:ind w:left="62" w:right="6" w:firstLine="233"/>
              <w:jc w:val="both"/>
            </w:pPr>
          </w:p>
          <w:p w14:paraId="32F3A138" w14:textId="77777777" w:rsidR="00A5596C" w:rsidRDefault="00A5596C" w:rsidP="008A3CF7">
            <w:pPr>
              <w:tabs>
                <w:tab w:val="num" w:pos="62"/>
                <w:tab w:val="left" w:pos="8284"/>
              </w:tabs>
              <w:ind w:left="62" w:right="6" w:firstLine="233"/>
              <w:jc w:val="both"/>
            </w:pPr>
          </w:p>
        </w:tc>
      </w:tr>
      <w:tr w:rsidR="009E52D3" w14:paraId="5F270F55"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15963DBA" w14:textId="77777777" w:rsidR="009E52D3" w:rsidRDefault="009E52D3" w:rsidP="00BB0AEB">
            <w:pPr>
              <w:snapToGrid w:val="0"/>
              <w:jc w:val="center"/>
            </w:pPr>
            <w:r>
              <w:lastRenderedPageBreak/>
              <w:t>6</w:t>
            </w:r>
          </w:p>
        </w:tc>
        <w:tc>
          <w:tcPr>
            <w:tcW w:w="9214" w:type="dxa"/>
            <w:tcBorders>
              <w:top w:val="single" w:sz="4" w:space="0" w:color="000000"/>
              <w:left w:val="single" w:sz="4" w:space="0" w:color="000000"/>
              <w:bottom w:val="single" w:sz="4" w:space="0" w:color="000000"/>
              <w:right w:val="single" w:sz="4" w:space="0" w:color="000000"/>
            </w:tcBorders>
            <w:vAlign w:val="center"/>
          </w:tcPr>
          <w:p w14:paraId="3FCAB8F9" w14:textId="77777777" w:rsidR="009E52D3" w:rsidRPr="00437BC2" w:rsidRDefault="00437BC2" w:rsidP="002A10E4">
            <w:pPr>
              <w:tabs>
                <w:tab w:val="left" w:pos="8284"/>
              </w:tabs>
              <w:ind w:left="62" w:right="6" w:firstLine="233"/>
              <w:jc w:val="center"/>
              <w:rPr>
                <w:b/>
              </w:rPr>
            </w:pPr>
            <w:r>
              <w:rPr>
                <w:b/>
              </w:rPr>
              <w:t>В</w:t>
            </w:r>
            <w:r w:rsidRPr="00437BC2">
              <w:rPr>
                <w:b/>
              </w:rPr>
              <w:t>еличин</w:t>
            </w:r>
            <w:r>
              <w:rPr>
                <w:b/>
              </w:rPr>
              <w:t>а повышения начальной цены Д</w:t>
            </w:r>
            <w:r w:rsidRPr="00437BC2">
              <w:rPr>
                <w:b/>
              </w:rPr>
              <w:t>оговора ("шаг аукциона")</w:t>
            </w:r>
          </w:p>
        </w:tc>
      </w:tr>
      <w:tr w:rsidR="009E52D3" w14:paraId="11EF04E6" w14:textId="77777777" w:rsidTr="00C7680C">
        <w:trPr>
          <w:cantSplit/>
        </w:trPr>
        <w:tc>
          <w:tcPr>
            <w:tcW w:w="567" w:type="dxa"/>
            <w:tcBorders>
              <w:top w:val="single" w:sz="4" w:space="0" w:color="000000"/>
              <w:left w:val="single" w:sz="4" w:space="0" w:color="000000"/>
              <w:bottom w:val="single" w:sz="4" w:space="0" w:color="000000"/>
            </w:tcBorders>
          </w:tcPr>
          <w:p w14:paraId="788418C6" w14:textId="77777777" w:rsidR="009E52D3" w:rsidRDefault="009E52D3"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EB76F85" w14:textId="77777777" w:rsidR="00DB1620" w:rsidRPr="00DB1620" w:rsidRDefault="00DB1620" w:rsidP="002A10E4">
            <w:pPr>
              <w:pStyle w:val="17"/>
              <w:tabs>
                <w:tab w:val="left" w:pos="8284"/>
              </w:tabs>
              <w:snapToGrid w:val="0"/>
              <w:spacing w:after="0"/>
              <w:ind w:left="62" w:right="6" w:firstLine="233"/>
              <w:rPr>
                <w:szCs w:val="24"/>
                <w:lang w:eastAsia="ru-RU"/>
              </w:rPr>
            </w:pPr>
            <w:r w:rsidRPr="00DB1620">
              <w:rPr>
                <w:szCs w:val="24"/>
                <w:lang w:eastAsia="ru-RU"/>
              </w:rPr>
              <w:t xml:space="preserve">"Шаг аукциона" устанавливается в размере 5 (Пяти) процентов начальной (минимальной) цены договора (цены лота), указанной в извещении о проведении аукциона. </w:t>
            </w:r>
          </w:p>
          <w:p w14:paraId="5E3E2A70" w14:textId="77777777" w:rsidR="009E52D3" w:rsidRPr="00DB1620" w:rsidRDefault="00DB1620" w:rsidP="002A10E4">
            <w:pPr>
              <w:pStyle w:val="17"/>
              <w:tabs>
                <w:tab w:val="left" w:pos="8284"/>
              </w:tabs>
              <w:snapToGrid w:val="0"/>
              <w:spacing w:after="0"/>
              <w:ind w:left="62" w:right="6" w:firstLine="233"/>
              <w:rPr>
                <w:szCs w:val="24"/>
              </w:rPr>
            </w:pPr>
            <w:r w:rsidRPr="00DB1620">
              <w:rPr>
                <w:szCs w:val="24"/>
                <w:lang w:eastAsia="ru-RU"/>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tc>
      </w:tr>
      <w:tr w:rsidR="009E52D3" w14:paraId="126D81D6"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199BA8D9" w14:textId="77777777" w:rsidR="009E52D3" w:rsidRDefault="009E52D3" w:rsidP="00BB0AEB">
            <w:pPr>
              <w:snapToGrid w:val="0"/>
              <w:jc w:val="center"/>
            </w:pPr>
            <w:r>
              <w:t>7</w:t>
            </w:r>
          </w:p>
        </w:tc>
        <w:tc>
          <w:tcPr>
            <w:tcW w:w="9214" w:type="dxa"/>
            <w:tcBorders>
              <w:top w:val="single" w:sz="4" w:space="0" w:color="000000"/>
              <w:left w:val="single" w:sz="4" w:space="0" w:color="000000"/>
              <w:bottom w:val="single" w:sz="4" w:space="0" w:color="000000"/>
              <w:right w:val="single" w:sz="4" w:space="0" w:color="000000"/>
            </w:tcBorders>
            <w:vAlign w:val="center"/>
          </w:tcPr>
          <w:p w14:paraId="03A956A4" w14:textId="77777777" w:rsidR="009E52D3" w:rsidRPr="00DB1620" w:rsidRDefault="00437BC2" w:rsidP="002A10E4">
            <w:pPr>
              <w:tabs>
                <w:tab w:val="left" w:pos="8284"/>
              </w:tabs>
              <w:ind w:left="62" w:right="6" w:firstLine="233"/>
              <w:jc w:val="center"/>
              <w:rPr>
                <w:b/>
              </w:rPr>
            </w:pPr>
            <w:r w:rsidRPr="00DB1620">
              <w:rPr>
                <w:b/>
              </w:rPr>
              <w:t>Форма, сроки и порядок оплаты по Договору</w:t>
            </w:r>
          </w:p>
        </w:tc>
      </w:tr>
      <w:tr w:rsidR="009E52D3" w14:paraId="52595DDC" w14:textId="77777777" w:rsidTr="00BB0AEB">
        <w:trPr>
          <w:trHeight w:val="557"/>
        </w:trPr>
        <w:tc>
          <w:tcPr>
            <w:tcW w:w="567" w:type="dxa"/>
            <w:tcBorders>
              <w:top w:val="single" w:sz="4" w:space="0" w:color="000000"/>
              <w:left w:val="single" w:sz="4" w:space="0" w:color="000000"/>
              <w:bottom w:val="single" w:sz="4" w:space="0" w:color="auto"/>
            </w:tcBorders>
          </w:tcPr>
          <w:p w14:paraId="0E1AA152"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auto"/>
              <w:right w:val="single" w:sz="4" w:space="0" w:color="000000"/>
            </w:tcBorders>
          </w:tcPr>
          <w:p w14:paraId="2EAB9192" w14:textId="77777777" w:rsidR="00962E65" w:rsidRPr="003434E5" w:rsidRDefault="00962E65" w:rsidP="002A10E4">
            <w:pPr>
              <w:tabs>
                <w:tab w:val="left" w:pos="8284"/>
              </w:tabs>
              <w:snapToGrid w:val="0"/>
              <w:ind w:left="62" w:right="6" w:firstLine="233"/>
              <w:jc w:val="both"/>
            </w:pPr>
            <w:r w:rsidRPr="003434E5">
              <w:t xml:space="preserve">Оплата производится </w:t>
            </w:r>
            <w:r w:rsidR="00A77C8A">
              <w:t>Предпринимателем</w:t>
            </w:r>
            <w:r w:rsidRPr="003434E5">
              <w:t xml:space="preserve"> в российских рублях. Все расчеты </w:t>
            </w:r>
            <w:r w:rsidR="00A77C8A">
              <w:t xml:space="preserve">Предпринимателя </w:t>
            </w:r>
            <w:r w:rsidR="00573822" w:rsidRPr="003434E5">
              <w:t xml:space="preserve">с </w:t>
            </w:r>
            <w:r w:rsidR="00A77C8A">
              <w:t>Парком</w:t>
            </w:r>
            <w:r w:rsidRPr="003434E5">
              <w:t xml:space="preserve"> п</w:t>
            </w:r>
            <w:r w:rsidR="003434E5" w:rsidRPr="003434E5">
              <w:t>роизводятся в безналичной форме, в соответствии с законодательством России.</w:t>
            </w:r>
          </w:p>
          <w:p w14:paraId="06FC4C29" w14:textId="77777777" w:rsidR="009E52D3" w:rsidRPr="003434E5" w:rsidRDefault="0064542B" w:rsidP="002A10E4">
            <w:pPr>
              <w:tabs>
                <w:tab w:val="left" w:pos="8284"/>
              </w:tabs>
              <w:ind w:left="62" w:right="6" w:firstLine="233"/>
              <w:jc w:val="both"/>
            </w:pPr>
            <w:r w:rsidRPr="003434E5">
              <w:t>Оплата производится в</w:t>
            </w:r>
            <w:r w:rsidRPr="003434E5">
              <w:rPr>
                <w:spacing w:val="-4"/>
                <w:szCs w:val="23"/>
              </w:rPr>
              <w:t xml:space="preserve"> соответствии с условиями, указанными в проекте Договора (</w:t>
            </w:r>
            <w:r w:rsidRPr="003434E5">
              <w:t>часть II настоящей Аукционной документации</w:t>
            </w:r>
            <w:r w:rsidRPr="003434E5">
              <w:rPr>
                <w:spacing w:val="-4"/>
                <w:szCs w:val="23"/>
              </w:rPr>
              <w:t>)</w:t>
            </w:r>
            <w:r w:rsidR="00F3404A">
              <w:rPr>
                <w:spacing w:val="-4"/>
                <w:szCs w:val="23"/>
              </w:rPr>
              <w:t>.</w:t>
            </w:r>
          </w:p>
          <w:p w14:paraId="18026443" w14:textId="77777777" w:rsidR="00CC22F2" w:rsidRPr="003434E5" w:rsidRDefault="00CC22F2" w:rsidP="002A10E4">
            <w:pPr>
              <w:tabs>
                <w:tab w:val="left" w:pos="8284"/>
              </w:tabs>
              <w:ind w:left="62" w:right="6" w:firstLine="233"/>
              <w:jc w:val="both"/>
            </w:pPr>
            <w:r w:rsidRPr="003434E5">
              <w:t>Сумма договора определяется окончательной (продажной) ценой, установленно</w:t>
            </w:r>
            <w:r w:rsidR="00F450AA" w:rsidRPr="003434E5">
              <w:t>й в процессе торгов на аукционе.</w:t>
            </w:r>
          </w:p>
          <w:p w14:paraId="2ECD2DFD" w14:textId="77777777" w:rsidR="00810DC7" w:rsidRPr="00810DC7" w:rsidRDefault="00810DC7" w:rsidP="00810DC7">
            <w:pPr>
              <w:pStyle w:val="affc"/>
              <w:jc w:val="both"/>
              <w:rPr>
                <w:rFonts w:ascii="Times New Roman" w:hAnsi="Times New Roman"/>
                <w:sz w:val="24"/>
              </w:rPr>
            </w:pPr>
            <w:r>
              <w:rPr>
                <w:rFonts w:ascii="Times New Roman" w:hAnsi="Times New Roman"/>
                <w:sz w:val="24"/>
              </w:rPr>
              <w:t xml:space="preserve">    </w:t>
            </w:r>
            <w:r w:rsidRPr="00810DC7">
              <w:rPr>
                <w:rFonts w:ascii="Times New Roman" w:hAnsi="Times New Roman"/>
                <w:sz w:val="24"/>
              </w:rPr>
              <w:t>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14:paraId="106A1FF9" w14:textId="77777777" w:rsidR="00CC22F2" w:rsidRPr="0035215E" w:rsidRDefault="00CC22F2" w:rsidP="003F0A6A">
            <w:pPr>
              <w:widowControl w:val="0"/>
              <w:numPr>
                <w:ilvl w:val="0"/>
                <w:numId w:val="2"/>
              </w:numPr>
              <w:autoSpaceDE w:val="0"/>
              <w:ind w:left="62" w:right="6" w:firstLine="233"/>
              <w:jc w:val="both"/>
              <w:rPr>
                <w:bCs/>
                <w:color w:val="FF0000"/>
              </w:rPr>
            </w:pPr>
            <w:r w:rsidRPr="003434E5">
              <w:t>В счет оплаты засчитывается сумма внесенного</w:t>
            </w:r>
            <w:r w:rsidR="0064542B" w:rsidRPr="003434E5">
              <w:t xml:space="preserve"> </w:t>
            </w:r>
            <w:r w:rsidR="00810DC7">
              <w:t>Предпринимателем</w:t>
            </w:r>
            <w:r w:rsidR="0064542B" w:rsidRPr="003434E5">
              <w:t xml:space="preserve"> задатка в размере, указанном в п. 23 Информационной карты аукциона.</w:t>
            </w:r>
          </w:p>
        </w:tc>
      </w:tr>
      <w:tr w:rsidR="009E52D3" w14:paraId="4D8B3450" w14:textId="77777777" w:rsidTr="00C7680C">
        <w:tc>
          <w:tcPr>
            <w:tcW w:w="567" w:type="dxa"/>
            <w:tcBorders>
              <w:top w:val="single" w:sz="4" w:space="0" w:color="auto"/>
              <w:left w:val="single" w:sz="4" w:space="0" w:color="000000"/>
              <w:bottom w:val="single" w:sz="4" w:space="0" w:color="000000"/>
            </w:tcBorders>
          </w:tcPr>
          <w:p w14:paraId="4972A8EC" w14:textId="77777777" w:rsidR="009E52D3" w:rsidRDefault="009E52D3" w:rsidP="002D2E95">
            <w:pPr>
              <w:snapToGrid w:val="0"/>
              <w:jc w:val="center"/>
            </w:pPr>
            <w:r>
              <w:t>8</w:t>
            </w:r>
          </w:p>
        </w:tc>
        <w:tc>
          <w:tcPr>
            <w:tcW w:w="9214" w:type="dxa"/>
            <w:tcBorders>
              <w:top w:val="single" w:sz="4" w:space="0" w:color="auto"/>
              <w:left w:val="single" w:sz="4" w:space="0" w:color="000000"/>
              <w:bottom w:val="single" w:sz="4" w:space="0" w:color="000000"/>
              <w:right w:val="single" w:sz="4" w:space="0" w:color="000000"/>
            </w:tcBorders>
          </w:tcPr>
          <w:p w14:paraId="4EC74412" w14:textId="77777777" w:rsidR="009E52D3" w:rsidRDefault="00462D2F" w:rsidP="002A10E4">
            <w:pPr>
              <w:widowControl w:val="0"/>
              <w:tabs>
                <w:tab w:val="left" w:pos="8284"/>
              </w:tabs>
              <w:snapToGrid w:val="0"/>
              <w:ind w:left="62" w:right="6" w:firstLine="233"/>
              <w:jc w:val="center"/>
              <w:rPr>
                <w:rStyle w:val="aa"/>
                <w:b/>
                <w:bCs/>
                <w:color w:val="000000"/>
                <w:u w:val="none"/>
              </w:rPr>
            </w:pPr>
            <w:r>
              <w:rPr>
                <w:rStyle w:val="aa"/>
                <w:b/>
                <w:bCs/>
                <w:color w:val="000000"/>
                <w:u w:val="none"/>
              </w:rPr>
              <w:t>Определение</w:t>
            </w:r>
            <w:r w:rsidR="009E52D3">
              <w:rPr>
                <w:rStyle w:val="aa"/>
                <w:b/>
                <w:bCs/>
                <w:color w:val="000000"/>
                <w:u w:val="none"/>
              </w:rPr>
              <w:t xml:space="preserve"> начальной (</w:t>
            </w:r>
            <w:r>
              <w:rPr>
                <w:rStyle w:val="aa"/>
                <w:b/>
                <w:bCs/>
                <w:color w:val="000000"/>
                <w:u w:val="none"/>
              </w:rPr>
              <w:t>минимальной</w:t>
            </w:r>
            <w:r w:rsidR="009E52D3">
              <w:rPr>
                <w:rStyle w:val="aa"/>
                <w:b/>
                <w:bCs/>
                <w:color w:val="000000"/>
                <w:u w:val="none"/>
              </w:rPr>
              <w:t xml:space="preserve">) цены </w:t>
            </w:r>
            <w:r>
              <w:rPr>
                <w:rStyle w:val="aa"/>
                <w:b/>
                <w:bCs/>
                <w:color w:val="000000"/>
                <w:u w:val="none"/>
              </w:rPr>
              <w:t>Договора</w:t>
            </w:r>
          </w:p>
        </w:tc>
      </w:tr>
      <w:tr w:rsidR="009E52D3" w14:paraId="1F63727C" w14:textId="77777777" w:rsidTr="00C7680C">
        <w:tc>
          <w:tcPr>
            <w:tcW w:w="567" w:type="dxa"/>
            <w:tcBorders>
              <w:top w:val="single" w:sz="4" w:space="0" w:color="000000"/>
              <w:left w:val="single" w:sz="4" w:space="0" w:color="000000"/>
              <w:bottom w:val="single" w:sz="4" w:space="0" w:color="000000"/>
            </w:tcBorders>
          </w:tcPr>
          <w:p w14:paraId="7062CFBB"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19C81DA4" w14:textId="77777777" w:rsidR="00A25DCB" w:rsidRPr="00AA016A" w:rsidRDefault="00A25DCB" w:rsidP="00A25DCB">
            <w:pPr>
              <w:jc w:val="both"/>
            </w:pPr>
            <w:r w:rsidRPr="00AA016A">
              <w:t>Начальная (минимальная) цена договора (цена лота), определяется в соответствии с отчетами об оценке рыночной стоимости, в соответствии с нормами законодательства, регулирующего оценочную деятельность в Российской Федерации.</w:t>
            </w:r>
          </w:p>
          <w:p w14:paraId="2D25D4DA" w14:textId="77777777" w:rsidR="00EB5BAC" w:rsidRPr="008A3538" w:rsidRDefault="00EB5BAC" w:rsidP="00216C42">
            <w:pPr>
              <w:widowControl w:val="0"/>
              <w:tabs>
                <w:tab w:val="left" w:pos="8284"/>
              </w:tabs>
              <w:snapToGrid w:val="0"/>
              <w:spacing w:line="240" w:lineRule="atLeast"/>
              <w:ind w:left="62" w:right="6" w:firstLine="233"/>
              <w:jc w:val="both"/>
            </w:pPr>
          </w:p>
        </w:tc>
      </w:tr>
      <w:tr w:rsidR="009E52D3" w14:paraId="33DEA3BF" w14:textId="77777777" w:rsidTr="00C7680C">
        <w:tc>
          <w:tcPr>
            <w:tcW w:w="567" w:type="dxa"/>
            <w:tcBorders>
              <w:top w:val="single" w:sz="4" w:space="0" w:color="000000"/>
              <w:left w:val="single" w:sz="4" w:space="0" w:color="000000"/>
              <w:bottom w:val="single" w:sz="4" w:space="0" w:color="000000"/>
            </w:tcBorders>
          </w:tcPr>
          <w:p w14:paraId="452BB6DE" w14:textId="77777777" w:rsidR="009E52D3" w:rsidRDefault="009E52D3" w:rsidP="002D2E95">
            <w:pPr>
              <w:snapToGrid w:val="0"/>
              <w:jc w:val="center"/>
            </w:pPr>
            <w:r>
              <w:t>9</w:t>
            </w:r>
          </w:p>
        </w:tc>
        <w:tc>
          <w:tcPr>
            <w:tcW w:w="9214" w:type="dxa"/>
            <w:tcBorders>
              <w:top w:val="single" w:sz="4" w:space="0" w:color="000000"/>
              <w:left w:val="single" w:sz="4" w:space="0" w:color="000000"/>
              <w:bottom w:val="single" w:sz="4" w:space="0" w:color="000000"/>
              <w:right w:val="single" w:sz="4" w:space="0" w:color="000000"/>
            </w:tcBorders>
          </w:tcPr>
          <w:p w14:paraId="391348DA" w14:textId="77777777" w:rsidR="009E52D3" w:rsidRDefault="00A931B3" w:rsidP="008A3CF7">
            <w:pPr>
              <w:tabs>
                <w:tab w:val="left" w:pos="8284"/>
              </w:tabs>
              <w:snapToGrid w:val="0"/>
              <w:ind w:left="62" w:right="6" w:firstLine="233"/>
              <w:jc w:val="center"/>
              <w:rPr>
                <w:b/>
                <w:bCs/>
                <w:szCs w:val="8"/>
              </w:rPr>
            </w:pPr>
            <w:r>
              <w:rPr>
                <w:b/>
                <w:lang w:eastAsia="ru-RU"/>
              </w:rPr>
              <w:t>О</w:t>
            </w:r>
            <w:r w:rsidRPr="005E6E6F">
              <w:rPr>
                <w:b/>
                <w:lang w:eastAsia="ru-RU"/>
              </w:rPr>
              <w:t xml:space="preserve">писание и технические характеристики </w:t>
            </w:r>
            <w:r w:rsidR="008A3CF7">
              <w:rPr>
                <w:b/>
                <w:lang w:eastAsia="ru-RU"/>
              </w:rPr>
              <w:t>муниципаль</w:t>
            </w:r>
            <w:r w:rsidRPr="005E6E6F">
              <w:rPr>
                <w:b/>
                <w:lang w:eastAsia="ru-RU"/>
              </w:rPr>
              <w:t xml:space="preserve">ного имущества, права на которое передаются по </w:t>
            </w:r>
            <w:r w:rsidR="00B107B7">
              <w:rPr>
                <w:b/>
                <w:lang w:eastAsia="ru-RU"/>
              </w:rPr>
              <w:t>Д</w:t>
            </w:r>
            <w:r w:rsidRPr="005E6E6F">
              <w:rPr>
                <w:b/>
                <w:lang w:eastAsia="ru-RU"/>
              </w:rPr>
              <w:t>оговору</w:t>
            </w:r>
          </w:p>
        </w:tc>
      </w:tr>
      <w:tr w:rsidR="009E52D3" w14:paraId="299D2310" w14:textId="77777777" w:rsidTr="00C7680C">
        <w:tc>
          <w:tcPr>
            <w:tcW w:w="567" w:type="dxa"/>
            <w:tcBorders>
              <w:top w:val="single" w:sz="4" w:space="0" w:color="000000"/>
              <w:left w:val="single" w:sz="4" w:space="0" w:color="000000"/>
              <w:bottom w:val="single" w:sz="4" w:space="0" w:color="000000"/>
            </w:tcBorders>
          </w:tcPr>
          <w:p w14:paraId="7F3C93F9" w14:textId="77777777" w:rsidR="009E52D3" w:rsidRDefault="009E52D3" w:rsidP="002D2E95">
            <w:pPr>
              <w:snapToGrid w:val="0"/>
              <w:jc w:val="center"/>
              <w:rPr>
                <w:b/>
                <w:bCs/>
                <w:i/>
                <w:sz w:val="20"/>
                <w:szCs w:val="8"/>
              </w:rPr>
            </w:pPr>
          </w:p>
        </w:tc>
        <w:tc>
          <w:tcPr>
            <w:tcW w:w="9214" w:type="dxa"/>
            <w:tcBorders>
              <w:top w:val="single" w:sz="4" w:space="0" w:color="000000"/>
              <w:left w:val="single" w:sz="4" w:space="0" w:color="000000"/>
              <w:bottom w:val="single" w:sz="4" w:space="0" w:color="000000"/>
              <w:right w:val="single" w:sz="4" w:space="0" w:color="000000"/>
            </w:tcBorders>
          </w:tcPr>
          <w:p w14:paraId="5205C37F" w14:textId="5963C587" w:rsidR="00216C42" w:rsidRPr="00DF55BC" w:rsidRDefault="006615CE" w:rsidP="008A3CF7">
            <w:pPr>
              <w:jc w:val="both"/>
            </w:pPr>
            <w:r>
              <w:t>П</w:t>
            </w:r>
            <w:r w:rsidR="00810DC7">
              <w:t>лощадк</w:t>
            </w:r>
            <w:r w:rsidR="00CE7798">
              <w:t>а</w:t>
            </w:r>
            <w:r w:rsidR="00216C42" w:rsidRPr="00DF55BC">
              <w:t xml:space="preserve"> на территории муниципального автономного учреждения культуры городского округа Домодедово «Городской парк культуры и отдыха «Ёлочки» (далее «Муниципальное имущество»). </w:t>
            </w:r>
          </w:p>
          <w:p w14:paraId="4229CBB5" w14:textId="77777777" w:rsidR="007B4032" w:rsidRDefault="00216C42" w:rsidP="008A3CF7">
            <w:pPr>
              <w:jc w:val="both"/>
            </w:pPr>
            <w:r w:rsidRPr="00DF55BC">
              <w:t>Ориентир зоны нахождения муниципального имущества (местоположение): 142000, Московская обл., г. Домодедово, ул. Каширское шоссе,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14:paraId="5878C029" w14:textId="77777777" w:rsidR="00216C42" w:rsidRPr="00DF55BC" w:rsidRDefault="00216C42" w:rsidP="008A3CF7">
            <w:pPr>
              <w:jc w:val="both"/>
            </w:pPr>
            <w:r w:rsidRPr="00DF55BC">
              <w:t xml:space="preserve">Размер площади и целевое назначение муниципального имущества: </w:t>
            </w:r>
          </w:p>
          <w:p w14:paraId="2B70C3D5" w14:textId="14C86D84" w:rsidR="00515A55" w:rsidRDefault="00515A55" w:rsidP="00515A55">
            <w:pPr>
              <w:jc w:val="both"/>
            </w:pPr>
            <w:r>
              <w:t xml:space="preserve">1. ЛОТ № 1: </w:t>
            </w:r>
            <w:r w:rsidR="00CE7798" w:rsidRPr="00CE7798">
              <w:t xml:space="preserve">142000, Московская обл., г. Домодедово, ш. Каширское, дом 107, площадка размер: </w:t>
            </w:r>
            <w:r w:rsidR="00040D9F" w:rsidRPr="00040D9F">
              <w:t>11</w:t>
            </w:r>
            <w:r w:rsidR="006615CE">
              <w:t>00</w:t>
            </w:r>
            <w:r w:rsidR="00CE7798" w:rsidRPr="00CE7798">
              <w:t xml:space="preserve"> кв. м, размещение парка развлечений, в соответствии с предварительным проектом размещения аттракционов и иных устройств для развлечений.</w:t>
            </w:r>
          </w:p>
          <w:p w14:paraId="20157B2D" w14:textId="77777777" w:rsidR="005B771C" w:rsidRPr="00DF55BC" w:rsidRDefault="005B771C" w:rsidP="00EB4E81">
            <w:pPr>
              <w:shd w:val="clear" w:color="auto" w:fill="FFFFFF"/>
              <w:snapToGrid w:val="0"/>
              <w:ind w:right="6"/>
              <w:jc w:val="both"/>
            </w:pPr>
          </w:p>
          <w:p w14:paraId="42D84E22" w14:textId="77777777" w:rsidR="0052495A" w:rsidRDefault="00810DC7" w:rsidP="00810DC7">
            <w:pPr>
              <w:pStyle w:val="ae"/>
              <w:shd w:val="clear" w:color="auto" w:fill="FFFFFF"/>
              <w:tabs>
                <w:tab w:val="left" w:pos="8284"/>
              </w:tabs>
              <w:snapToGrid w:val="0"/>
              <w:spacing w:before="0" w:after="0"/>
              <w:ind w:left="62" w:right="6"/>
              <w:jc w:val="both"/>
            </w:pPr>
            <w:r>
              <w:t>Предварительный проект</w:t>
            </w:r>
            <w:r w:rsidRPr="00810DC7">
              <w:t xml:space="preserve"> размещения аттракционов </w:t>
            </w:r>
            <w:r>
              <w:t>указан</w:t>
            </w:r>
            <w:r w:rsidR="009E52D3" w:rsidRPr="00DF55BC">
              <w:t xml:space="preserve"> в </w:t>
            </w:r>
            <w:r w:rsidR="00F365F4" w:rsidRPr="00DF55BC">
              <w:t>части III настоящей Аукционной документации</w:t>
            </w:r>
            <w:r w:rsidR="004B2F8A" w:rsidRPr="00DF55BC">
              <w:t>.</w:t>
            </w:r>
          </w:p>
          <w:p w14:paraId="76FC537B" w14:textId="77777777" w:rsidR="006615CE" w:rsidRDefault="006615CE" w:rsidP="00810DC7">
            <w:pPr>
              <w:pStyle w:val="ae"/>
              <w:shd w:val="clear" w:color="auto" w:fill="FFFFFF"/>
              <w:tabs>
                <w:tab w:val="left" w:pos="8284"/>
              </w:tabs>
              <w:snapToGrid w:val="0"/>
              <w:spacing w:before="0" w:after="0"/>
              <w:ind w:left="62" w:right="6"/>
              <w:jc w:val="both"/>
            </w:pPr>
          </w:p>
          <w:p w14:paraId="73233B0C" w14:textId="7F3A347B" w:rsidR="006615CE" w:rsidRPr="00DF55BC" w:rsidRDefault="006615CE" w:rsidP="00810DC7">
            <w:pPr>
              <w:pStyle w:val="ae"/>
              <w:shd w:val="clear" w:color="auto" w:fill="FFFFFF"/>
              <w:tabs>
                <w:tab w:val="left" w:pos="8284"/>
              </w:tabs>
              <w:snapToGrid w:val="0"/>
              <w:spacing w:before="0" w:after="0"/>
              <w:ind w:left="62" w:right="6"/>
              <w:jc w:val="both"/>
            </w:pPr>
          </w:p>
        </w:tc>
      </w:tr>
      <w:tr w:rsidR="009E52D3" w14:paraId="1DFD731C" w14:textId="77777777" w:rsidTr="00C7680C">
        <w:tc>
          <w:tcPr>
            <w:tcW w:w="567" w:type="dxa"/>
            <w:tcBorders>
              <w:top w:val="single" w:sz="4" w:space="0" w:color="000000"/>
              <w:left w:val="single" w:sz="4" w:space="0" w:color="000000"/>
              <w:bottom w:val="single" w:sz="4" w:space="0" w:color="000000"/>
            </w:tcBorders>
          </w:tcPr>
          <w:p w14:paraId="0C56DF47" w14:textId="77777777" w:rsidR="009E52D3" w:rsidRDefault="009E52D3" w:rsidP="002D2E95">
            <w:pPr>
              <w:snapToGrid w:val="0"/>
              <w:jc w:val="center"/>
            </w:pPr>
            <w:r>
              <w:t>10</w:t>
            </w:r>
          </w:p>
        </w:tc>
        <w:tc>
          <w:tcPr>
            <w:tcW w:w="9214" w:type="dxa"/>
            <w:tcBorders>
              <w:top w:val="single" w:sz="4" w:space="0" w:color="000000"/>
              <w:left w:val="single" w:sz="4" w:space="0" w:color="000000"/>
              <w:bottom w:val="single" w:sz="4" w:space="0" w:color="000000"/>
              <w:right w:val="single" w:sz="4" w:space="0" w:color="000000"/>
            </w:tcBorders>
          </w:tcPr>
          <w:p w14:paraId="7BC05EB0" w14:textId="77777777" w:rsidR="009E52D3" w:rsidRDefault="009E52D3" w:rsidP="002A10E4">
            <w:pPr>
              <w:tabs>
                <w:tab w:val="left" w:pos="8284"/>
              </w:tabs>
              <w:snapToGrid w:val="0"/>
              <w:ind w:left="62" w:right="6" w:firstLine="233"/>
              <w:jc w:val="center"/>
              <w:rPr>
                <w:b/>
              </w:rPr>
            </w:pPr>
            <w:r>
              <w:rPr>
                <w:b/>
              </w:rPr>
              <w:t xml:space="preserve">Участники </w:t>
            </w:r>
            <w:r w:rsidR="00D10055">
              <w:rPr>
                <w:b/>
              </w:rPr>
              <w:t>аукциона</w:t>
            </w:r>
          </w:p>
        </w:tc>
      </w:tr>
      <w:tr w:rsidR="009E52D3" w14:paraId="437DEEA4" w14:textId="77777777" w:rsidTr="00C7680C">
        <w:tc>
          <w:tcPr>
            <w:tcW w:w="567" w:type="dxa"/>
            <w:tcBorders>
              <w:top w:val="single" w:sz="4" w:space="0" w:color="000000"/>
              <w:left w:val="single" w:sz="4" w:space="0" w:color="000000"/>
              <w:bottom w:val="single" w:sz="4" w:space="0" w:color="000000"/>
            </w:tcBorders>
          </w:tcPr>
          <w:p w14:paraId="1F35C5AD"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CED42C7" w14:textId="77777777" w:rsidR="00D10055" w:rsidRPr="00D10055" w:rsidRDefault="00D10055" w:rsidP="002A10E4">
            <w:pPr>
              <w:tabs>
                <w:tab w:val="left" w:pos="8284"/>
              </w:tabs>
              <w:suppressAutoHyphens w:val="0"/>
              <w:autoSpaceDE w:val="0"/>
              <w:autoSpaceDN w:val="0"/>
              <w:adjustRightInd w:val="0"/>
              <w:ind w:left="62" w:right="6" w:firstLine="233"/>
              <w:jc w:val="both"/>
              <w:rPr>
                <w:lang w:eastAsia="ru-RU"/>
              </w:rPr>
            </w:pPr>
            <w:r w:rsidRPr="00D10055">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6527D0B0" w14:textId="77777777" w:rsidR="00A370DB" w:rsidRPr="00A370DB" w:rsidRDefault="00D10055" w:rsidP="002A10E4">
            <w:pPr>
              <w:tabs>
                <w:tab w:val="left" w:pos="8284"/>
              </w:tabs>
              <w:ind w:left="62" w:right="6" w:firstLine="233"/>
              <w:jc w:val="both"/>
            </w:pPr>
            <w:r w:rsidRPr="00D10055">
              <w:rPr>
                <w:lang w:eastAsia="ru-RU"/>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tc>
      </w:tr>
      <w:tr w:rsidR="009E52D3" w14:paraId="66F4C83F" w14:textId="77777777" w:rsidTr="00C7680C">
        <w:tc>
          <w:tcPr>
            <w:tcW w:w="567" w:type="dxa"/>
            <w:tcBorders>
              <w:top w:val="single" w:sz="4" w:space="0" w:color="000000"/>
              <w:left w:val="single" w:sz="4" w:space="0" w:color="000000"/>
              <w:bottom w:val="single" w:sz="4" w:space="0" w:color="000000"/>
            </w:tcBorders>
          </w:tcPr>
          <w:p w14:paraId="5138E956" w14:textId="77777777" w:rsidR="009E52D3" w:rsidRDefault="009E52D3" w:rsidP="002D2E95">
            <w:pPr>
              <w:snapToGrid w:val="0"/>
              <w:jc w:val="center"/>
            </w:pPr>
            <w:r>
              <w:t>11</w:t>
            </w:r>
          </w:p>
        </w:tc>
        <w:tc>
          <w:tcPr>
            <w:tcW w:w="9214" w:type="dxa"/>
            <w:tcBorders>
              <w:top w:val="single" w:sz="4" w:space="0" w:color="000000"/>
              <w:left w:val="single" w:sz="4" w:space="0" w:color="000000"/>
              <w:bottom w:val="single" w:sz="4" w:space="0" w:color="000000"/>
              <w:right w:val="single" w:sz="4" w:space="0" w:color="000000"/>
            </w:tcBorders>
          </w:tcPr>
          <w:p w14:paraId="0F5C6754" w14:textId="77777777" w:rsidR="009E52D3" w:rsidRDefault="009E52D3" w:rsidP="002A10E4">
            <w:pPr>
              <w:tabs>
                <w:tab w:val="left" w:pos="8284"/>
              </w:tabs>
              <w:snapToGrid w:val="0"/>
              <w:ind w:left="62" w:right="6" w:firstLine="233"/>
              <w:jc w:val="center"/>
              <w:rPr>
                <w:b/>
              </w:rPr>
            </w:pPr>
            <w:r>
              <w:rPr>
                <w:b/>
              </w:rPr>
              <w:t xml:space="preserve">Требования к участникам </w:t>
            </w:r>
            <w:r w:rsidR="00E603F6">
              <w:rPr>
                <w:b/>
              </w:rPr>
              <w:t>аукциона</w:t>
            </w:r>
          </w:p>
        </w:tc>
      </w:tr>
      <w:tr w:rsidR="009E52D3" w14:paraId="422AFB98" w14:textId="77777777" w:rsidTr="002D2E95">
        <w:trPr>
          <w:trHeight w:val="274"/>
        </w:trPr>
        <w:tc>
          <w:tcPr>
            <w:tcW w:w="567" w:type="dxa"/>
            <w:tcBorders>
              <w:top w:val="single" w:sz="4" w:space="0" w:color="000000"/>
              <w:left w:val="single" w:sz="4" w:space="0" w:color="000000"/>
              <w:bottom w:val="single" w:sz="4" w:space="0" w:color="000000"/>
            </w:tcBorders>
          </w:tcPr>
          <w:p w14:paraId="57B304B5" w14:textId="77777777" w:rsidR="009E52D3" w:rsidRPr="000F5404"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9C87C35" w14:textId="77777777" w:rsidR="00E603F6" w:rsidRPr="00A65E15" w:rsidRDefault="00E603F6" w:rsidP="002A10E4">
            <w:pPr>
              <w:tabs>
                <w:tab w:val="left" w:pos="8284"/>
              </w:tabs>
              <w:ind w:left="62" w:right="6" w:firstLine="233"/>
              <w:jc w:val="both"/>
            </w:pPr>
            <w:r w:rsidRPr="00A65E15">
              <w:t xml:space="preserve">Участники аукциона должны соответствовать требованиям, установленным законодательством Российской Федерации к таким участникам. </w:t>
            </w:r>
          </w:p>
          <w:p w14:paraId="6B51B8AB" w14:textId="77777777" w:rsidR="00E603F6" w:rsidRPr="00A65E15" w:rsidRDefault="00E603F6" w:rsidP="002A10E4">
            <w:pPr>
              <w:tabs>
                <w:tab w:val="left" w:pos="8284"/>
              </w:tabs>
              <w:ind w:left="62" w:right="6" w:firstLine="233"/>
              <w:jc w:val="both"/>
            </w:pPr>
            <w:r w:rsidRPr="00A65E15">
              <w:t>Заявитель не допускается единой комиссией к участию в аукционе в случаях:</w:t>
            </w:r>
          </w:p>
          <w:p w14:paraId="392679E6" w14:textId="77777777" w:rsidR="00E603F6" w:rsidRPr="00A65E15" w:rsidRDefault="00E603F6" w:rsidP="002A10E4">
            <w:pPr>
              <w:tabs>
                <w:tab w:val="left" w:pos="8284"/>
              </w:tabs>
              <w:ind w:left="62" w:right="6" w:firstLine="233"/>
              <w:jc w:val="both"/>
            </w:pPr>
            <w:r w:rsidRPr="00A65E15">
              <w:t xml:space="preserve">1) непредставления документов, определенных </w:t>
            </w:r>
            <w:hyperlink w:anchor="sub_1052" w:history="1">
              <w:r w:rsidRPr="00A65E15">
                <w:rPr>
                  <w:rStyle w:val="aa"/>
                  <w:color w:val="auto"/>
                  <w:u w:val="none"/>
                </w:rPr>
                <w:t xml:space="preserve">пунктом </w:t>
              </w:r>
            </w:hyperlink>
            <w:r w:rsidRPr="00A65E15">
              <w:t>13 Раздела I.3 Информационной карты аукциона настоящей документации, либо наличия в таких документах недостоверных сведений;</w:t>
            </w:r>
          </w:p>
          <w:p w14:paraId="141F371D" w14:textId="77777777" w:rsidR="00E603F6" w:rsidRPr="00A65E15" w:rsidRDefault="00E603F6" w:rsidP="002A10E4">
            <w:pPr>
              <w:tabs>
                <w:tab w:val="left" w:pos="8284"/>
              </w:tabs>
              <w:ind w:left="62" w:right="6" w:firstLine="233"/>
              <w:jc w:val="both"/>
            </w:pPr>
            <w:r w:rsidRPr="00A65E15">
              <w:t xml:space="preserve">2) несоответствия требованиям, указанным в абзаце 1 </w:t>
            </w:r>
            <w:hyperlink w:anchor="sub_1018" w:history="1">
              <w:r w:rsidRPr="00A65E15">
                <w:rPr>
                  <w:rStyle w:val="aa"/>
                  <w:color w:val="auto"/>
                  <w:u w:val="none"/>
                </w:rPr>
                <w:t>пункта 1</w:t>
              </w:r>
            </w:hyperlink>
            <w:r w:rsidRPr="00A65E15">
              <w:t>1 Раздела I.3 Информационной карты аукциона настоящей документации;</w:t>
            </w:r>
          </w:p>
          <w:p w14:paraId="0C91FCC0" w14:textId="77777777" w:rsidR="00E603F6" w:rsidRPr="00A65E15" w:rsidRDefault="00E603F6" w:rsidP="002A10E4">
            <w:pPr>
              <w:tabs>
                <w:tab w:val="left" w:pos="8284"/>
              </w:tabs>
              <w:ind w:left="62" w:right="6" w:firstLine="233"/>
              <w:jc w:val="both"/>
            </w:pPr>
            <w:r w:rsidRPr="00A65E15">
              <w:t>3) невнесения задатка, если требование о внесении задатка указано в извещении о проведении аукциона;</w:t>
            </w:r>
          </w:p>
          <w:p w14:paraId="579A017A" w14:textId="77777777" w:rsidR="00E603F6" w:rsidRPr="00A65E15" w:rsidRDefault="00E603F6" w:rsidP="002A10E4">
            <w:pPr>
              <w:tabs>
                <w:tab w:val="left" w:pos="8284"/>
              </w:tabs>
              <w:ind w:left="62" w:right="6" w:firstLine="233"/>
              <w:jc w:val="both"/>
            </w:pPr>
            <w:r w:rsidRPr="00A65E15">
              <w:t>4) несоответствия заявки на участие в аукционе требованиям документации об аукционе, в том числе наличия в такой заявке предложения о цене договора ниже начальной (минимальной) цены договора (цены лота);</w:t>
            </w:r>
          </w:p>
          <w:p w14:paraId="4A379A35" w14:textId="77777777" w:rsidR="00E603F6" w:rsidRPr="00A65E15" w:rsidRDefault="00E603F6" w:rsidP="002A10E4">
            <w:pPr>
              <w:tabs>
                <w:tab w:val="left" w:pos="8284"/>
              </w:tabs>
              <w:ind w:left="62" w:right="6" w:firstLine="233"/>
              <w:jc w:val="both"/>
            </w:pPr>
            <w:r w:rsidRPr="00A65E15">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5223CAE1" w14:textId="77777777" w:rsidR="009E52D3" w:rsidRPr="00A65E15" w:rsidRDefault="00227753" w:rsidP="002A10E4">
            <w:pPr>
              <w:tabs>
                <w:tab w:val="left" w:pos="8284"/>
              </w:tabs>
              <w:ind w:left="62" w:right="6" w:firstLine="233"/>
              <w:jc w:val="both"/>
            </w:pPr>
            <w:r>
              <w:t>6</w:t>
            </w:r>
            <w:r w:rsidR="00E603F6" w:rsidRPr="00A65E15">
              <w:t xml:space="preserve">) наличие решения о приостановлении деятельности заявителя в порядке, предусмотренном </w:t>
            </w:r>
            <w:hyperlink r:id="rId42" w:history="1">
              <w:r w:rsidR="00E603F6" w:rsidRPr="00A65E15">
                <w:rPr>
                  <w:rStyle w:val="aa"/>
                  <w:color w:val="auto"/>
                  <w:u w:val="none"/>
                </w:rPr>
                <w:t>Кодексом</w:t>
              </w:r>
            </w:hyperlink>
            <w:r w:rsidR="00E603F6" w:rsidRPr="00A65E15">
              <w:t xml:space="preserve"> Российской Федерации об административных правонарушениях, на день рассмотрения заявки на участие в аукционе.</w:t>
            </w:r>
          </w:p>
        </w:tc>
      </w:tr>
      <w:tr w:rsidR="00E603F6" w14:paraId="43312330" w14:textId="77777777" w:rsidTr="00C7680C">
        <w:tc>
          <w:tcPr>
            <w:tcW w:w="567" w:type="dxa"/>
            <w:tcBorders>
              <w:top w:val="single" w:sz="4" w:space="0" w:color="000000"/>
              <w:left w:val="single" w:sz="4" w:space="0" w:color="000000"/>
              <w:bottom w:val="single" w:sz="4" w:space="0" w:color="000000"/>
            </w:tcBorders>
          </w:tcPr>
          <w:p w14:paraId="0602D89A" w14:textId="77777777" w:rsidR="00E603F6" w:rsidRDefault="00E603F6" w:rsidP="002D2E95">
            <w:pPr>
              <w:snapToGrid w:val="0"/>
              <w:jc w:val="center"/>
            </w:pPr>
            <w:r>
              <w:t>12</w:t>
            </w:r>
          </w:p>
        </w:tc>
        <w:tc>
          <w:tcPr>
            <w:tcW w:w="9214" w:type="dxa"/>
            <w:tcBorders>
              <w:top w:val="single" w:sz="4" w:space="0" w:color="000000"/>
              <w:left w:val="single" w:sz="4" w:space="0" w:color="000000"/>
              <w:bottom w:val="single" w:sz="4" w:space="0" w:color="000000"/>
              <w:right w:val="single" w:sz="4" w:space="0" w:color="000000"/>
            </w:tcBorders>
          </w:tcPr>
          <w:p w14:paraId="363C5261" w14:textId="77777777" w:rsidR="00E603F6" w:rsidRPr="00A65E15" w:rsidRDefault="009B76F9" w:rsidP="002A10E4">
            <w:pPr>
              <w:tabs>
                <w:tab w:val="left" w:pos="8284"/>
              </w:tabs>
              <w:snapToGrid w:val="0"/>
              <w:ind w:left="62" w:right="6" w:firstLine="233"/>
              <w:jc w:val="center"/>
              <w:rPr>
                <w:b/>
              </w:rPr>
            </w:pPr>
            <w:r w:rsidRPr="00A65E15">
              <w:rPr>
                <w:b/>
              </w:rPr>
              <w:t>Порядок подачи заявок</w:t>
            </w:r>
            <w:r w:rsidR="00E603F6" w:rsidRPr="00A65E15">
              <w:rPr>
                <w:b/>
              </w:rPr>
              <w:t xml:space="preserve"> на участие в аукционе</w:t>
            </w:r>
          </w:p>
        </w:tc>
      </w:tr>
      <w:tr w:rsidR="00E603F6" w14:paraId="11DAE0F3" w14:textId="77777777" w:rsidTr="00C7680C">
        <w:trPr>
          <w:trHeight w:val="71"/>
        </w:trPr>
        <w:tc>
          <w:tcPr>
            <w:tcW w:w="567" w:type="dxa"/>
            <w:tcBorders>
              <w:top w:val="single" w:sz="4" w:space="0" w:color="000000"/>
              <w:left w:val="single" w:sz="4" w:space="0" w:color="000000"/>
              <w:bottom w:val="single" w:sz="4" w:space="0" w:color="000000"/>
            </w:tcBorders>
          </w:tcPr>
          <w:p w14:paraId="4F1FBB02"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F561C03" w14:textId="77777777" w:rsidR="00A370DB" w:rsidRPr="00A65E15" w:rsidRDefault="00A370DB" w:rsidP="002A10E4">
            <w:pPr>
              <w:tabs>
                <w:tab w:val="left" w:pos="8284"/>
              </w:tabs>
              <w:ind w:left="62" w:right="6" w:firstLine="233"/>
              <w:jc w:val="both"/>
            </w:pPr>
            <w:r w:rsidRPr="00A65E15">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757D6239" w14:textId="77777777" w:rsidR="00601871" w:rsidRPr="00A65E15" w:rsidRDefault="00601871" w:rsidP="002A10E4">
            <w:pPr>
              <w:tabs>
                <w:tab w:val="left" w:pos="8284"/>
              </w:tabs>
              <w:ind w:left="62" w:right="6" w:firstLine="233"/>
              <w:jc w:val="both"/>
            </w:pPr>
            <w:r w:rsidRPr="00A65E15">
              <w:t xml:space="preserve">Заявка на участие в аукционе подается в срок и по форме, которые установлены документацией об аукционе в соответствии с указаниями пункта 2.3 "Подготовка заявки на участие в аукционе" Раздела I.2 документации об аукционе "Общие условия проведения аукциона". Подача заявки на участие в аукционе является акцептом оферты в соответствии со </w:t>
            </w:r>
            <w:hyperlink r:id="rId43" w:history="1">
              <w:r w:rsidRPr="00A65E15">
                <w:rPr>
                  <w:rStyle w:val="aa"/>
                  <w:color w:val="auto"/>
                  <w:u w:val="none"/>
                </w:rPr>
                <w:t>статьей 438</w:t>
              </w:r>
            </w:hyperlink>
            <w:r w:rsidRPr="00A65E15">
              <w:t xml:space="preserve"> Гражданского кодекса Российской Федерации.</w:t>
            </w:r>
          </w:p>
          <w:p w14:paraId="662E1B51" w14:textId="77777777" w:rsidR="00E603F6" w:rsidRPr="00A65E15" w:rsidRDefault="00615F7F" w:rsidP="002A10E4">
            <w:pPr>
              <w:tabs>
                <w:tab w:val="left" w:pos="8284"/>
              </w:tabs>
              <w:ind w:left="62" w:right="6" w:firstLine="233"/>
              <w:jc w:val="both"/>
            </w:pPr>
            <w:r w:rsidRPr="00A65E15">
              <w:t xml:space="preserve">Заявка на участие в аукционе подается в письменной форме или в форме электронного документа. </w:t>
            </w:r>
          </w:p>
        </w:tc>
      </w:tr>
      <w:tr w:rsidR="00E603F6" w14:paraId="395AD0E4" w14:textId="77777777" w:rsidTr="00C7680C">
        <w:tc>
          <w:tcPr>
            <w:tcW w:w="567" w:type="dxa"/>
            <w:tcBorders>
              <w:top w:val="single" w:sz="4" w:space="0" w:color="000000"/>
              <w:left w:val="single" w:sz="4" w:space="0" w:color="000000"/>
              <w:bottom w:val="single" w:sz="4" w:space="0" w:color="000000"/>
            </w:tcBorders>
          </w:tcPr>
          <w:p w14:paraId="14F47AAF" w14:textId="77777777" w:rsidR="00E603F6" w:rsidRDefault="00E603F6" w:rsidP="002D2E95">
            <w:pPr>
              <w:snapToGrid w:val="0"/>
              <w:jc w:val="center"/>
            </w:pPr>
            <w:r>
              <w:t>13</w:t>
            </w:r>
          </w:p>
        </w:tc>
        <w:tc>
          <w:tcPr>
            <w:tcW w:w="9214" w:type="dxa"/>
            <w:tcBorders>
              <w:top w:val="single" w:sz="4" w:space="0" w:color="000000"/>
              <w:left w:val="single" w:sz="4" w:space="0" w:color="000000"/>
              <w:bottom w:val="single" w:sz="4" w:space="0" w:color="000000"/>
              <w:right w:val="single" w:sz="4" w:space="0" w:color="000000"/>
            </w:tcBorders>
          </w:tcPr>
          <w:p w14:paraId="02134C17" w14:textId="77777777" w:rsidR="00E603F6" w:rsidRDefault="00E603F6" w:rsidP="002A10E4">
            <w:pPr>
              <w:tabs>
                <w:tab w:val="left" w:pos="8284"/>
              </w:tabs>
              <w:snapToGrid w:val="0"/>
              <w:ind w:left="62" w:right="6" w:firstLine="233"/>
              <w:jc w:val="center"/>
              <w:rPr>
                <w:b/>
              </w:rPr>
            </w:pPr>
            <w:r>
              <w:rPr>
                <w:b/>
              </w:rPr>
              <w:t>Документы, входящие в состав заявки на участие в аукционе</w:t>
            </w:r>
          </w:p>
        </w:tc>
      </w:tr>
      <w:tr w:rsidR="00E603F6" w14:paraId="0DEE22A8" w14:textId="77777777" w:rsidTr="00C7680C">
        <w:tc>
          <w:tcPr>
            <w:tcW w:w="567" w:type="dxa"/>
            <w:tcBorders>
              <w:top w:val="single" w:sz="4" w:space="0" w:color="000000"/>
              <w:left w:val="single" w:sz="4" w:space="0" w:color="000000"/>
              <w:bottom w:val="single" w:sz="4" w:space="0" w:color="000000"/>
            </w:tcBorders>
          </w:tcPr>
          <w:p w14:paraId="6C0CA00E" w14:textId="77777777" w:rsidR="00E603F6" w:rsidRDefault="00E603F6" w:rsidP="002D2E95">
            <w:pPr>
              <w:snapToGrid w:val="0"/>
              <w:jc w:val="center"/>
              <w:rPr>
                <w:b/>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3B653924" w14:textId="77777777" w:rsidR="001D7FD5" w:rsidRDefault="00366ADD" w:rsidP="002A10E4">
            <w:pPr>
              <w:tabs>
                <w:tab w:val="left" w:pos="8284"/>
              </w:tabs>
              <w:snapToGrid w:val="0"/>
              <w:ind w:left="62" w:right="6" w:firstLine="233"/>
              <w:jc w:val="both"/>
            </w:pPr>
            <w:r w:rsidRPr="004B0B09">
              <w:t xml:space="preserve">Заявка на участие в аукционе </w:t>
            </w:r>
            <w:r w:rsidRPr="00117862">
              <w:t>должна быть п</w:t>
            </w:r>
            <w:r w:rsidR="00117862" w:rsidRPr="00117862">
              <w:t xml:space="preserve">одготовлена по форме </w:t>
            </w:r>
            <w:r w:rsidR="00273BCE">
              <w:t xml:space="preserve">пункта </w:t>
            </w:r>
            <w:r w:rsidR="00117862" w:rsidRPr="00117862">
              <w:t>4.1</w:t>
            </w:r>
            <w:r w:rsidRPr="00117862">
              <w:t>.,</w:t>
            </w:r>
            <w:r w:rsidRPr="004B0B09">
              <w:t xml:space="preserve"> представленной в "Образцы форм и документов, представляемых для участия в аукционе" настоящей документации</w:t>
            </w:r>
            <w:r>
              <w:t>, либо в иной (произвольной) форме по усмотрению заявителя,</w:t>
            </w:r>
            <w:r w:rsidRPr="004B0B09">
              <w:t xml:space="preserve"> </w:t>
            </w:r>
            <w:r w:rsidRPr="004B0B09">
              <w:rPr>
                <w:lang w:val="en-US"/>
              </w:rPr>
              <w:t>c</w:t>
            </w:r>
            <w:r w:rsidRPr="004B0B09">
              <w:t xml:space="preserve"> соблюдением требований, устан</w:t>
            </w:r>
            <w:r>
              <w:t xml:space="preserve">овленных в Разделе </w:t>
            </w:r>
            <w:r>
              <w:rPr>
                <w:lang w:val="en-US"/>
              </w:rPr>
              <w:t>I</w:t>
            </w:r>
            <w:r>
              <w:t>.2. «Общие условия проведения аукциона» и содержать следующее документы:</w:t>
            </w:r>
          </w:p>
          <w:p w14:paraId="354DDDE4" w14:textId="77777777" w:rsidR="0018507A" w:rsidRPr="0018507A" w:rsidRDefault="0018507A" w:rsidP="002A10E4">
            <w:pPr>
              <w:tabs>
                <w:tab w:val="left" w:pos="8284"/>
              </w:tabs>
              <w:ind w:left="62" w:right="6" w:firstLine="233"/>
              <w:jc w:val="both"/>
            </w:pPr>
            <w:r w:rsidRPr="0018507A">
              <w:t>1) сведения и документы о заявителе, подавшем такую заявку:</w:t>
            </w:r>
          </w:p>
          <w:p w14:paraId="07463612" w14:textId="77777777" w:rsidR="0018507A" w:rsidRPr="0018507A" w:rsidRDefault="0018507A" w:rsidP="002A10E4">
            <w:pPr>
              <w:tabs>
                <w:tab w:val="left" w:pos="8284"/>
              </w:tabs>
              <w:ind w:left="62" w:right="6" w:firstLine="233"/>
              <w:jc w:val="both"/>
            </w:pPr>
            <w:r w:rsidRPr="0018507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B94F388" w14:textId="77777777" w:rsidR="0018507A" w:rsidRPr="0018507A" w:rsidRDefault="0018507A" w:rsidP="002A10E4">
            <w:pPr>
              <w:tabs>
                <w:tab w:val="left" w:pos="8284"/>
              </w:tabs>
              <w:ind w:left="62" w:right="6" w:firstLine="233"/>
              <w:jc w:val="both"/>
            </w:pPr>
            <w:r w:rsidRPr="0018507A">
              <w:lastRenderedPageBreak/>
              <w:t xml:space="preserve">б) полученную </w:t>
            </w:r>
            <w:r w:rsidRPr="00A65E15">
              <w:t xml:space="preserve">не ранее чем за шесть месяцев до даты размещения на </w:t>
            </w:r>
            <w:hyperlink r:id="rId44" w:history="1">
              <w:r w:rsidRPr="00A65E15">
                <w:rPr>
                  <w:rStyle w:val="aa"/>
                  <w:color w:val="auto"/>
                  <w:u w:val="none"/>
                </w:rPr>
                <w:t>официальном сайте</w:t>
              </w:r>
            </w:hyperlink>
            <w:r w:rsidRPr="00A65E15">
              <w:t xml:space="preserve"> то</w:t>
            </w:r>
            <w:r w:rsidRPr="0018507A">
              <w:t>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0C4F7B95" w14:textId="77777777" w:rsidR="0018507A" w:rsidRPr="0018507A" w:rsidRDefault="00515A55" w:rsidP="002A10E4">
            <w:pPr>
              <w:tabs>
                <w:tab w:val="left" w:pos="8284"/>
              </w:tabs>
              <w:ind w:left="62" w:right="6" w:firstLine="233"/>
              <w:jc w:val="both"/>
            </w:pPr>
            <w:r>
              <w:t xml:space="preserve">в) </w:t>
            </w:r>
            <w:r w:rsidRPr="00515A55">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6044A811" w14:textId="77777777" w:rsidR="0018507A" w:rsidRPr="0018507A" w:rsidRDefault="0018507A" w:rsidP="002A10E4">
            <w:pPr>
              <w:tabs>
                <w:tab w:val="left" w:pos="8284"/>
              </w:tabs>
              <w:ind w:left="62" w:right="6" w:firstLine="233"/>
              <w:jc w:val="both"/>
            </w:pPr>
            <w:r w:rsidRPr="0018507A">
              <w:t>г) копии учредительных документов заявителя (для юридических лиц);</w:t>
            </w:r>
          </w:p>
          <w:p w14:paraId="44F08312" w14:textId="77777777" w:rsidR="0018507A" w:rsidRPr="0018507A" w:rsidRDefault="0018507A" w:rsidP="002A10E4">
            <w:pPr>
              <w:tabs>
                <w:tab w:val="left" w:pos="8284"/>
              </w:tabs>
              <w:ind w:left="62" w:right="6" w:firstLine="233"/>
              <w:jc w:val="both"/>
            </w:pPr>
            <w:r w:rsidRPr="0018507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59E11CC8" w14:textId="77777777" w:rsidR="0018507A" w:rsidRPr="00A65E15" w:rsidRDefault="0018507A" w:rsidP="002A10E4">
            <w:pPr>
              <w:tabs>
                <w:tab w:val="left" w:pos="8284"/>
              </w:tabs>
              <w:ind w:left="62" w:right="6" w:firstLine="233"/>
              <w:jc w:val="both"/>
            </w:pPr>
            <w:r w:rsidRPr="0018507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w:t>
            </w:r>
            <w:r w:rsidRPr="00A65E15">
              <w:t xml:space="preserve">отсутствии решения о приостановлении деятельности заявителя в порядке, предусмотренном </w:t>
            </w:r>
            <w:hyperlink r:id="rId45" w:history="1">
              <w:r w:rsidRPr="00A65E15">
                <w:rPr>
                  <w:rStyle w:val="aa"/>
                  <w:color w:val="auto"/>
                  <w:u w:val="none"/>
                </w:rPr>
                <w:t>Кодексом</w:t>
              </w:r>
            </w:hyperlink>
            <w:r w:rsidRPr="00A65E15">
              <w:t xml:space="preserve"> Российской Федерации об административных правонарушениях;</w:t>
            </w:r>
          </w:p>
          <w:p w14:paraId="2C1A1D4B" w14:textId="77777777" w:rsidR="00C75447" w:rsidRPr="007D2210" w:rsidRDefault="00C75447" w:rsidP="002A10E4">
            <w:pPr>
              <w:tabs>
                <w:tab w:val="left" w:pos="8284"/>
              </w:tabs>
              <w:ind w:left="62" w:right="6" w:firstLine="233"/>
              <w:jc w:val="both"/>
              <w:rPr>
                <w:lang w:eastAsia="ru-RU"/>
              </w:rPr>
            </w:pPr>
            <w:r>
              <w:t>2</w:t>
            </w:r>
            <w:r w:rsidRPr="007D2210">
              <w:t>) д</w:t>
            </w:r>
            <w:r w:rsidRPr="007D2210">
              <w:rPr>
                <w:lang w:eastAsia="ru-RU"/>
              </w:rPr>
              <w:t>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14:paraId="00E28AA9" w14:textId="77777777" w:rsidR="00E603F6" w:rsidRDefault="001D7FD5" w:rsidP="002A10E4">
            <w:pPr>
              <w:tabs>
                <w:tab w:val="left" w:pos="8284"/>
              </w:tabs>
              <w:snapToGrid w:val="0"/>
              <w:ind w:left="62" w:right="6" w:firstLine="233"/>
              <w:jc w:val="both"/>
            </w:pPr>
            <w:r>
              <w:rPr>
                <w:i/>
                <w:iCs/>
              </w:rPr>
              <w:t xml:space="preserve">Любые другие документы по усмотрению </w:t>
            </w:r>
            <w:r w:rsidR="00402466">
              <w:rPr>
                <w:i/>
                <w:iCs/>
              </w:rPr>
              <w:t>Заявителя</w:t>
            </w:r>
            <w:r>
              <w:rPr>
                <w:i/>
                <w:iCs/>
              </w:rPr>
              <w:t>.</w:t>
            </w:r>
          </w:p>
        </w:tc>
      </w:tr>
      <w:tr w:rsidR="00E603F6" w14:paraId="3F8A7B46" w14:textId="77777777" w:rsidTr="00C7680C">
        <w:tc>
          <w:tcPr>
            <w:tcW w:w="567" w:type="dxa"/>
            <w:tcBorders>
              <w:top w:val="single" w:sz="4" w:space="0" w:color="000000"/>
              <w:left w:val="single" w:sz="4" w:space="0" w:color="000000"/>
              <w:bottom w:val="single" w:sz="4" w:space="0" w:color="000000"/>
            </w:tcBorders>
          </w:tcPr>
          <w:p w14:paraId="03B42F6C" w14:textId="77777777" w:rsidR="00E603F6" w:rsidRDefault="00E603F6" w:rsidP="002D2E95">
            <w:pPr>
              <w:snapToGrid w:val="0"/>
              <w:jc w:val="center"/>
            </w:pPr>
            <w:r>
              <w:lastRenderedPageBreak/>
              <w:t>14</w:t>
            </w:r>
          </w:p>
        </w:tc>
        <w:tc>
          <w:tcPr>
            <w:tcW w:w="9214" w:type="dxa"/>
            <w:tcBorders>
              <w:top w:val="single" w:sz="4" w:space="0" w:color="000000"/>
              <w:left w:val="single" w:sz="4" w:space="0" w:color="000000"/>
              <w:bottom w:val="single" w:sz="4" w:space="0" w:color="000000"/>
              <w:right w:val="single" w:sz="4" w:space="0" w:color="000000"/>
            </w:tcBorders>
          </w:tcPr>
          <w:p w14:paraId="328BFD8B" w14:textId="77777777" w:rsidR="00E603F6" w:rsidRDefault="001D7FD5" w:rsidP="002A10E4">
            <w:pPr>
              <w:tabs>
                <w:tab w:val="left" w:pos="8284"/>
              </w:tabs>
              <w:snapToGrid w:val="0"/>
              <w:ind w:left="62" w:right="6" w:firstLine="233"/>
              <w:jc w:val="center"/>
              <w:rPr>
                <w:b/>
              </w:rPr>
            </w:pPr>
            <w:r>
              <w:rPr>
                <w:b/>
              </w:rPr>
              <w:t>Требования к оформлению заявок на участие в аукционе</w:t>
            </w:r>
          </w:p>
        </w:tc>
      </w:tr>
      <w:tr w:rsidR="00E603F6" w14:paraId="13636841" w14:textId="77777777" w:rsidTr="00C7680C">
        <w:tc>
          <w:tcPr>
            <w:tcW w:w="567" w:type="dxa"/>
            <w:tcBorders>
              <w:top w:val="single" w:sz="4" w:space="0" w:color="000000"/>
              <w:left w:val="single" w:sz="4" w:space="0" w:color="000000"/>
              <w:bottom w:val="single" w:sz="4" w:space="0" w:color="000000"/>
            </w:tcBorders>
          </w:tcPr>
          <w:p w14:paraId="3EA81059"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087F54E" w14:textId="77777777" w:rsidR="001D7FD5" w:rsidRDefault="001D7FD5" w:rsidP="002A10E4">
            <w:pPr>
              <w:tabs>
                <w:tab w:val="left" w:pos="8284"/>
              </w:tabs>
              <w:snapToGrid w:val="0"/>
              <w:ind w:left="62" w:right="6" w:firstLine="233"/>
              <w:jc w:val="both"/>
            </w:pPr>
            <w:r>
              <w:t xml:space="preserve">Заявка на участие в </w:t>
            </w:r>
            <w:r>
              <w:rPr>
                <w:bCs/>
              </w:rPr>
              <w:t>аукционе</w:t>
            </w:r>
            <w:r>
              <w:t xml:space="preserve">, поданная </w:t>
            </w:r>
            <w:r w:rsidR="00000E5E">
              <w:t>заявителем</w:t>
            </w:r>
            <w:r>
              <w:t xml:space="preserve"> в письменной форме, оформляется следующим образом:</w:t>
            </w:r>
          </w:p>
          <w:p w14:paraId="0ADA9C69" w14:textId="77777777" w:rsidR="001D7FD5" w:rsidRDefault="001D7FD5" w:rsidP="00B11775">
            <w:pPr>
              <w:tabs>
                <w:tab w:val="left" w:pos="8284"/>
              </w:tabs>
              <w:ind w:left="62" w:right="6" w:firstLine="233"/>
              <w:jc w:val="both"/>
            </w:pPr>
            <w:r>
              <w:t xml:space="preserve">Все документы, представленные </w:t>
            </w:r>
            <w:r w:rsidR="00000E5E">
              <w:t>заявителем</w:t>
            </w:r>
            <w:r>
              <w:t xml:space="preserve">, должны быть скреплены печатью и подписаны уполномоченным лицом (для юридических лиц), подписаны физическим лицом собственноручно. </w:t>
            </w:r>
            <w:r w:rsidR="00000E5E">
              <w:t>Заявитель может</w:t>
            </w:r>
            <w:r>
              <w:t xml:space="preserve"> поместить заявку в конверт. При этом на конверте указывается наименование открытого аукциона, на участие в котором подается данная заявка: «</w:t>
            </w:r>
            <w:r w:rsidR="00B11775">
              <w:t xml:space="preserve">открытый аукцион 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w:t>
            </w:r>
            <w:r w:rsidR="00B11775">
              <w:lastRenderedPageBreak/>
              <w:t>«Городской парк культуры и отдыха «Ёлочки».</w:t>
            </w:r>
            <w:r w:rsidR="00216C42" w:rsidRPr="00144340">
              <w:rPr>
                <w:szCs w:val="28"/>
              </w:rPr>
              <w:t>»</w:t>
            </w:r>
            <w:r w:rsidR="00810DC7">
              <w:rPr>
                <w:szCs w:val="28"/>
              </w:rPr>
              <w:t>.</w:t>
            </w:r>
            <w:r w:rsidR="00216C42">
              <w:rPr>
                <w:szCs w:val="28"/>
              </w:rPr>
              <w:t xml:space="preserve"> </w:t>
            </w:r>
            <w:r w:rsidR="00216C42" w:rsidRPr="00144340">
              <w:rPr>
                <w:szCs w:val="28"/>
              </w:rPr>
              <w:t>Ориентир зоны нахождения:</w:t>
            </w:r>
            <w:r w:rsidR="00216C42">
              <w:rPr>
                <w:szCs w:val="28"/>
              </w:rPr>
              <w:t xml:space="preserve"> </w:t>
            </w:r>
            <w:r w:rsidR="00216C42" w:rsidRPr="00144340">
              <w:t>ул. Каширское шоссе, д. 107, г. Домодедово, Московская область, 142000</w:t>
            </w:r>
            <w:r w:rsidRPr="004A03FF">
              <w:rPr>
                <w:szCs w:val="28"/>
              </w:rPr>
              <w:t>»</w:t>
            </w:r>
            <w:r w:rsidR="003302B6">
              <w:rPr>
                <w:szCs w:val="28"/>
              </w:rPr>
              <w:t xml:space="preserve"> </w:t>
            </w:r>
            <w:r w:rsidR="003302B6" w:rsidRPr="003302B6">
              <w:rPr>
                <w:szCs w:val="28"/>
              </w:rPr>
              <w:t xml:space="preserve">и номер </w:t>
            </w:r>
            <w:r w:rsidR="003302B6">
              <w:rPr>
                <w:szCs w:val="28"/>
              </w:rPr>
              <w:t>л</w:t>
            </w:r>
            <w:r w:rsidR="003302B6" w:rsidRPr="003302B6">
              <w:rPr>
                <w:szCs w:val="28"/>
              </w:rPr>
              <w:t>ота, на котором предполагается участие</w:t>
            </w:r>
            <w:r w:rsidRPr="003302B6">
              <w:t>.</w:t>
            </w:r>
            <w:r>
              <w:rPr>
                <w:color w:val="000000"/>
              </w:rPr>
              <w:t xml:space="preserve"> </w:t>
            </w:r>
            <w:r w:rsidR="00000E5E">
              <w:rPr>
                <w:color w:val="000000"/>
              </w:rPr>
              <w:t>Заявитель</w:t>
            </w:r>
            <w:r>
              <w:rPr>
                <w:color w:val="000000"/>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r>
              <w:rPr>
                <w:rStyle w:val="grame"/>
                <w:b/>
                <w:bCs/>
                <w:color w:val="000000"/>
              </w:rPr>
              <w:t xml:space="preserve">. </w:t>
            </w:r>
            <w:r w:rsidR="00000E5E">
              <w:t>Заявитель</w:t>
            </w:r>
            <w:r>
              <w:t xml:space="preserve"> </w:t>
            </w:r>
            <w:r w:rsidR="00C3549C">
              <w:t>может</w:t>
            </w:r>
            <w:r>
              <w:t xml:space="preserve"> подготовить один экземпляр заявки</w:t>
            </w:r>
            <w:r w:rsidR="00C3549C">
              <w:t xml:space="preserve"> на каждый лот</w:t>
            </w:r>
            <w:r>
              <w:t xml:space="preserve">. </w:t>
            </w:r>
          </w:p>
          <w:p w14:paraId="7FAF3145" w14:textId="77777777" w:rsidR="00E603F6" w:rsidRDefault="001D7FD5" w:rsidP="002A10E4">
            <w:pPr>
              <w:tabs>
                <w:tab w:val="left" w:pos="8284"/>
              </w:tabs>
              <w:snapToGrid w:val="0"/>
              <w:ind w:left="62" w:right="6" w:firstLine="233"/>
              <w:jc w:val="both"/>
            </w:pPr>
            <w:r>
              <w:t xml:space="preserve">При несоблюдении требований к оформлению заявки </w:t>
            </w:r>
            <w:r w:rsidR="00943C83">
              <w:t>заявитель</w:t>
            </w:r>
            <w:r>
              <w:t xml:space="preserve"> не допускается к участию в аукционе на основании несоответствия его заявки требованиям, установленным документацией об аукционе.</w:t>
            </w:r>
          </w:p>
          <w:p w14:paraId="7F022F0E" w14:textId="77777777" w:rsidR="008A4D85" w:rsidRPr="008C217C" w:rsidRDefault="008A4D85" w:rsidP="002A10E4">
            <w:pPr>
              <w:tabs>
                <w:tab w:val="left" w:pos="8284"/>
              </w:tabs>
              <w:ind w:left="62" w:right="6" w:firstLine="233"/>
              <w:jc w:val="both"/>
            </w:pPr>
            <w:r w:rsidRPr="008C217C">
              <w:t xml:space="preserve">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w:t>
            </w:r>
            <w:r w:rsidR="008C217C" w:rsidRPr="008C217C">
              <w:t>могут</w:t>
            </w:r>
            <w:r w:rsidRPr="008C217C">
              <w:t xml:space="preserve"> содержать опись входящих в ее состав документов, </w:t>
            </w:r>
            <w:r w:rsidR="008C217C" w:rsidRPr="008C217C">
              <w:t xml:space="preserve">должны </w:t>
            </w:r>
            <w:r w:rsidRPr="008C217C">
              <w:t>быть скреплены печатью заявителя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аукционе и тома заявки на участие в аукционе, поданы от имени заявителя,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w:t>
            </w:r>
          </w:p>
          <w:p w14:paraId="11D42A32" w14:textId="77777777" w:rsidR="008A4D85" w:rsidRDefault="008A4D85" w:rsidP="002A10E4">
            <w:pPr>
              <w:tabs>
                <w:tab w:val="left" w:pos="8284"/>
              </w:tabs>
              <w:snapToGrid w:val="0"/>
              <w:ind w:left="62" w:right="6" w:firstLine="233"/>
              <w:jc w:val="both"/>
            </w:pPr>
            <w:r>
              <w:t xml:space="preserve">При этом ненадлежащее исполнение заявителем требования о том, что все листы заявки на участие в аукционе и тома заявки на участие в аукционе должны быть </w:t>
            </w:r>
            <w:r w:rsidR="00C81DF6">
              <w:t xml:space="preserve">прошиты и </w:t>
            </w:r>
            <w:r w:rsidRPr="00C81DF6">
              <w:t>пронумерованы, не</w:t>
            </w:r>
            <w:r>
              <w:t xml:space="preserve"> является основанием для отказа в допуске к участию в аукционе.</w:t>
            </w:r>
          </w:p>
        </w:tc>
      </w:tr>
      <w:tr w:rsidR="00E603F6" w14:paraId="7452FEFB" w14:textId="77777777" w:rsidTr="008A70CD">
        <w:tc>
          <w:tcPr>
            <w:tcW w:w="567" w:type="dxa"/>
            <w:tcBorders>
              <w:top w:val="single" w:sz="4" w:space="0" w:color="000000"/>
              <w:left w:val="single" w:sz="4" w:space="0" w:color="000000"/>
              <w:bottom w:val="single" w:sz="4" w:space="0" w:color="000000"/>
            </w:tcBorders>
          </w:tcPr>
          <w:p w14:paraId="67A33FE8" w14:textId="77777777" w:rsidR="00E603F6" w:rsidRDefault="00E603F6" w:rsidP="002D2E95">
            <w:pPr>
              <w:snapToGrid w:val="0"/>
              <w:jc w:val="center"/>
            </w:pPr>
            <w:r>
              <w:lastRenderedPageBreak/>
              <w:t>15</w:t>
            </w:r>
          </w:p>
        </w:tc>
        <w:tc>
          <w:tcPr>
            <w:tcW w:w="9214" w:type="dxa"/>
            <w:tcBorders>
              <w:top w:val="single" w:sz="4" w:space="0" w:color="000000"/>
              <w:left w:val="single" w:sz="4" w:space="0" w:color="000000"/>
              <w:bottom w:val="single" w:sz="4" w:space="0" w:color="000000"/>
              <w:right w:val="single" w:sz="4" w:space="0" w:color="000000"/>
            </w:tcBorders>
          </w:tcPr>
          <w:p w14:paraId="7CD78D41" w14:textId="77777777" w:rsidR="00E603F6" w:rsidRDefault="0070424B" w:rsidP="002A10E4">
            <w:pPr>
              <w:tabs>
                <w:tab w:val="left" w:pos="8284"/>
              </w:tabs>
              <w:snapToGrid w:val="0"/>
              <w:ind w:left="62" w:right="6" w:firstLine="233"/>
              <w:jc w:val="center"/>
              <w:rPr>
                <w:b/>
              </w:rPr>
            </w:pPr>
            <w:r>
              <w:rPr>
                <w:b/>
              </w:rPr>
              <w:t>Срок подачи заявок на участие в аукционе</w:t>
            </w:r>
          </w:p>
        </w:tc>
      </w:tr>
      <w:tr w:rsidR="00E603F6" w14:paraId="25829ADD" w14:textId="77777777" w:rsidTr="000F5A58">
        <w:tc>
          <w:tcPr>
            <w:tcW w:w="567" w:type="dxa"/>
            <w:tcBorders>
              <w:top w:val="single" w:sz="4" w:space="0" w:color="auto"/>
              <w:left w:val="single" w:sz="4" w:space="0" w:color="auto"/>
              <w:bottom w:val="single" w:sz="4" w:space="0" w:color="auto"/>
              <w:right w:val="single" w:sz="4" w:space="0" w:color="auto"/>
            </w:tcBorders>
          </w:tcPr>
          <w:p w14:paraId="2F0CD381" w14:textId="77777777" w:rsidR="00E603F6" w:rsidRPr="005B5D1D" w:rsidRDefault="00E603F6" w:rsidP="002D2E95">
            <w:pPr>
              <w:jc w:val="center"/>
            </w:pPr>
          </w:p>
        </w:tc>
        <w:tc>
          <w:tcPr>
            <w:tcW w:w="9214" w:type="dxa"/>
            <w:tcBorders>
              <w:top w:val="single" w:sz="4" w:space="0" w:color="auto"/>
              <w:left w:val="single" w:sz="4" w:space="0" w:color="auto"/>
              <w:bottom w:val="single" w:sz="4" w:space="0" w:color="auto"/>
              <w:right w:val="single" w:sz="4" w:space="0" w:color="auto"/>
            </w:tcBorders>
          </w:tcPr>
          <w:p w14:paraId="1A1ABA22" w14:textId="77777777" w:rsidR="0070424B" w:rsidRPr="00C81DF6" w:rsidRDefault="0070424B" w:rsidP="002A10E4">
            <w:pPr>
              <w:shd w:val="clear" w:color="auto" w:fill="FFFFFF"/>
              <w:tabs>
                <w:tab w:val="left" w:pos="8284"/>
              </w:tabs>
              <w:ind w:left="62" w:right="6" w:firstLine="233"/>
              <w:jc w:val="both"/>
            </w:pPr>
            <w:r w:rsidRPr="00C81DF6">
              <w:t xml:space="preserve">Заявки на участие в аукционе принимаются со дня, следующего за днем размещения на </w:t>
            </w:r>
            <w:hyperlink r:id="rId46" w:history="1">
              <w:r w:rsidRPr="00C81DF6">
                <w:rPr>
                  <w:rStyle w:val="a8"/>
                  <w:color w:val="auto"/>
                </w:rPr>
                <w:t>официальном сайте</w:t>
              </w:r>
            </w:hyperlink>
            <w:r w:rsidRPr="00C81DF6">
              <w:t xml:space="preserve"> торгов извещения о проведении аукциона до предусмотренных документацией об открытом аукционе даты и времени окончания срока подачи заявок на участие в открытом аукционе. </w:t>
            </w:r>
          </w:p>
          <w:p w14:paraId="0E635BA8" w14:textId="77777777" w:rsidR="00E91A95" w:rsidRPr="00C81DF6" w:rsidRDefault="00E91A95" w:rsidP="002A10E4">
            <w:pPr>
              <w:tabs>
                <w:tab w:val="left" w:pos="8284"/>
              </w:tabs>
              <w:ind w:left="62" w:right="6" w:firstLine="233"/>
              <w:jc w:val="both"/>
            </w:pPr>
            <w:r w:rsidRPr="00C81DF6">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14C00371" w14:textId="13768D56" w:rsidR="0070424B" w:rsidRPr="00C81DF6" w:rsidRDefault="0070424B" w:rsidP="002A10E4">
            <w:pPr>
              <w:tabs>
                <w:tab w:val="left" w:pos="8284"/>
              </w:tabs>
              <w:ind w:left="62" w:right="6" w:firstLine="233"/>
              <w:jc w:val="both"/>
            </w:pPr>
            <w:r w:rsidRPr="00C81DF6">
              <w:t xml:space="preserve">Заявки на участие в аукционе </w:t>
            </w:r>
            <w:r w:rsidR="00414628" w:rsidRPr="00C81DF6">
              <w:t>могут</w:t>
            </w:r>
            <w:r w:rsidRPr="00C81DF6">
              <w:t xml:space="preserve"> быть поданы </w:t>
            </w:r>
            <w:r w:rsidR="00414628" w:rsidRPr="00C81DF6">
              <w:t xml:space="preserve">с </w:t>
            </w:r>
            <w:r w:rsidR="006615CE">
              <w:t>01</w:t>
            </w:r>
            <w:r w:rsidR="000D74E9" w:rsidRPr="00C81DF6">
              <w:t xml:space="preserve"> </w:t>
            </w:r>
            <w:r w:rsidR="00515A55">
              <w:t>апреля</w:t>
            </w:r>
            <w:r w:rsidR="000D74E9" w:rsidRPr="00C81DF6">
              <w:t xml:space="preserve"> </w:t>
            </w:r>
            <w:r w:rsidR="00EA7FF4" w:rsidRPr="00C81DF6">
              <w:t>20</w:t>
            </w:r>
            <w:r w:rsidR="00CE7798">
              <w:t>2</w:t>
            </w:r>
            <w:r w:rsidR="006615CE">
              <w:t>1</w:t>
            </w:r>
            <w:r w:rsidR="00414628" w:rsidRPr="00C81DF6">
              <w:t xml:space="preserve"> года </w:t>
            </w:r>
            <w:r w:rsidRPr="00C81DF6">
              <w:t xml:space="preserve">не позднее: </w:t>
            </w:r>
            <w:r w:rsidR="00C81DF6" w:rsidRPr="00C81DF6">
              <w:t>10</w:t>
            </w:r>
            <w:r w:rsidRPr="00C81DF6">
              <w:t xml:space="preserve"> часов 00 минут (время московское) </w:t>
            </w:r>
            <w:r w:rsidR="006615CE">
              <w:t>2</w:t>
            </w:r>
            <w:r w:rsidR="00CE7798">
              <w:t>1</w:t>
            </w:r>
            <w:r w:rsidR="00515A55">
              <w:t xml:space="preserve"> </w:t>
            </w:r>
            <w:r w:rsidR="006615CE">
              <w:t>апреля</w:t>
            </w:r>
            <w:r w:rsidR="004D2A76" w:rsidRPr="00A638F6">
              <w:t xml:space="preserve"> </w:t>
            </w:r>
            <w:r w:rsidR="00EA7FF4" w:rsidRPr="00A638F6">
              <w:t>20</w:t>
            </w:r>
            <w:r w:rsidR="006615CE">
              <w:t>21</w:t>
            </w:r>
            <w:r w:rsidRPr="00A638F6">
              <w:t xml:space="preserve"> года.</w:t>
            </w:r>
          </w:p>
          <w:p w14:paraId="2550BD80" w14:textId="77777777" w:rsidR="00E603F6" w:rsidRPr="00C81DF6" w:rsidRDefault="0019191B" w:rsidP="002A10E4">
            <w:pPr>
              <w:tabs>
                <w:tab w:val="left" w:pos="8284"/>
              </w:tabs>
              <w:ind w:left="62" w:right="6" w:firstLine="233"/>
              <w:jc w:val="both"/>
            </w:pPr>
            <w:r w:rsidRPr="00C81DF6">
              <w:t>Организатор аукциона</w:t>
            </w:r>
            <w:r w:rsidR="0070424B" w:rsidRPr="00C81DF6">
              <w:t xml:space="preserve"> оставляет за собой право продлить срок подачи заявок и внести соответствующие изменения в извещение о проведении открытого аукциона в порядке, установленном Частью </w:t>
            </w:r>
            <w:r w:rsidR="0070424B" w:rsidRPr="00C81DF6">
              <w:rPr>
                <w:lang w:val="en-US"/>
              </w:rPr>
              <w:t>I</w:t>
            </w:r>
            <w:r w:rsidR="0070424B" w:rsidRPr="00C81DF6">
              <w:t xml:space="preserve"> Разделом </w:t>
            </w:r>
            <w:r w:rsidR="0070424B" w:rsidRPr="00C81DF6">
              <w:rPr>
                <w:lang w:val="en-US"/>
              </w:rPr>
              <w:t>I</w:t>
            </w:r>
            <w:r w:rsidR="0070424B" w:rsidRPr="00C81DF6">
              <w:t>.2 "Общие услови</w:t>
            </w:r>
            <w:r w:rsidR="0023420F" w:rsidRPr="00C81DF6">
              <w:t>я</w:t>
            </w:r>
            <w:r w:rsidR="0070424B" w:rsidRPr="00C81DF6">
              <w:t xml:space="preserve"> проведения аукциона".</w:t>
            </w:r>
          </w:p>
        </w:tc>
      </w:tr>
      <w:tr w:rsidR="00414628" w14:paraId="0D8DAD79"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E7BCF14" w14:textId="77777777" w:rsidR="00414628" w:rsidRPr="009271F0" w:rsidRDefault="00414628" w:rsidP="002D2E95">
            <w:pPr>
              <w:snapToGrid w:val="0"/>
              <w:jc w:val="center"/>
            </w:pPr>
            <w:r w:rsidRPr="009271F0">
              <w:t>16</w:t>
            </w:r>
          </w:p>
        </w:tc>
        <w:tc>
          <w:tcPr>
            <w:tcW w:w="9214" w:type="dxa"/>
            <w:tcBorders>
              <w:top w:val="single" w:sz="4" w:space="0" w:color="auto"/>
              <w:left w:val="single" w:sz="4" w:space="0" w:color="auto"/>
              <w:bottom w:val="single" w:sz="4" w:space="0" w:color="000000"/>
              <w:right w:val="single" w:sz="4" w:space="0" w:color="000000"/>
            </w:tcBorders>
          </w:tcPr>
          <w:p w14:paraId="0EC3EDFD" w14:textId="77777777" w:rsidR="00414628" w:rsidRPr="00C81DF6" w:rsidRDefault="00414628" w:rsidP="002A10E4">
            <w:pPr>
              <w:tabs>
                <w:tab w:val="left" w:pos="8284"/>
              </w:tabs>
              <w:snapToGrid w:val="0"/>
              <w:ind w:left="62" w:right="6" w:firstLine="233"/>
              <w:jc w:val="center"/>
              <w:rPr>
                <w:b/>
              </w:rPr>
            </w:pPr>
            <w:r w:rsidRPr="00C81DF6">
              <w:rPr>
                <w:b/>
              </w:rPr>
              <w:t xml:space="preserve">Место подачи заявок на участие в аукционе </w:t>
            </w:r>
          </w:p>
        </w:tc>
      </w:tr>
      <w:tr w:rsidR="00414628" w14:paraId="3F8EDB68"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F44B508" w14:textId="77777777" w:rsidR="00414628" w:rsidRPr="009271F0"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59E19E9D" w14:textId="77777777" w:rsidR="00414628" w:rsidRPr="00C81DF6" w:rsidRDefault="00083131" w:rsidP="00083131">
            <w:pPr>
              <w:tabs>
                <w:tab w:val="left" w:pos="8284"/>
              </w:tabs>
              <w:snapToGrid w:val="0"/>
              <w:ind w:left="62" w:right="6" w:firstLine="233"/>
              <w:jc w:val="both"/>
            </w:pPr>
            <w:r w:rsidRPr="00C81DF6">
              <w:t>142000, Московская обл., г. Домодедово, ул. Каширское шоссе, дом 107 (досуговый центр, 2 этаж, кабинет 16)</w:t>
            </w:r>
            <w:r w:rsidR="00505439" w:rsidRPr="00C81DF6">
              <w:t xml:space="preserve">, или в форме электронного документа по адресу: </w:t>
            </w:r>
            <w:r w:rsidRPr="00C81DF6">
              <w:t xml:space="preserve">elkipark@yandex.ru  </w:t>
            </w:r>
          </w:p>
        </w:tc>
      </w:tr>
      <w:tr w:rsidR="00414628" w14:paraId="11A3F589"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683ED9C" w14:textId="77777777" w:rsidR="00414628" w:rsidRPr="009271F0" w:rsidRDefault="00414628" w:rsidP="002D2E95">
            <w:pPr>
              <w:snapToGrid w:val="0"/>
              <w:jc w:val="center"/>
            </w:pPr>
            <w:r>
              <w:t>17</w:t>
            </w:r>
          </w:p>
        </w:tc>
        <w:tc>
          <w:tcPr>
            <w:tcW w:w="9214" w:type="dxa"/>
            <w:tcBorders>
              <w:top w:val="single" w:sz="4" w:space="0" w:color="auto"/>
              <w:left w:val="single" w:sz="4" w:space="0" w:color="auto"/>
              <w:bottom w:val="single" w:sz="4" w:space="0" w:color="000000"/>
              <w:right w:val="single" w:sz="4" w:space="0" w:color="000000"/>
            </w:tcBorders>
          </w:tcPr>
          <w:p w14:paraId="6E3F68CA" w14:textId="77777777" w:rsidR="00414628" w:rsidRPr="00C81DF6" w:rsidRDefault="00414628" w:rsidP="002A10E4">
            <w:pPr>
              <w:tabs>
                <w:tab w:val="left" w:pos="960"/>
                <w:tab w:val="left" w:pos="8284"/>
              </w:tabs>
              <w:ind w:left="62" w:right="6" w:firstLine="233"/>
              <w:jc w:val="center"/>
            </w:pPr>
            <w:r w:rsidRPr="00C81DF6">
              <w:rPr>
                <w:b/>
              </w:rPr>
              <w:t>Срок отзыва заявок на участие в аукционе</w:t>
            </w:r>
          </w:p>
        </w:tc>
      </w:tr>
      <w:tr w:rsidR="00414628" w14:paraId="0297D021" w14:textId="77777777" w:rsidTr="00C7680C">
        <w:trPr>
          <w:trHeight w:val="1121"/>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A0F4ED4" w14:textId="77777777" w:rsidR="00414628"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184FEE7D" w14:textId="77777777" w:rsidR="00414628" w:rsidRPr="00C81DF6" w:rsidRDefault="00414628" w:rsidP="002A10E4">
            <w:pPr>
              <w:tabs>
                <w:tab w:val="left" w:pos="8284"/>
              </w:tabs>
              <w:ind w:left="62" w:right="6" w:firstLine="233"/>
              <w:jc w:val="both"/>
            </w:pPr>
            <w:r w:rsidRPr="00C81DF6">
              <w:t xml:space="preserve">Заявитель вправе отозвать заявку в любое время до </w:t>
            </w:r>
            <w:r w:rsidRPr="00C81DF6">
              <w:rPr>
                <w:lang w:eastAsia="ru-RU"/>
              </w:rPr>
              <w:t>установленных даты и времени начала рассмотрения заявок на участие в аукционе</w:t>
            </w:r>
            <w:r w:rsidRPr="00C81DF6">
              <w:t xml:space="preserve">. </w:t>
            </w:r>
          </w:p>
          <w:p w14:paraId="4D7CF239" w14:textId="54511516" w:rsidR="006754A5" w:rsidRPr="00C81DF6" w:rsidRDefault="00414628" w:rsidP="00515A55">
            <w:pPr>
              <w:tabs>
                <w:tab w:val="left" w:pos="8284"/>
              </w:tabs>
              <w:ind w:left="62" w:right="6" w:firstLine="233"/>
              <w:jc w:val="both"/>
            </w:pPr>
            <w:r w:rsidRPr="00C81DF6">
              <w:t xml:space="preserve">Заявки на участие в аукционе могут быть отозваны не позднее: </w:t>
            </w:r>
            <w:r w:rsidR="00C81DF6" w:rsidRPr="00C81DF6">
              <w:t>10</w:t>
            </w:r>
            <w:r w:rsidR="00083131" w:rsidRPr="00C81DF6">
              <w:t xml:space="preserve"> ча</w:t>
            </w:r>
            <w:r w:rsidR="00225ECE">
              <w:t>сов</w:t>
            </w:r>
            <w:r w:rsidR="00515A55">
              <w:t xml:space="preserve"> 00 минут (время московское) </w:t>
            </w:r>
            <w:r w:rsidR="006615CE">
              <w:t>2</w:t>
            </w:r>
            <w:r w:rsidR="00CE7798">
              <w:t>1</w:t>
            </w:r>
            <w:r w:rsidR="00515A55" w:rsidRPr="00515A55">
              <w:t xml:space="preserve"> </w:t>
            </w:r>
            <w:r w:rsidR="006615CE">
              <w:t>апреля</w:t>
            </w:r>
            <w:r w:rsidR="00515A55" w:rsidRPr="00515A55">
              <w:t xml:space="preserve"> 20</w:t>
            </w:r>
            <w:r w:rsidR="00CE7798">
              <w:t>2</w:t>
            </w:r>
            <w:r w:rsidR="006615CE">
              <w:t>1</w:t>
            </w:r>
            <w:r w:rsidR="00515A55" w:rsidRPr="00515A55">
              <w:t xml:space="preserve"> года.</w:t>
            </w:r>
          </w:p>
          <w:p w14:paraId="4D65531E" w14:textId="77777777" w:rsidR="00414628" w:rsidRPr="00C81DF6" w:rsidRDefault="00414628" w:rsidP="002A10E4">
            <w:pPr>
              <w:numPr>
                <w:ilvl w:val="0"/>
                <w:numId w:val="2"/>
              </w:numPr>
              <w:tabs>
                <w:tab w:val="left" w:pos="8284"/>
              </w:tabs>
              <w:ind w:left="62" w:right="6" w:firstLine="233"/>
              <w:jc w:val="both"/>
            </w:pPr>
            <w:r w:rsidRPr="00C81DF6">
              <w:t>Заявки на участие в аукционе, отозванные до окончания срока подачи заявок на участие в аукционе в порядке, указанном выше, считаются не поданными.</w:t>
            </w:r>
          </w:p>
          <w:p w14:paraId="43327AA4" w14:textId="77777777" w:rsidR="00414628" w:rsidRPr="00C81DF6" w:rsidRDefault="00414628" w:rsidP="002A10E4">
            <w:pPr>
              <w:tabs>
                <w:tab w:val="left" w:pos="8284"/>
              </w:tabs>
              <w:suppressAutoHyphens w:val="0"/>
              <w:autoSpaceDE w:val="0"/>
              <w:snapToGrid w:val="0"/>
              <w:ind w:left="62" w:right="6" w:firstLine="233"/>
              <w:jc w:val="both"/>
            </w:pPr>
            <w:r w:rsidRPr="00C81DF6">
              <w:t>После окончания срока подачи заявок не допускается отзыв заявок на участие в аукционе.</w:t>
            </w:r>
          </w:p>
        </w:tc>
      </w:tr>
      <w:tr w:rsidR="00414628" w14:paraId="195A84EA" w14:textId="77777777" w:rsidTr="00C7680C">
        <w:trPr>
          <w:trHeight w:val="469"/>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51840B5" w14:textId="77777777" w:rsidR="00414628" w:rsidRDefault="00414628" w:rsidP="002D2E95">
            <w:pPr>
              <w:snapToGrid w:val="0"/>
              <w:jc w:val="center"/>
            </w:pPr>
            <w:r>
              <w:t>18</w:t>
            </w:r>
          </w:p>
        </w:tc>
        <w:tc>
          <w:tcPr>
            <w:tcW w:w="9214" w:type="dxa"/>
            <w:tcBorders>
              <w:top w:val="single" w:sz="4" w:space="0" w:color="auto"/>
              <w:left w:val="single" w:sz="4" w:space="0" w:color="auto"/>
              <w:bottom w:val="single" w:sz="4" w:space="0" w:color="000000"/>
              <w:right w:val="single" w:sz="4" w:space="0" w:color="000000"/>
            </w:tcBorders>
          </w:tcPr>
          <w:p w14:paraId="5E771481" w14:textId="77777777" w:rsidR="00414628" w:rsidRPr="00DD46D3" w:rsidRDefault="00414628" w:rsidP="002A10E4">
            <w:pPr>
              <w:tabs>
                <w:tab w:val="left" w:pos="8284"/>
              </w:tabs>
              <w:ind w:left="62" w:right="6" w:firstLine="233"/>
              <w:jc w:val="center"/>
              <w:rPr>
                <w:b/>
              </w:rPr>
            </w:pPr>
            <w:r>
              <w:rPr>
                <w:b/>
              </w:rPr>
              <w:t>Д</w:t>
            </w:r>
            <w:r w:rsidRPr="00DD46D3">
              <w:rPr>
                <w:b/>
              </w:rPr>
              <w:t>аты начала и окончания предоставления участникам аукциона разъяснений положений документации об аукционе</w:t>
            </w:r>
          </w:p>
        </w:tc>
      </w:tr>
      <w:tr w:rsidR="00414628" w14:paraId="127ECE52" w14:textId="77777777" w:rsidTr="00C7680C">
        <w:trPr>
          <w:trHeight w:val="273"/>
        </w:trPr>
        <w:tc>
          <w:tcPr>
            <w:tcW w:w="567" w:type="dxa"/>
            <w:tcBorders>
              <w:top w:val="single" w:sz="4" w:space="0" w:color="auto"/>
              <w:left w:val="single" w:sz="4" w:space="0" w:color="auto"/>
              <w:bottom w:val="single" w:sz="4" w:space="0" w:color="auto"/>
              <w:right w:val="single" w:sz="4" w:space="0" w:color="auto"/>
            </w:tcBorders>
            <w:shd w:val="clear" w:color="auto" w:fill="auto"/>
          </w:tcPr>
          <w:p w14:paraId="40A9B5A3" w14:textId="77777777" w:rsidR="00414628" w:rsidRDefault="00414628" w:rsidP="002D2E95">
            <w:pPr>
              <w:snapToGrid w:val="0"/>
              <w:jc w:val="center"/>
              <w:rPr>
                <w:b/>
                <w:i/>
                <w:sz w:val="20"/>
                <w:szCs w:val="20"/>
              </w:rPr>
            </w:pPr>
          </w:p>
        </w:tc>
        <w:tc>
          <w:tcPr>
            <w:tcW w:w="9214" w:type="dxa"/>
            <w:tcBorders>
              <w:top w:val="single" w:sz="4" w:space="0" w:color="auto"/>
              <w:left w:val="single" w:sz="4" w:space="0" w:color="auto"/>
              <w:bottom w:val="single" w:sz="4" w:space="0" w:color="000000"/>
              <w:right w:val="single" w:sz="4" w:space="0" w:color="000000"/>
            </w:tcBorders>
          </w:tcPr>
          <w:p w14:paraId="49AA03A2" w14:textId="77777777" w:rsidR="00414628" w:rsidRPr="00866CAA" w:rsidRDefault="00414628" w:rsidP="002A10E4">
            <w:pPr>
              <w:tabs>
                <w:tab w:val="left" w:pos="8284"/>
              </w:tabs>
              <w:ind w:left="62" w:right="6" w:firstLine="233"/>
              <w:jc w:val="both"/>
            </w:pPr>
            <w:r w:rsidRPr="00866CAA">
              <w:t xml:space="preserve">В течение двух рабочих дней с даты поступления запроса организатор </w:t>
            </w:r>
            <w:r>
              <w:t>аукциона</w:t>
            </w:r>
            <w:r w:rsidRPr="00866CAA">
              <w:t xml:space="preserve"> обязан направить в письменной форме или в форме электронного документа разъяснения положений </w:t>
            </w:r>
            <w:r>
              <w:t>аукционной</w:t>
            </w:r>
            <w:r w:rsidRPr="00866CAA">
              <w:t xml:space="preserve"> документации, если указанный запрос поступил к нему не позднее</w:t>
            </w:r>
            <w:r w:rsidR="00D245BA">
              <w:t>,</w:t>
            </w:r>
            <w:r w:rsidRPr="00866CAA">
              <w:t xml:space="preserve"> чем за три рабочих дня до даты окончания срока подачи заявок на участие в </w:t>
            </w:r>
            <w:r w:rsidR="001E0B82">
              <w:t>аукцион</w:t>
            </w:r>
            <w:r w:rsidRPr="00866CAA">
              <w:t>е.</w:t>
            </w:r>
          </w:p>
          <w:p w14:paraId="1A5A3A64" w14:textId="56B208C4" w:rsidR="00414628" w:rsidRPr="00866CAA" w:rsidRDefault="00414628" w:rsidP="005D4CC5">
            <w:pPr>
              <w:tabs>
                <w:tab w:val="left" w:pos="8284"/>
              </w:tabs>
              <w:ind w:left="62" w:right="6" w:firstLine="233"/>
              <w:jc w:val="both"/>
            </w:pPr>
            <w:r>
              <w:t>Р</w:t>
            </w:r>
            <w:r w:rsidRPr="00866CAA">
              <w:t xml:space="preserve">азъяснения положений </w:t>
            </w:r>
            <w:r>
              <w:t>аукционной</w:t>
            </w:r>
            <w:r w:rsidRPr="00866CAA">
              <w:t xml:space="preserve"> </w:t>
            </w:r>
            <w:r w:rsidRPr="00BD6412">
              <w:t xml:space="preserve">документации предоставляются </w:t>
            </w:r>
            <w:r w:rsidR="005D4CC5" w:rsidRPr="004051CE">
              <w:t xml:space="preserve">с </w:t>
            </w:r>
            <w:r w:rsidR="006615CE">
              <w:t>01</w:t>
            </w:r>
            <w:r w:rsidR="00515A55">
              <w:t xml:space="preserve"> апреля 20</w:t>
            </w:r>
            <w:r w:rsidR="00CE7798">
              <w:t>2</w:t>
            </w:r>
            <w:r w:rsidR="006615CE">
              <w:t>1</w:t>
            </w:r>
            <w:r w:rsidR="005D4CC5" w:rsidRPr="004051CE">
              <w:t xml:space="preserve"> года</w:t>
            </w:r>
            <w:r w:rsidRPr="00BD6412">
              <w:t xml:space="preserve"> </w:t>
            </w:r>
            <w:r w:rsidR="00296F06" w:rsidRPr="00BD6412">
              <w:t>п</w:t>
            </w:r>
            <w:r w:rsidRPr="00BD6412">
              <w:t>о</w:t>
            </w:r>
            <w:r w:rsidR="001F5B26">
              <w:t xml:space="preserve"> </w:t>
            </w:r>
            <w:r w:rsidR="006615CE">
              <w:t>19</w:t>
            </w:r>
            <w:r w:rsidR="00515A55">
              <w:t xml:space="preserve"> </w:t>
            </w:r>
            <w:r w:rsidR="006615CE">
              <w:t>апреля</w:t>
            </w:r>
            <w:r w:rsidRPr="00032B77">
              <w:t xml:space="preserve"> </w:t>
            </w:r>
            <w:r w:rsidR="00515A55">
              <w:t>20</w:t>
            </w:r>
            <w:r w:rsidR="00CE7798">
              <w:t>2</w:t>
            </w:r>
            <w:r w:rsidR="006615CE">
              <w:t>1</w:t>
            </w:r>
            <w:r w:rsidRPr="00032B77">
              <w:t xml:space="preserve"> года.</w:t>
            </w:r>
          </w:p>
        </w:tc>
      </w:tr>
      <w:tr w:rsidR="00414628" w14:paraId="45A2467C" w14:textId="77777777" w:rsidTr="00C7680C">
        <w:tc>
          <w:tcPr>
            <w:tcW w:w="567" w:type="dxa"/>
            <w:tcBorders>
              <w:top w:val="single" w:sz="4" w:space="0" w:color="auto"/>
              <w:left w:val="single" w:sz="4" w:space="0" w:color="000000"/>
              <w:bottom w:val="single" w:sz="4" w:space="0" w:color="000000"/>
            </w:tcBorders>
          </w:tcPr>
          <w:p w14:paraId="25BDD7EA" w14:textId="77777777" w:rsidR="00414628" w:rsidRDefault="00414628" w:rsidP="002D2E95">
            <w:pPr>
              <w:snapToGrid w:val="0"/>
              <w:jc w:val="center"/>
            </w:pPr>
            <w:r>
              <w:t>19</w:t>
            </w:r>
          </w:p>
        </w:tc>
        <w:tc>
          <w:tcPr>
            <w:tcW w:w="9214" w:type="dxa"/>
            <w:tcBorders>
              <w:left w:val="single" w:sz="4" w:space="0" w:color="000000"/>
              <w:bottom w:val="single" w:sz="4" w:space="0" w:color="000000"/>
              <w:right w:val="single" w:sz="4" w:space="0" w:color="000000"/>
            </w:tcBorders>
          </w:tcPr>
          <w:p w14:paraId="7F10E15A" w14:textId="77777777" w:rsidR="00414628" w:rsidRPr="002B6F99" w:rsidRDefault="00414628" w:rsidP="002A10E4">
            <w:pPr>
              <w:tabs>
                <w:tab w:val="left" w:pos="8284"/>
              </w:tabs>
              <w:ind w:left="62" w:right="6" w:firstLine="233"/>
              <w:jc w:val="center"/>
              <w:rPr>
                <w:b/>
              </w:rPr>
            </w:pPr>
            <w:r>
              <w:rPr>
                <w:b/>
              </w:rPr>
              <w:t>М</w:t>
            </w:r>
            <w:r w:rsidRPr="002B6F99">
              <w:rPr>
                <w:b/>
              </w:rPr>
              <w:t>есто, дата и время начала рассмотрения заявок на участие в аукционе</w:t>
            </w:r>
          </w:p>
        </w:tc>
      </w:tr>
      <w:tr w:rsidR="00414628" w14:paraId="1DAE0A5E" w14:textId="77777777" w:rsidTr="00C7680C">
        <w:tc>
          <w:tcPr>
            <w:tcW w:w="567" w:type="dxa"/>
            <w:tcBorders>
              <w:top w:val="single" w:sz="4" w:space="0" w:color="000000"/>
              <w:left w:val="single" w:sz="4" w:space="0" w:color="000000"/>
              <w:bottom w:val="single" w:sz="4" w:space="0" w:color="000000"/>
            </w:tcBorders>
          </w:tcPr>
          <w:p w14:paraId="7D76E892"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5C52DF6" w14:textId="77777777" w:rsidR="00FA24FA" w:rsidRPr="00D16E42" w:rsidRDefault="005D4CC5" w:rsidP="002A10E4">
            <w:pPr>
              <w:tabs>
                <w:tab w:val="left" w:pos="8284"/>
              </w:tabs>
              <w:ind w:left="62" w:right="6" w:firstLine="233"/>
              <w:jc w:val="both"/>
            </w:pPr>
            <w:r w:rsidRPr="00D16E42">
              <w:t>142000, Московская обл., г. Домодедово, ул. Каширское шоссе, дом 107</w:t>
            </w:r>
            <w:r w:rsidR="00C81DF6" w:rsidRPr="00D16E42">
              <w:t xml:space="preserve"> (досуговый центр, кабинет 16)</w:t>
            </w:r>
          </w:p>
          <w:p w14:paraId="08811934" w14:textId="32CF9151" w:rsidR="000A36E8" w:rsidRPr="00D16E42" w:rsidRDefault="00C81DF6" w:rsidP="00515A55">
            <w:pPr>
              <w:tabs>
                <w:tab w:val="left" w:pos="8284"/>
              </w:tabs>
              <w:ind w:left="62" w:right="6" w:firstLine="233"/>
              <w:jc w:val="both"/>
            </w:pPr>
            <w:r w:rsidRPr="00D16E42">
              <w:t>10</w:t>
            </w:r>
            <w:r w:rsidR="005D4CC5" w:rsidRPr="00D16E42">
              <w:t xml:space="preserve"> часов 00 минут (врем</w:t>
            </w:r>
            <w:r w:rsidR="005719EE">
              <w:t xml:space="preserve">я московское) </w:t>
            </w:r>
            <w:r w:rsidR="006615CE">
              <w:t>2</w:t>
            </w:r>
            <w:r w:rsidR="00CE7798">
              <w:t>1</w:t>
            </w:r>
            <w:r w:rsidR="00515A55" w:rsidRPr="00515A55">
              <w:t xml:space="preserve"> </w:t>
            </w:r>
            <w:r w:rsidR="006615CE">
              <w:t>апреля</w:t>
            </w:r>
            <w:r w:rsidR="00515A55" w:rsidRPr="00515A55">
              <w:t xml:space="preserve"> 20</w:t>
            </w:r>
            <w:r w:rsidR="00CE7798">
              <w:t>2</w:t>
            </w:r>
            <w:r w:rsidR="006615CE">
              <w:t>1</w:t>
            </w:r>
            <w:r w:rsidR="00515A55" w:rsidRPr="00515A55">
              <w:t xml:space="preserve"> года.</w:t>
            </w:r>
          </w:p>
          <w:p w14:paraId="5BB08368" w14:textId="277D06BE" w:rsidR="00414628" w:rsidRDefault="00414628" w:rsidP="00F16309">
            <w:pPr>
              <w:tabs>
                <w:tab w:val="left" w:pos="8284"/>
              </w:tabs>
              <w:ind w:left="62" w:right="6" w:firstLine="233"/>
              <w:jc w:val="both"/>
            </w:pPr>
            <w:r w:rsidRPr="00D16E42">
              <w:t xml:space="preserve">Срок рассмотрения заявок на участие в аукционе не может превышать десяти дней с даты </w:t>
            </w:r>
            <w:r w:rsidR="000D129E" w:rsidRPr="00D16E42">
              <w:t>окончания срока подачи заявок:</w:t>
            </w:r>
            <w:r w:rsidR="00B559DC" w:rsidRPr="00D16E42">
              <w:t xml:space="preserve"> </w:t>
            </w:r>
            <w:r w:rsidR="006615CE">
              <w:t>22</w:t>
            </w:r>
            <w:r w:rsidR="00CE7798">
              <w:t xml:space="preserve"> </w:t>
            </w:r>
            <w:r w:rsidR="006615CE">
              <w:t>апреля</w:t>
            </w:r>
            <w:r w:rsidR="000D129E" w:rsidRPr="00A638F6">
              <w:t xml:space="preserve"> </w:t>
            </w:r>
            <w:r w:rsidR="00160B92" w:rsidRPr="00A638F6">
              <w:t>20</w:t>
            </w:r>
            <w:r w:rsidR="00CE7798">
              <w:t>2</w:t>
            </w:r>
            <w:r w:rsidR="006615CE">
              <w:t>1</w:t>
            </w:r>
            <w:r w:rsidR="00677A9C" w:rsidRPr="00A638F6">
              <w:t xml:space="preserve"> года.</w:t>
            </w:r>
          </w:p>
        </w:tc>
      </w:tr>
      <w:tr w:rsidR="00327449" w14:paraId="6DB43ED7" w14:textId="77777777" w:rsidTr="00C7680C">
        <w:tc>
          <w:tcPr>
            <w:tcW w:w="567" w:type="dxa"/>
            <w:tcBorders>
              <w:top w:val="single" w:sz="4" w:space="0" w:color="000000"/>
              <w:left w:val="single" w:sz="4" w:space="0" w:color="000000"/>
              <w:bottom w:val="single" w:sz="4" w:space="0" w:color="000000"/>
            </w:tcBorders>
          </w:tcPr>
          <w:p w14:paraId="38D08CF8" w14:textId="77777777" w:rsidR="00327449" w:rsidRPr="00A638F6" w:rsidRDefault="00A638F6" w:rsidP="00A638F6">
            <w:pPr>
              <w:snapToGrid w:val="0"/>
              <w:rPr>
                <w:sz w:val="20"/>
                <w:szCs w:val="20"/>
                <w:highlight w:val="cyan"/>
              </w:rPr>
            </w:pPr>
            <w:r w:rsidRPr="00A638F6">
              <w:rPr>
                <w:sz w:val="20"/>
                <w:szCs w:val="20"/>
              </w:rPr>
              <w:t>19.</w:t>
            </w:r>
            <w:r w:rsidR="00327449" w:rsidRPr="00A638F6">
              <w:rPr>
                <w:sz w:val="20"/>
                <w:szCs w:val="20"/>
              </w:rPr>
              <w:t>1</w:t>
            </w:r>
          </w:p>
        </w:tc>
        <w:tc>
          <w:tcPr>
            <w:tcW w:w="9214" w:type="dxa"/>
            <w:tcBorders>
              <w:top w:val="single" w:sz="4" w:space="0" w:color="000000"/>
              <w:left w:val="single" w:sz="4" w:space="0" w:color="000000"/>
              <w:bottom w:val="single" w:sz="4" w:space="0" w:color="000000"/>
              <w:right w:val="single" w:sz="4" w:space="0" w:color="000000"/>
            </w:tcBorders>
          </w:tcPr>
          <w:p w14:paraId="33BCD13F" w14:textId="77777777" w:rsidR="00327449" w:rsidRPr="00A638F6" w:rsidRDefault="00327449" w:rsidP="00327449">
            <w:pPr>
              <w:tabs>
                <w:tab w:val="left" w:pos="8284"/>
              </w:tabs>
              <w:ind w:left="62" w:right="6" w:firstLine="233"/>
              <w:jc w:val="center"/>
            </w:pPr>
            <w:r w:rsidRPr="00A638F6">
              <w:rPr>
                <w:b/>
                <w:lang w:eastAsia="ru-RU"/>
              </w:rPr>
              <w:t>Срок, в течение которого организатор аукциона вправе отказаться от проведения аукциона</w:t>
            </w:r>
          </w:p>
        </w:tc>
      </w:tr>
      <w:tr w:rsidR="00327449" w14:paraId="25DE455E" w14:textId="77777777" w:rsidTr="00C7680C">
        <w:tc>
          <w:tcPr>
            <w:tcW w:w="567" w:type="dxa"/>
            <w:tcBorders>
              <w:top w:val="single" w:sz="4" w:space="0" w:color="000000"/>
              <w:left w:val="single" w:sz="4" w:space="0" w:color="000000"/>
              <w:bottom w:val="single" w:sz="4" w:space="0" w:color="000000"/>
            </w:tcBorders>
          </w:tcPr>
          <w:p w14:paraId="36DBBFF5" w14:textId="77777777" w:rsidR="00327449" w:rsidRPr="00A638F6" w:rsidRDefault="00327449" w:rsidP="002D2E95">
            <w:pPr>
              <w:snapToGrid w:val="0"/>
              <w:jc w:val="center"/>
              <w:rPr>
                <w:b/>
                <w:i/>
                <w:highlight w:val="cyan"/>
              </w:rPr>
            </w:pPr>
          </w:p>
        </w:tc>
        <w:tc>
          <w:tcPr>
            <w:tcW w:w="9214" w:type="dxa"/>
            <w:tcBorders>
              <w:top w:val="single" w:sz="4" w:space="0" w:color="000000"/>
              <w:left w:val="single" w:sz="4" w:space="0" w:color="000000"/>
              <w:bottom w:val="single" w:sz="4" w:space="0" w:color="000000"/>
              <w:right w:val="single" w:sz="4" w:space="0" w:color="000000"/>
            </w:tcBorders>
          </w:tcPr>
          <w:p w14:paraId="275FEB9A" w14:textId="053871D0" w:rsidR="00327449" w:rsidRPr="00A638F6" w:rsidRDefault="00327449" w:rsidP="00515A55">
            <w:pPr>
              <w:ind w:firstLine="540"/>
              <w:jc w:val="both"/>
            </w:pPr>
            <w:r w:rsidRPr="00A638F6">
              <w:rPr>
                <w:lang w:eastAsia="ru-RU"/>
              </w:rPr>
              <w:t>Организатор аукциона вправе отказаться от проведения аукциона не позднее, чем за пять дней до даты окончания срока подачи з</w:t>
            </w:r>
            <w:r w:rsidR="001C7C7F">
              <w:rPr>
                <w:lang w:eastAsia="ru-RU"/>
              </w:rPr>
              <w:t xml:space="preserve">аявок на участие в аукционе – </w:t>
            </w:r>
            <w:r w:rsidR="001D2D25">
              <w:rPr>
                <w:lang w:eastAsia="ru-RU"/>
              </w:rPr>
              <w:t>15</w:t>
            </w:r>
            <w:r w:rsidR="00CE7798" w:rsidRPr="00CE7798">
              <w:rPr>
                <w:lang w:eastAsia="ru-RU"/>
              </w:rPr>
              <w:t xml:space="preserve"> </w:t>
            </w:r>
            <w:r w:rsidR="001D2D25">
              <w:rPr>
                <w:lang w:eastAsia="ru-RU"/>
              </w:rPr>
              <w:t>апреля</w:t>
            </w:r>
            <w:r w:rsidR="00CE7798" w:rsidRPr="00CE7798">
              <w:rPr>
                <w:lang w:eastAsia="ru-RU"/>
              </w:rPr>
              <w:t xml:space="preserve"> 202</w:t>
            </w:r>
            <w:r w:rsidR="001D2D25">
              <w:rPr>
                <w:lang w:eastAsia="ru-RU"/>
              </w:rPr>
              <w:t>1</w:t>
            </w:r>
            <w:r w:rsidR="00CE7798" w:rsidRPr="00CE7798">
              <w:rPr>
                <w:lang w:eastAsia="ru-RU"/>
              </w:rPr>
              <w:t xml:space="preserve"> года.</w:t>
            </w:r>
          </w:p>
        </w:tc>
      </w:tr>
      <w:tr w:rsidR="00414628" w14:paraId="2EA9BF74" w14:textId="77777777" w:rsidTr="00C7680C">
        <w:tc>
          <w:tcPr>
            <w:tcW w:w="567" w:type="dxa"/>
            <w:tcBorders>
              <w:top w:val="single" w:sz="4" w:space="0" w:color="000000"/>
              <w:left w:val="single" w:sz="4" w:space="0" w:color="000000"/>
              <w:bottom w:val="single" w:sz="4" w:space="0" w:color="000000"/>
            </w:tcBorders>
          </w:tcPr>
          <w:p w14:paraId="5B17F97E" w14:textId="77777777" w:rsidR="00414628" w:rsidRDefault="00A62762" w:rsidP="002D2E95">
            <w:pPr>
              <w:snapToGrid w:val="0"/>
              <w:jc w:val="center"/>
            </w:pPr>
            <w:r>
              <w:t>20</w:t>
            </w:r>
          </w:p>
        </w:tc>
        <w:tc>
          <w:tcPr>
            <w:tcW w:w="9214" w:type="dxa"/>
            <w:tcBorders>
              <w:top w:val="single" w:sz="4" w:space="0" w:color="000000"/>
              <w:left w:val="single" w:sz="4" w:space="0" w:color="000000"/>
              <w:bottom w:val="single" w:sz="4" w:space="0" w:color="000000"/>
              <w:right w:val="single" w:sz="4" w:space="0" w:color="000000"/>
            </w:tcBorders>
          </w:tcPr>
          <w:p w14:paraId="41CB4884" w14:textId="77777777" w:rsidR="00414628" w:rsidRDefault="00FA24FA" w:rsidP="002A10E4">
            <w:pPr>
              <w:pStyle w:val="220"/>
              <w:tabs>
                <w:tab w:val="left" w:pos="8284"/>
              </w:tabs>
              <w:snapToGrid w:val="0"/>
              <w:spacing w:after="0"/>
              <w:ind w:left="62" w:right="6" w:firstLine="233"/>
              <w:jc w:val="center"/>
              <w:rPr>
                <w:b/>
                <w:szCs w:val="24"/>
              </w:rPr>
            </w:pPr>
            <w:r>
              <w:rPr>
                <w:b/>
              </w:rPr>
              <w:t>М</w:t>
            </w:r>
            <w:r w:rsidRPr="002B6F99">
              <w:rPr>
                <w:b/>
              </w:rPr>
              <w:t xml:space="preserve">есто, дата и время </w:t>
            </w:r>
            <w:r w:rsidR="00414628">
              <w:rPr>
                <w:b/>
                <w:szCs w:val="24"/>
              </w:rPr>
              <w:t xml:space="preserve">проведения аукциона </w:t>
            </w:r>
          </w:p>
        </w:tc>
      </w:tr>
      <w:tr w:rsidR="00414628" w14:paraId="1D4EA182" w14:textId="77777777" w:rsidTr="00C7680C">
        <w:tc>
          <w:tcPr>
            <w:tcW w:w="567" w:type="dxa"/>
            <w:tcBorders>
              <w:top w:val="single" w:sz="4" w:space="0" w:color="000000"/>
              <w:left w:val="single" w:sz="4" w:space="0" w:color="000000"/>
              <w:bottom w:val="single" w:sz="4" w:space="0" w:color="000000"/>
            </w:tcBorders>
          </w:tcPr>
          <w:p w14:paraId="41229444"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69EC759" w14:textId="77777777" w:rsidR="00382A43" w:rsidRPr="00D16E42" w:rsidRDefault="00382A43" w:rsidP="002A10E4">
            <w:pPr>
              <w:tabs>
                <w:tab w:val="left" w:pos="8284"/>
              </w:tabs>
              <w:ind w:left="62" w:right="6" w:firstLine="233"/>
              <w:jc w:val="both"/>
            </w:pPr>
            <w:r w:rsidRPr="00D16E42">
              <w:t xml:space="preserve">РФ, </w:t>
            </w:r>
            <w:r w:rsidR="00F16309" w:rsidRPr="00D16E42">
              <w:t>Московская обл., г. Домодедово, ул. Каширское шоссе, дом 107</w:t>
            </w:r>
            <w:r w:rsidR="00D16E42" w:rsidRPr="00D16E42">
              <w:t xml:space="preserve"> (досуговый центр, 1 этаж)</w:t>
            </w:r>
          </w:p>
          <w:p w14:paraId="74528895" w14:textId="6569B82E" w:rsidR="00414628" w:rsidRPr="0077050A" w:rsidRDefault="00D16E42" w:rsidP="00FC231A">
            <w:pPr>
              <w:tabs>
                <w:tab w:val="left" w:pos="8284"/>
              </w:tabs>
              <w:snapToGrid w:val="0"/>
              <w:ind w:left="62" w:right="6" w:firstLine="233"/>
              <w:jc w:val="both"/>
            </w:pPr>
            <w:r w:rsidRPr="00D16E42">
              <w:t>12</w:t>
            </w:r>
            <w:r w:rsidR="00382A43" w:rsidRPr="00D16E42">
              <w:t xml:space="preserve"> часов 00 минут (время московское) </w:t>
            </w:r>
            <w:r w:rsidR="001D2D25">
              <w:t>23</w:t>
            </w:r>
            <w:r w:rsidR="001C7C7F">
              <w:t xml:space="preserve"> </w:t>
            </w:r>
            <w:r w:rsidR="001D2D25">
              <w:t>апреля</w:t>
            </w:r>
            <w:r w:rsidR="00E73963" w:rsidRPr="00D16E42">
              <w:t xml:space="preserve"> </w:t>
            </w:r>
            <w:r w:rsidR="00D66394" w:rsidRPr="00D16E42">
              <w:t>20</w:t>
            </w:r>
            <w:r w:rsidR="00CE7798">
              <w:t>2</w:t>
            </w:r>
            <w:r w:rsidR="001D2D25">
              <w:t>1</w:t>
            </w:r>
            <w:r w:rsidR="00382A43" w:rsidRPr="00D16E42">
              <w:t xml:space="preserve"> г</w:t>
            </w:r>
            <w:r w:rsidR="00D66394" w:rsidRPr="00D16E42">
              <w:t>ода</w:t>
            </w:r>
            <w:r w:rsidR="00382A43" w:rsidRPr="00D16E42">
              <w:t>.</w:t>
            </w:r>
          </w:p>
        </w:tc>
      </w:tr>
      <w:tr w:rsidR="00414628" w14:paraId="7376928F" w14:textId="77777777" w:rsidTr="00C7680C">
        <w:tc>
          <w:tcPr>
            <w:tcW w:w="567" w:type="dxa"/>
            <w:tcBorders>
              <w:top w:val="single" w:sz="4" w:space="0" w:color="000000"/>
              <w:left w:val="single" w:sz="4" w:space="0" w:color="000000"/>
              <w:bottom w:val="single" w:sz="4" w:space="0" w:color="000000"/>
            </w:tcBorders>
          </w:tcPr>
          <w:p w14:paraId="6C96C8EC" w14:textId="77777777" w:rsidR="00414628" w:rsidRDefault="00A62762" w:rsidP="002D2E95">
            <w:pPr>
              <w:snapToGrid w:val="0"/>
              <w:jc w:val="center"/>
            </w:pPr>
            <w:r>
              <w:t>21</w:t>
            </w:r>
          </w:p>
        </w:tc>
        <w:tc>
          <w:tcPr>
            <w:tcW w:w="9214" w:type="dxa"/>
            <w:tcBorders>
              <w:top w:val="single" w:sz="4" w:space="0" w:color="000000"/>
              <w:left w:val="single" w:sz="4" w:space="0" w:color="000000"/>
              <w:bottom w:val="single" w:sz="4" w:space="0" w:color="000000"/>
              <w:right w:val="single" w:sz="4" w:space="0" w:color="000000"/>
            </w:tcBorders>
          </w:tcPr>
          <w:p w14:paraId="6FA6F79F" w14:textId="77777777" w:rsidR="00414628" w:rsidRDefault="00414628" w:rsidP="002A10E4">
            <w:pPr>
              <w:tabs>
                <w:tab w:val="left" w:pos="8284"/>
              </w:tabs>
              <w:snapToGrid w:val="0"/>
              <w:ind w:left="62" w:right="6" w:firstLine="233"/>
              <w:jc w:val="center"/>
              <w:rPr>
                <w:b/>
                <w:bCs/>
                <w:color w:val="000000"/>
                <w:spacing w:val="-1"/>
                <w:szCs w:val="28"/>
              </w:rPr>
            </w:pPr>
            <w:r>
              <w:rPr>
                <w:b/>
                <w:bCs/>
                <w:color w:val="000000"/>
                <w:spacing w:val="-1"/>
                <w:szCs w:val="28"/>
              </w:rPr>
              <w:t>Определение победителя аукциона</w:t>
            </w:r>
          </w:p>
        </w:tc>
      </w:tr>
      <w:tr w:rsidR="00414628" w14:paraId="2D5C51EC" w14:textId="77777777" w:rsidTr="00C7680C">
        <w:tc>
          <w:tcPr>
            <w:tcW w:w="567" w:type="dxa"/>
            <w:tcBorders>
              <w:top w:val="single" w:sz="4" w:space="0" w:color="000000"/>
              <w:left w:val="single" w:sz="4" w:space="0" w:color="000000"/>
              <w:bottom w:val="single" w:sz="4" w:space="0" w:color="000000"/>
            </w:tcBorders>
          </w:tcPr>
          <w:p w14:paraId="26E16545" w14:textId="77777777" w:rsidR="00414628" w:rsidRDefault="00414628" w:rsidP="002D2E95">
            <w:pPr>
              <w:snapToGrid w:val="0"/>
              <w:jc w:val="center"/>
              <w:rPr>
                <w:b/>
                <w:bCs/>
                <w:i/>
                <w:color w:val="000000"/>
                <w:spacing w:val="-1"/>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2FF6E282" w14:textId="77777777" w:rsidR="00414628" w:rsidRPr="00A62762" w:rsidRDefault="00A62762" w:rsidP="002A10E4">
            <w:pPr>
              <w:tabs>
                <w:tab w:val="left" w:pos="8284"/>
              </w:tabs>
              <w:ind w:left="62" w:right="6" w:firstLine="233"/>
              <w:jc w:val="both"/>
            </w:pPr>
            <w:r w:rsidRPr="00A62762">
              <w:t xml:space="preserve">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tc>
      </w:tr>
      <w:tr w:rsidR="00414628" w14:paraId="43CDD00E" w14:textId="77777777" w:rsidTr="00B9267E">
        <w:trPr>
          <w:trHeight w:val="161"/>
        </w:trPr>
        <w:tc>
          <w:tcPr>
            <w:tcW w:w="567" w:type="dxa"/>
            <w:tcBorders>
              <w:top w:val="single" w:sz="4" w:space="0" w:color="000000"/>
              <w:left w:val="single" w:sz="4" w:space="0" w:color="000000"/>
              <w:bottom w:val="single" w:sz="4" w:space="0" w:color="000000"/>
            </w:tcBorders>
          </w:tcPr>
          <w:p w14:paraId="49BF8328" w14:textId="77777777" w:rsidR="00414628" w:rsidRDefault="00CB0D52" w:rsidP="002D2E95">
            <w:pPr>
              <w:snapToGrid w:val="0"/>
              <w:jc w:val="center"/>
            </w:pPr>
            <w:r>
              <w:t>22</w:t>
            </w:r>
          </w:p>
        </w:tc>
        <w:tc>
          <w:tcPr>
            <w:tcW w:w="9214" w:type="dxa"/>
            <w:tcBorders>
              <w:top w:val="single" w:sz="4" w:space="0" w:color="000000"/>
              <w:left w:val="single" w:sz="4" w:space="0" w:color="000000"/>
              <w:bottom w:val="single" w:sz="4" w:space="0" w:color="000000"/>
              <w:right w:val="single" w:sz="4" w:space="0" w:color="000000"/>
            </w:tcBorders>
          </w:tcPr>
          <w:p w14:paraId="531766C1" w14:textId="77777777" w:rsidR="00414628" w:rsidRDefault="00414628" w:rsidP="002A10E4">
            <w:pPr>
              <w:tabs>
                <w:tab w:val="left" w:pos="8284"/>
              </w:tabs>
              <w:snapToGrid w:val="0"/>
              <w:ind w:left="62" w:right="6" w:firstLine="233"/>
              <w:jc w:val="center"/>
              <w:rPr>
                <w:b/>
                <w:bCs/>
              </w:rPr>
            </w:pPr>
            <w:r>
              <w:rPr>
                <w:b/>
                <w:bCs/>
              </w:rPr>
              <w:t xml:space="preserve">Срок заключения </w:t>
            </w:r>
            <w:r w:rsidR="00A62762">
              <w:rPr>
                <w:b/>
                <w:bCs/>
              </w:rPr>
              <w:t>Договора</w:t>
            </w:r>
          </w:p>
        </w:tc>
      </w:tr>
      <w:tr w:rsidR="00414628" w14:paraId="2B522650" w14:textId="77777777" w:rsidTr="00C7680C">
        <w:tc>
          <w:tcPr>
            <w:tcW w:w="567" w:type="dxa"/>
            <w:tcBorders>
              <w:top w:val="single" w:sz="4" w:space="0" w:color="000000"/>
              <w:left w:val="single" w:sz="4" w:space="0" w:color="000000"/>
              <w:bottom w:val="single" w:sz="4" w:space="0" w:color="000000"/>
            </w:tcBorders>
          </w:tcPr>
          <w:p w14:paraId="49B3900A" w14:textId="77777777"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8A99924" w14:textId="77777777" w:rsidR="00D66C65" w:rsidRDefault="00D66C65" w:rsidP="002A10E4">
            <w:pPr>
              <w:tabs>
                <w:tab w:val="left" w:pos="8284"/>
              </w:tabs>
              <w:suppressAutoHyphens w:val="0"/>
              <w:autoSpaceDE w:val="0"/>
              <w:autoSpaceDN w:val="0"/>
              <w:adjustRightInd w:val="0"/>
              <w:ind w:left="62" w:right="6" w:firstLine="233"/>
              <w:jc w:val="both"/>
              <w:rPr>
                <w:lang w:eastAsia="ru-RU"/>
              </w:rPr>
            </w:pPr>
            <w:bookmarkStart w:id="158" w:name="sub_448502"/>
            <w:r w:rsidRPr="00886C89">
              <w:rPr>
                <w:lang w:eastAsia="ru-RU"/>
              </w:rPr>
              <w:t xml:space="preserve">Срок, в течение которого должен быть подписан проект договора, составляет не менее десяти дней со дня </w:t>
            </w:r>
            <w:r w:rsidRPr="00381A9E">
              <w:rPr>
                <w:lang w:eastAsia="ru-RU"/>
              </w:rPr>
              <w:t xml:space="preserve">размещения на </w:t>
            </w:r>
            <w:hyperlink r:id="rId47" w:history="1">
              <w:r w:rsidRPr="00381A9E">
                <w:rPr>
                  <w:lang w:eastAsia="ru-RU"/>
                </w:rPr>
                <w:t>официальном сайте</w:t>
              </w:r>
            </w:hyperlink>
            <w:r w:rsidRPr="00381A9E">
              <w:rPr>
                <w:lang w:eastAsia="ru-RU"/>
              </w:rPr>
              <w:t xml:space="preserve"> торгов</w:t>
            </w:r>
            <w:r w:rsidRPr="00886C89">
              <w:rPr>
                <w:lang w:eastAsia="ru-RU"/>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6D64B4D2" w14:textId="77777777" w:rsidR="00A62762" w:rsidRDefault="00746660" w:rsidP="002A10E4">
            <w:pPr>
              <w:tabs>
                <w:tab w:val="left" w:pos="8284"/>
              </w:tabs>
              <w:ind w:left="62" w:right="6" w:firstLine="233"/>
              <w:jc w:val="both"/>
            </w:pPr>
            <w:r w:rsidRPr="00746660">
              <w:t>Д</w:t>
            </w:r>
            <w:r w:rsidR="00A62762" w:rsidRPr="00746660">
              <w:t>оговор должен быть подписан сторонами не позднее двадцати дней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14:paraId="4B79C5B6" w14:textId="77777777" w:rsidR="00396A61" w:rsidRPr="00746660" w:rsidRDefault="00396A61" w:rsidP="00CE7798">
            <w:pPr>
              <w:tabs>
                <w:tab w:val="left" w:pos="8284"/>
              </w:tabs>
              <w:ind w:left="62" w:right="6" w:firstLine="233"/>
              <w:jc w:val="both"/>
            </w:pPr>
            <w:r>
              <w:t xml:space="preserve">На основании предварительного проекта </w:t>
            </w:r>
            <w:r w:rsidRPr="00810DC7">
              <w:t>размещения аттракционов</w:t>
            </w:r>
            <w:r>
              <w:t xml:space="preserve"> (часть</w:t>
            </w:r>
            <w:r w:rsidRPr="00DF55BC">
              <w:t xml:space="preserve"> III настоящей Аукционной документации</w:t>
            </w:r>
            <w:r>
              <w:t>) Стороны договора должны согласовать Осн</w:t>
            </w:r>
            <w:r w:rsidR="008B555F">
              <w:t>овной проект размещения объекта</w:t>
            </w:r>
            <w:r>
              <w:t>.</w:t>
            </w:r>
          </w:p>
          <w:bookmarkEnd w:id="158"/>
          <w:p w14:paraId="19A2C6D7" w14:textId="77777777" w:rsidR="00414628" w:rsidRDefault="00CB0D52" w:rsidP="002A10E4">
            <w:pPr>
              <w:tabs>
                <w:tab w:val="left" w:pos="8284"/>
              </w:tabs>
              <w:ind w:left="62" w:right="6" w:firstLine="233"/>
              <w:jc w:val="both"/>
            </w:pPr>
            <w:r w:rsidRPr="00CB0D5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14:paraId="14B2D2EA" w14:textId="77777777" w:rsidR="00BD7052" w:rsidRPr="00746660" w:rsidRDefault="009855E6" w:rsidP="00BD7052">
            <w:pPr>
              <w:tabs>
                <w:tab w:val="left" w:pos="8284"/>
              </w:tabs>
              <w:ind w:left="62" w:right="6" w:firstLine="233"/>
              <w:jc w:val="both"/>
            </w:pPr>
            <w:r w:rsidRPr="009855E6">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t>.</w:t>
            </w:r>
          </w:p>
        </w:tc>
      </w:tr>
      <w:tr w:rsidR="00414628" w14:paraId="23180481" w14:textId="77777777" w:rsidTr="00B9267E">
        <w:trPr>
          <w:trHeight w:val="397"/>
        </w:trPr>
        <w:tc>
          <w:tcPr>
            <w:tcW w:w="567" w:type="dxa"/>
            <w:tcBorders>
              <w:top w:val="single" w:sz="4" w:space="0" w:color="000000"/>
              <w:left w:val="single" w:sz="4" w:space="0" w:color="000000"/>
              <w:bottom w:val="single" w:sz="4" w:space="0" w:color="000000"/>
            </w:tcBorders>
            <w:vAlign w:val="center"/>
          </w:tcPr>
          <w:p w14:paraId="09949399" w14:textId="77777777" w:rsidR="00414628" w:rsidRDefault="00CB0D52" w:rsidP="00890E47">
            <w:pPr>
              <w:snapToGrid w:val="0"/>
              <w:jc w:val="center"/>
            </w:pPr>
            <w:r>
              <w:t>23</w:t>
            </w:r>
          </w:p>
        </w:tc>
        <w:tc>
          <w:tcPr>
            <w:tcW w:w="9214" w:type="dxa"/>
            <w:tcBorders>
              <w:top w:val="single" w:sz="4" w:space="0" w:color="000000"/>
              <w:left w:val="single" w:sz="4" w:space="0" w:color="000000"/>
              <w:bottom w:val="single" w:sz="4" w:space="0" w:color="000000"/>
              <w:right w:val="single" w:sz="4" w:space="0" w:color="000000"/>
            </w:tcBorders>
            <w:vAlign w:val="center"/>
          </w:tcPr>
          <w:p w14:paraId="23EF0177" w14:textId="77777777" w:rsidR="00414628" w:rsidRPr="00CB0D52" w:rsidRDefault="00CB0D52" w:rsidP="002A10E4">
            <w:pPr>
              <w:tabs>
                <w:tab w:val="left" w:pos="8284"/>
              </w:tabs>
              <w:ind w:left="62" w:right="6" w:firstLine="233"/>
              <w:jc w:val="center"/>
              <w:rPr>
                <w:b/>
              </w:rPr>
            </w:pPr>
            <w:r>
              <w:rPr>
                <w:b/>
              </w:rPr>
              <w:t>В</w:t>
            </w:r>
            <w:r w:rsidRPr="00CB0D52">
              <w:rPr>
                <w:b/>
              </w:rPr>
              <w:t>несение задатка</w:t>
            </w:r>
          </w:p>
        </w:tc>
      </w:tr>
      <w:tr w:rsidR="00414628" w14:paraId="7FFCADD6" w14:textId="77777777" w:rsidTr="00B73F1F">
        <w:trPr>
          <w:trHeight w:val="273"/>
        </w:trPr>
        <w:tc>
          <w:tcPr>
            <w:tcW w:w="567" w:type="dxa"/>
            <w:tcBorders>
              <w:top w:val="single" w:sz="4" w:space="0" w:color="000000"/>
              <w:left w:val="single" w:sz="4" w:space="0" w:color="000000"/>
              <w:bottom w:val="single" w:sz="4" w:space="0" w:color="000000"/>
            </w:tcBorders>
          </w:tcPr>
          <w:p w14:paraId="6B718D45" w14:textId="77777777"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E458A0C" w14:textId="77777777" w:rsidR="00834E4E" w:rsidRDefault="00F35569" w:rsidP="002A10E4">
            <w:pPr>
              <w:tabs>
                <w:tab w:val="left" w:pos="8284"/>
              </w:tabs>
              <w:suppressAutoHyphens w:val="0"/>
              <w:autoSpaceDE w:val="0"/>
              <w:autoSpaceDN w:val="0"/>
              <w:adjustRightInd w:val="0"/>
              <w:ind w:left="62" w:right="6" w:firstLine="233"/>
              <w:jc w:val="both"/>
              <w:rPr>
                <w:lang w:eastAsia="ru-RU"/>
              </w:rPr>
            </w:pPr>
            <w:r w:rsidRPr="00915699">
              <w:rPr>
                <w:lang w:eastAsia="ru-RU"/>
              </w:rPr>
              <w:t xml:space="preserve">Организатором аукциона установлено требование о внесении задатка. При этом размер задатка определяется организатором аукциона. </w:t>
            </w:r>
          </w:p>
          <w:p w14:paraId="4CCDE379" w14:textId="77777777" w:rsidR="00CE7798" w:rsidRPr="00915699" w:rsidRDefault="00CE7798" w:rsidP="002A10E4">
            <w:pPr>
              <w:tabs>
                <w:tab w:val="left" w:pos="8284"/>
              </w:tabs>
              <w:suppressAutoHyphens w:val="0"/>
              <w:autoSpaceDE w:val="0"/>
              <w:autoSpaceDN w:val="0"/>
              <w:adjustRightInd w:val="0"/>
              <w:ind w:left="62" w:right="6" w:firstLine="233"/>
              <w:jc w:val="both"/>
              <w:rPr>
                <w:lang w:eastAsia="ru-RU"/>
              </w:rPr>
            </w:pPr>
          </w:p>
          <w:p w14:paraId="119C6F34" w14:textId="55F95E45" w:rsidR="00100410" w:rsidRDefault="00834E4E" w:rsidP="002A10E4">
            <w:pPr>
              <w:widowControl w:val="0"/>
              <w:numPr>
                <w:ilvl w:val="0"/>
                <w:numId w:val="2"/>
              </w:numPr>
              <w:autoSpaceDE w:val="0"/>
              <w:ind w:left="62" w:right="6" w:firstLine="233"/>
              <w:jc w:val="both"/>
              <w:rPr>
                <w:lang w:eastAsia="ru-RU"/>
              </w:rPr>
            </w:pPr>
            <w:r w:rsidRPr="00915699">
              <w:rPr>
                <w:lang w:eastAsia="ru-RU"/>
              </w:rPr>
              <w:t>Разм</w:t>
            </w:r>
            <w:r w:rsidR="001C7C7F">
              <w:rPr>
                <w:lang w:eastAsia="ru-RU"/>
              </w:rPr>
              <w:t xml:space="preserve">ер задатка - </w:t>
            </w:r>
            <w:r w:rsidR="001D2D25">
              <w:rPr>
                <w:lang w:eastAsia="ru-RU"/>
              </w:rPr>
              <w:t>1</w:t>
            </w:r>
            <w:r w:rsidRPr="00915699">
              <w:rPr>
                <w:lang w:eastAsia="ru-RU"/>
              </w:rPr>
              <w:t xml:space="preserve">0 </w:t>
            </w:r>
            <w:r w:rsidR="00242F6F">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14:paraId="3962D3FD" w14:textId="1B54F73C" w:rsidR="00C5404D" w:rsidRDefault="00C5404D" w:rsidP="00C5404D">
            <w:pPr>
              <w:tabs>
                <w:tab w:val="left" w:pos="8284"/>
              </w:tabs>
              <w:suppressAutoHyphens w:val="0"/>
              <w:autoSpaceDE w:val="0"/>
              <w:autoSpaceDN w:val="0"/>
              <w:adjustRightInd w:val="0"/>
              <w:ind w:left="62" w:right="6"/>
              <w:jc w:val="both"/>
              <w:rPr>
                <w:lang w:eastAsia="ru-RU"/>
              </w:rPr>
            </w:pPr>
            <w:r>
              <w:rPr>
                <w:lang w:eastAsia="ru-RU"/>
              </w:rPr>
              <w:t xml:space="preserve">1. ЛОТ № 1: - </w:t>
            </w:r>
            <w:r w:rsidR="001D2D25" w:rsidRPr="001D2D25">
              <w:rPr>
                <w:lang w:eastAsia="ru-RU"/>
              </w:rPr>
              <w:t>69 360 (Шестьдесят девять тысяч триста шестьдесят) рублей 00 копеек. Без НДС</w:t>
            </w:r>
          </w:p>
          <w:p w14:paraId="1F6B704C" w14:textId="77777777" w:rsidR="00C5404D" w:rsidRDefault="00C5404D" w:rsidP="00917805">
            <w:pPr>
              <w:tabs>
                <w:tab w:val="left" w:pos="8284"/>
              </w:tabs>
              <w:suppressAutoHyphens w:val="0"/>
              <w:autoSpaceDE w:val="0"/>
              <w:autoSpaceDN w:val="0"/>
              <w:adjustRightInd w:val="0"/>
              <w:ind w:right="6"/>
              <w:jc w:val="both"/>
              <w:rPr>
                <w:lang w:eastAsia="ru-RU"/>
              </w:rPr>
            </w:pPr>
          </w:p>
          <w:p w14:paraId="77BFCFD9" w14:textId="77777777" w:rsidR="00F35569" w:rsidRDefault="001C7C7F" w:rsidP="001C7C7F">
            <w:pPr>
              <w:tabs>
                <w:tab w:val="left" w:pos="8284"/>
              </w:tabs>
              <w:suppressAutoHyphens w:val="0"/>
              <w:autoSpaceDE w:val="0"/>
              <w:autoSpaceDN w:val="0"/>
              <w:adjustRightInd w:val="0"/>
              <w:ind w:left="62" w:right="6"/>
              <w:jc w:val="both"/>
              <w:rPr>
                <w:lang w:eastAsia="ru-RU"/>
              </w:rPr>
            </w:pPr>
            <w:r>
              <w:rPr>
                <w:lang w:eastAsia="ru-RU"/>
              </w:rPr>
              <w:t xml:space="preserve">    </w:t>
            </w:r>
            <w:r w:rsidR="00F35569" w:rsidRPr="00915699">
              <w:rPr>
                <w:lang w:eastAsia="ru-RU"/>
              </w:rPr>
              <w:t xml:space="preserve">Требование о внесении задатка в равной мере распространяется на всех участников аукциона и указывается в извещении о проведении аукциона. </w:t>
            </w:r>
          </w:p>
          <w:p w14:paraId="1495B989" w14:textId="061AEEED" w:rsidR="00212400" w:rsidRDefault="00212400" w:rsidP="002A10E4">
            <w:pPr>
              <w:tabs>
                <w:tab w:val="left" w:pos="8284"/>
              </w:tabs>
              <w:ind w:left="62" w:right="6" w:firstLine="233"/>
              <w:jc w:val="both"/>
              <w:rPr>
                <w:lang w:eastAsia="ru-RU"/>
              </w:rPr>
            </w:pPr>
            <w:r w:rsidRPr="00653C3A">
              <w:rPr>
                <w:lang w:eastAsia="ru-RU"/>
              </w:rPr>
              <w:t>Участники торгов вносят задаток в размере, сроки и порядке, которые указаны в извещении о проведении аукциона</w:t>
            </w:r>
            <w:r w:rsidR="00F5300F">
              <w:rPr>
                <w:lang w:eastAsia="ru-RU"/>
              </w:rPr>
              <w:t xml:space="preserve"> </w:t>
            </w:r>
            <w:r w:rsidR="00F5300F" w:rsidRPr="00824D48">
              <w:t xml:space="preserve">до 10 часов 00 минут (время московское) </w:t>
            </w:r>
            <w:r w:rsidR="001D2D25">
              <w:t>21</w:t>
            </w:r>
            <w:r w:rsidR="00C5404D">
              <w:t xml:space="preserve"> </w:t>
            </w:r>
            <w:r w:rsidR="001D2D25">
              <w:t>апреля</w:t>
            </w:r>
            <w:r w:rsidR="00F5300F" w:rsidRPr="00F5300F">
              <w:t xml:space="preserve"> 20</w:t>
            </w:r>
            <w:r w:rsidR="00917805">
              <w:t>2</w:t>
            </w:r>
            <w:r w:rsidR="001D2D25">
              <w:t>1</w:t>
            </w:r>
            <w:r w:rsidR="00F5300F" w:rsidRPr="00F5300F">
              <w:t xml:space="preserve"> года</w:t>
            </w:r>
            <w:r w:rsidRPr="00F5300F">
              <w:rPr>
                <w:lang w:eastAsia="ru-RU"/>
              </w:rPr>
              <w:t>.</w:t>
            </w:r>
            <w:r w:rsidRPr="00653C3A">
              <w:rPr>
                <w:lang w:eastAsia="ru-RU"/>
              </w:rPr>
              <w:t xml:space="preserve"> Если торги не состоялись, задаток подлежит возврату. Задаток возвращается также лицам, которые участвовали в торгах, но не выиграли их.</w:t>
            </w:r>
          </w:p>
          <w:p w14:paraId="4EFB806E" w14:textId="77777777" w:rsidR="006B4F89" w:rsidRPr="00653C3A" w:rsidRDefault="006B4F89" w:rsidP="002A10E4">
            <w:pPr>
              <w:tabs>
                <w:tab w:val="left" w:pos="8284"/>
              </w:tabs>
              <w:ind w:left="62" w:right="6" w:firstLine="233"/>
              <w:jc w:val="both"/>
              <w:rPr>
                <w:lang w:eastAsia="ru-RU"/>
              </w:rPr>
            </w:pPr>
            <w:r>
              <w:rPr>
                <w:lang w:eastAsia="ru-RU"/>
              </w:rPr>
              <w:t xml:space="preserve">Задаток вносится </w:t>
            </w:r>
            <w:r w:rsidR="00066211">
              <w:rPr>
                <w:lang w:eastAsia="ru-RU"/>
              </w:rPr>
              <w:t>Участником торгов лично.</w:t>
            </w:r>
          </w:p>
          <w:p w14:paraId="217AD6A0" w14:textId="77777777" w:rsidR="00212400" w:rsidRPr="00653C3A" w:rsidRDefault="00212400" w:rsidP="002A10E4">
            <w:pPr>
              <w:tabs>
                <w:tab w:val="left" w:pos="8284"/>
              </w:tabs>
              <w:ind w:left="62" w:right="6" w:firstLine="233"/>
              <w:jc w:val="both"/>
              <w:rPr>
                <w:lang w:eastAsia="ru-RU"/>
              </w:rPr>
            </w:pPr>
            <w:r w:rsidRPr="00653C3A">
              <w:rPr>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14:paraId="008889BA" w14:textId="77777777" w:rsidR="00E875AF" w:rsidRDefault="00E875AF" w:rsidP="002A10E4">
            <w:pPr>
              <w:tabs>
                <w:tab w:val="left" w:pos="8284"/>
              </w:tabs>
              <w:ind w:left="62" w:right="6" w:firstLine="233"/>
              <w:jc w:val="both"/>
              <w:rPr>
                <w:lang w:eastAsia="ru-RU"/>
              </w:rPr>
            </w:pPr>
            <w:r>
              <w:rPr>
                <w:lang w:eastAsia="ru-RU"/>
              </w:rPr>
              <w:t xml:space="preserve">В случае уклонения победителя аукциона или участника аукциона, который сделал предпоследнее предложение о цене договора, от заключения договора </w:t>
            </w:r>
            <w:proofErr w:type="gramStart"/>
            <w:r>
              <w:rPr>
                <w:lang w:eastAsia="ru-RU"/>
              </w:rPr>
              <w:t>задаток</w:t>
            </w:r>
            <w:proofErr w:type="gramEnd"/>
            <w:r>
              <w:rPr>
                <w:lang w:eastAsia="ru-RU"/>
              </w:rPr>
              <w:t xml:space="preserve"> внесенный ими не возвращается. </w:t>
            </w:r>
          </w:p>
          <w:p w14:paraId="111850A2" w14:textId="77777777" w:rsidR="00710FFA" w:rsidRPr="00F85F3D" w:rsidRDefault="009971FD"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w:t>
            </w:r>
            <w:r w:rsidR="00710FFA" w:rsidRPr="00F85F3D">
              <w:rPr>
                <w:lang w:eastAsia="ru-RU"/>
              </w:rPr>
              <w:t>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14:paraId="6CDA02D5" w14:textId="77777777" w:rsidR="00CB4769" w:rsidRDefault="00CB4769"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02ABA2A0" w14:textId="77777777" w:rsidR="007072CE" w:rsidRPr="004D2BB4" w:rsidRDefault="00F12495" w:rsidP="002A10E4">
            <w:pPr>
              <w:tabs>
                <w:tab w:val="left" w:pos="8284"/>
              </w:tabs>
              <w:suppressAutoHyphens w:val="0"/>
              <w:autoSpaceDE w:val="0"/>
              <w:autoSpaceDN w:val="0"/>
              <w:adjustRightInd w:val="0"/>
              <w:ind w:left="62" w:right="6" w:firstLine="233"/>
              <w:jc w:val="both"/>
              <w:rPr>
                <w:lang w:eastAsia="ru-RU"/>
              </w:rPr>
            </w:pPr>
            <w:r>
              <w:rPr>
                <w:lang w:eastAsia="ru-RU"/>
              </w:rPr>
              <w:t>Задаток возвращается Организатором аукциона по реквизитам, указанным Заявителем в заявке</w:t>
            </w:r>
            <w:r w:rsidR="00AD4192">
              <w:rPr>
                <w:lang w:eastAsia="ru-RU"/>
              </w:rPr>
              <w:t xml:space="preserve">, либо иным согласованным </w:t>
            </w:r>
            <w:r w:rsidR="009708E4">
              <w:rPr>
                <w:lang w:eastAsia="ru-RU"/>
              </w:rPr>
              <w:t xml:space="preserve">с Заявителем </w:t>
            </w:r>
            <w:r w:rsidR="009708E4" w:rsidRPr="004D2BB4">
              <w:rPr>
                <w:lang w:eastAsia="ru-RU"/>
              </w:rPr>
              <w:t>реквизитам.</w:t>
            </w:r>
          </w:p>
          <w:p w14:paraId="0D8A8BF3" w14:textId="77777777" w:rsidR="00915699" w:rsidRPr="00117862" w:rsidRDefault="00915699" w:rsidP="002A10E4">
            <w:pPr>
              <w:tabs>
                <w:tab w:val="left" w:pos="8284"/>
              </w:tabs>
              <w:snapToGrid w:val="0"/>
              <w:ind w:left="62" w:right="6" w:firstLine="233"/>
              <w:jc w:val="both"/>
              <w:rPr>
                <w:lang w:eastAsia="ru-RU"/>
              </w:rPr>
            </w:pPr>
            <w:r w:rsidRPr="00117862">
              <w:rPr>
                <w:lang w:eastAsia="ru-RU"/>
              </w:rPr>
              <w:t xml:space="preserve">Расчетный счет для перечисления денежных средств в качестве </w:t>
            </w:r>
            <w:r w:rsidR="00FC4486" w:rsidRPr="00117862">
              <w:rPr>
                <w:lang w:eastAsia="ru-RU"/>
              </w:rPr>
              <w:t>задатка</w:t>
            </w:r>
            <w:r w:rsidRPr="00117862">
              <w:rPr>
                <w:lang w:eastAsia="ru-RU"/>
              </w:rPr>
              <w:t xml:space="preserve">: </w:t>
            </w:r>
          </w:p>
          <w:p w14:paraId="0A0407F7" w14:textId="77777777" w:rsidR="001D2D25" w:rsidRDefault="001D2D25" w:rsidP="001D2D25">
            <w:pPr>
              <w:tabs>
                <w:tab w:val="left" w:pos="8284"/>
              </w:tabs>
              <w:suppressAutoHyphens w:val="0"/>
              <w:autoSpaceDE w:val="0"/>
              <w:autoSpaceDN w:val="0"/>
              <w:adjustRightInd w:val="0"/>
              <w:ind w:right="6"/>
              <w:jc w:val="both"/>
              <w:rPr>
                <w:lang w:eastAsia="ru-RU"/>
              </w:rPr>
            </w:pPr>
          </w:p>
          <w:p w14:paraId="2C8C45F5" w14:textId="09A13F3F" w:rsidR="001D2D25" w:rsidRDefault="001D2D25" w:rsidP="001D2D25">
            <w:pPr>
              <w:tabs>
                <w:tab w:val="left" w:pos="8284"/>
              </w:tabs>
              <w:suppressAutoHyphens w:val="0"/>
              <w:autoSpaceDE w:val="0"/>
              <w:autoSpaceDN w:val="0"/>
              <w:adjustRightInd w:val="0"/>
              <w:ind w:right="6"/>
              <w:jc w:val="both"/>
              <w:rPr>
                <w:lang w:eastAsia="ru-RU"/>
              </w:rPr>
            </w:pPr>
            <w:r w:rsidRPr="00117862">
              <w:rPr>
                <w:lang w:eastAsia="ru-RU"/>
              </w:rPr>
              <w:t>Назначение платежа: «</w:t>
            </w:r>
            <w:r>
              <w:rPr>
                <w:lang w:eastAsia="ru-RU"/>
              </w:rPr>
              <w:t>Задаток для участия в аукционе</w:t>
            </w:r>
            <w:r w:rsidRPr="00117862">
              <w:rPr>
                <w:lang w:eastAsia="ru-RU"/>
              </w:rPr>
              <w:t>».</w:t>
            </w:r>
          </w:p>
          <w:p w14:paraId="1C64A3A5" w14:textId="77777777" w:rsidR="001D2D25" w:rsidRDefault="001D2D25" w:rsidP="001D2D25">
            <w:pPr>
              <w:tabs>
                <w:tab w:val="left" w:pos="8284"/>
              </w:tabs>
              <w:suppressAutoHyphens w:val="0"/>
              <w:autoSpaceDE w:val="0"/>
              <w:autoSpaceDN w:val="0"/>
              <w:adjustRightInd w:val="0"/>
              <w:ind w:left="62" w:right="6" w:firstLine="233"/>
              <w:jc w:val="both"/>
              <w:rPr>
                <w:lang w:eastAsia="ru-RU"/>
              </w:rPr>
            </w:pPr>
          </w:p>
          <w:p w14:paraId="5BE6AA09" w14:textId="77777777" w:rsidR="001D2D25" w:rsidRDefault="001D2D25" w:rsidP="001D2D25">
            <w:pPr>
              <w:tabs>
                <w:tab w:val="left" w:pos="8284"/>
              </w:tabs>
              <w:suppressAutoHyphens w:val="0"/>
              <w:autoSpaceDE w:val="0"/>
              <w:autoSpaceDN w:val="0"/>
              <w:adjustRightInd w:val="0"/>
              <w:ind w:left="62" w:right="6" w:firstLine="233"/>
              <w:jc w:val="both"/>
              <w:rPr>
                <w:lang w:eastAsia="ru-RU"/>
              </w:rPr>
            </w:pPr>
          </w:p>
          <w:tbl>
            <w:tblPr>
              <w:tblW w:w="11650" w:type="dxa"/>
              <w:tblLayout w:type="fixed"/>
              <w:tblLook w:val="04A0" w:firstRow="1" w:lastRow="0" w:firstColumn="1" w:lastColumn="0" w:noHBand="0" w:noVBand="1"/>
            </w:tblPr>
            <w:tblGrid>
              <w:gridCol w:w="295"/>
              <w:gridCol w:w="454"/>
              <w:gridCol w:w="454"/>
              <w:gridCol w:w="454"/>
              <w:gridCol w:w="454"/>
              <w:gridCol w:w="454"/>
              <w:gridCol w:w="454"/>
              <w:gridCol w:w="454"/>
              <w:gridCol w:w="454"/>
              <w:gridCol w:w="454"/>
              <w:gridCol w:w="907"/>
              <w:gridCol w:w="260"/>
              <w:gridCol w:w="454"/>
              <w:gridCol w:w="62"/>
              <w:gridCol w:w="928"/>
              <w:gridCol w:w="2230"/>
              <w:gridCol w:w="713"/>
              <w:gridCol w:w="699"/>
              <w:gridCol w:w="6"/>
              <w:gridCol w:w="118"/>
              <w:gridCol w:w="118"/>
              <w:gridCol w:w="774"/>
            </w:tblGrid>
            <w:tr w:rsidR="001D2D25" w:rsidRPr="006E598F" w14:paraId="2FC6AFBB" w14:textId="77777777" w:rsidTr="005B77DA">
              <w:trPr>
                <w:trHeight w:val="338"/>
              </w:trPr>
              <w:tc>
                <w:tcPr>
                  <w:tcW w:w="305" w:type="dxa"/>
                  <w:tcBorders>
                    <w:top w:val="nil"/>
                    <w:left w:val="nil"/>
                    <w:bottom w:val="nil"/>
                    <w:right w:val="nil"/>
                  </w:tcBorders>
                  <w:shd w:val="clear" w:color="auto" w:fill="auto"/>
                  <w:noWrap/>
                  <w:vAlign w:val="bottom"/>
                  <w:hideMark/>
                </w:tcPr>
                <w:p w14:paraId="3B1604D8" w14:textId="77777777" w:rsidR="001D2D25" w:rsidRPr="006E598F" w:rsidRDefault="001D2D25" w:rsidP="001D2D25">
                  <w:pPr>
                    <w:suppressAutoHyphens w:val="0"/>
                    <w:rPr>
                      <w:sz w:val="20"/>
                      <w:szCs w:val="20"/>
                      <w:lang w:eastAsia="ru-RU"/>
                    </w:rPr>
                  </w:pPr>
                </w:p>
              </w:tc>
              <w:tc>
                <w:tcPr>
                  <w:tcW w:w="11109" w:type="dxa"/>
                  <w:gridSpan w:val="20"/>
                  <w:tcBorders>
                    <w:top w:val="nil"/>
                    <w:left w:val="nil"/>
                    <w:bottom w:val="nil"/>
                    <w:right w:val="nil"/>
                  </w:tcBorders>
                  <w:shd w:val="clear" w:color="auto" w:fill="auto"/>
                  <w:noWrap/>
                  <w:hideMark/>
                </w:tcPr>
                <w:p w14:paraId="56C4A9AF" w14:textId="77777777" w:rsidR="001D2D25" w:rsidRPr="006E598F" w:rsidRDefault="001D2D25" w:rsidP="001D2D25">
                  <w:pPr>
                    <w:suppressAutoHyphens w:val="0"/>
                    <w:jc w:val="center"/>
                    <w:rPr>
                      <w:rFonts w:ascii="Arial" w:hAnsi="Arial" w:cs="Arial"/>
                      <w:b/>
                      <w:bCs/>
                      <w:sz w:val="20"/>
                      <w:szCs w:val="20"/>
                      <w:lang w:eastAsia="ru-RU"/>
                    </w:rPr>
                  </w:pPr>
                  <w:r>
                    <w:rPr>
                      <w:rFonts w:ascii="Arial" w:hAnsi="Arial" w:cs="Arial"/>
                      <w:b/>
                      <w:bCs/>
                      <w:sz w:val="20"/>
                      <w:szCs w:val="20"/>
                      <w:lang w:eastAsia="ru-RU"/>
                    </w:rPr>
                    <w:t>Об</w:t>
                  </w:r>
                  <w:r w:rsidRPr="006E598F">
                    <w:rPr>
                      <w:rFonts w:ascii="Arial" w:hAnsi="Arial" w:cs="Arial"/>
                      <w:b/>
                      <w:bCs/>
                      <w:sz w:val="20"/>
                      <w:szCs w:val="20"/>
                      <w:lang w:eastAsia="ru-RU"/>
                    </w:rPr>
                    <w:t>разец платежного поручения</w:t>
                  </w:r>
                </w:p>
              </w:tc>
              <w:tc>
                <w:tcPr>
                  <w:tcW w:w="236" w:type="dxa"/>
                  <w:tcBorders>
                    <w:top w:val="nil"/>
                    <w:left w:val="nil"/>
                    <w:bottom w:val="nil"/>
                    <w:right w:val="nil"/>
                  </w:tcBorders>
                  <w:shd w:val="clear" w:color="auto" w:fill="auto"/>
                  <w:noWrap/>
                  <w:vAlign w:val="bottom"/>
                  <w:hideMark/>
                </w:tcPr>
                <w:p w14:paraId="51AE88E6" w14:textId="77777777" w:rsidR="001D2D25" w:rsidRPr="006E598F" w:rsidRDefault="001D2D25" w:rsidP="001D2D25">
                  <w:pPr>
                    <w:suppressAutoHyphens w:val="0"/>
                    <w:jc w:val="center"/>
                    <w:rPr>
                      <w:rFonts w:ascii="Arial" w:hAnsi="Arial" w:cs="Arial"/>
                      <w:b/>
                      <w:bCs/>
                      <w:sz w:val="20"/>
                      <w:szCs w:val="20"/>
                      <w:lang w:eastAsia="ru-RU"/>
                    </w:rPr>
                  </w:pPr>
                </w:p>
              </w:tc>
            </w:tr>
            <w:tr w:rsidR="001D2D25" w:rsidRPr="006E598F" w14:paraId="163CC68F" w14:textId="77777777" w:rsidTr="005B77DA">
              <w:trPr>
                <w:gridAfter w:val="6"/>
                <w:wAfter w:w="2408" w:type="dxa"/>
                <w:trHeight w:val="300"/>
              </w:trPr>
              <w:tc>
                <w:tcPr>
                  <w:tcW w:w="5364" w:type="dxa"/>
                  <w:gridSpan w:val="11"/>
                  <w:vMerge w:val="restart"/>
                  <w:tcBorders>
                    <w:top w:val="single" w:sz="4" w:space="0" w:color="000000"/>
                    <w:left w:val="nil"/>
                    <w:bottom w:val="nil"/>
                    <w:right w:val="single" w:sz="4" w:space="0" w:color="000000"/>
                  </w:tcBorders>
                  <w:shd w:val="clear" w:color="auto" w:fill="auto"/>
                  <w:hideMark/>
                </w:tcPr>
                <w:p w14:paraId="74505A0B"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ГУ Банка России по ЦФО//УФК по Московской области г. Москва</w:t>
                  </w:r>
                </w:p>
              </w:tc>
              <w:tc>
                <w:tcPr>
                  <w:tcW w:w="799" w:type="dxa"/>
                  <w:gridSpan w:val="3"/>
                  <w:tcBorders>
                    <w:top w:val="single" w:sz="4" w:space="0" w:color="000000"/>
                    <w:left w:val="nil"/>
                    <w:bottom w:val="single" w:sz="4" w:space="0" w:color="000000"/>
                    <w:right w:val="single" w:sz="4" w:space="0" w:color="000000"/>
                  </w:tcBorders>
                  <w:shd w:val="clear" w:color="auto" w:fill="auto"/>
                  <w:noWrap/>
                  <w:hideMark/>
                </w:tcPr>
                <w:p w14:paraId="499B5247"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БИК</w:t>
                  </w:r>
                </w:p>
              </w:tc>
              <w:tc>
                <w:tcPr>
                  <w:tcW w:w="3079" w:type="dxa"/>
                  <w:gridSpan w:val="2"/>
                  <w:tcBorders>
                    <w:top w:val="single" w:sz="4" w:space="0" w:color="000000"/>
                    <w:left w:val="nil"/>
                    <w:bottom w:val="nil"/>
                    <w:right w:val="nil"/>
                  </w:tcBorders>
                  <w:shd w:val="clear" w:color="auto" w:fill="auto"/>
                  <w:noWrap/>
                  <w:hideMark/>
                </w:tcPr>
                <w:p w14:paraId="66B0586A"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004525987</w:t>
                  </w:r>
                </w:p>
              </w:tc>
            </w:tr>
            <w:tr w:rsidR="001D2D25" w:rsidRPr="006E598F" w14:paraId="0EBFC907" w14:textId="77777777" w:rsidTr="005B77DA">
              <w:trPr>
                <w:gridAfter w:val="6"/>
                <w:wAfter w:w="2408" w:type="dxa"/>
                <w:trHeight w:val="360"/>
              </w:trPr>
              <w:tc>
                <w:tcPr>
                  <w:tcW w:w="5364" w:type="dxa"/>
                  <w:gridSpan w:val="11"/>
                  <w:vMerge/>
                  <w:tcBorders>
                    <w:top w:val="single" w:sz="4" w:space="0" w:color="000000"/>
                    <w:left w:val="nil"/>
                    <w:bottom w:val="nil"/>
                    <w:right w:val="single" w:sz="4" w:space="0" w:color="000000"/>
                  </w:tcBorders>
                  <w:vAlign w:val="center"/>
                  <w:hideMark/>
                </w:tcPr>
                <w:p w14:paraId="349A0C94" w14:textId="77777777" w:rsidR="001D2D25" w:rsidRPr="006E598F" w:rsidRDefault="001D2D25" w:rsidP="001D2D25">
                  <w:pPr>
                    <w:suppressAutoHyphens w:val="0"/>
                    <w:rPr>
                      <w:rFonts w:ascii="Arial" w:hAnsi="Arial" w:cs="Arial"/>
                      <w:sz w:val="18"/>
                      <w:szCs w:val="18"/>
                      <w:lang w:eastAsia="ru-RU"/>
                    </w:rPr>
                  </w:pP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14E15F30" w14:textId="77777777" w:rsidR="001D2D25" w:rsidRPr="006E598F" w:rsidRDefault="001D2D25" w:rsidP="001D2D25">
                  <w:pPr>
                    <w:suppressAutoHyphens w:val="0"/>
                    <w:rPr>
                      <w:rFonts w:ascii="Arial" w:hAnsi="Arial" w:cs="Arial"/>
                      <w:sz w:val="16"/>
                      <w:szCs w:val="16"/>
                      <w:lang w:eastAsia="ru-RU"/>
                    </w:rPr>
                  </w:pPr>
                  <w:proofErr w:type="spellStart"/>
                  <w:r w:rsidRPr="006E598F">
                    <w:rPr>
                      <w:rFonts w:ascii="Arial" w:hAnsi="Arial" w:cs="Arial"/>
                      <w:sz w:val="16"/>
                      <w:szCs w:val="16"/>
                      <w:lang w:eastAsia="ru-RU"/>
                    </w:rPr>
                    <w:t>Сч</w:t>
                  </w:r>
                  <w:proofErr w:type="spellEnd"/>
                  <w:r w:rsidRPr="006E598F">
                    <w:rPr>
                      <w:rFonts w:ascii="Arial" w:hAnsi="Arial" w:cs="Arial"/>
                      <w:sz w:val="16"/>
                      <w:szCs w:val="16"/>
                      <w:lang w:eastAsia="ru-RU"/>
                    </w:rPr>
                    <w:t>. №</w:t>
                  </w:r>
                </w:p>
              </w:tc>
              <w:tc>
                <w:tcPr>
                  <w:tcW w:w="3079" w:type="dxa"/>
                  <w:gridSpan w:val="2"/>
                  <w:vMerge w:val="restart"/>
                  <w:tcBorders>
                    <w:top w:val="nil"/>
                    <w:left w:val="nil"/>
                    <w:bottom w:val="nil"/>
                    <w:right w:val="nil"/>
                  </w:tcBorders>
                  <w:shd w:val="clear" w:color="auto" w:fill="auto"/>
                  <w:noWrap/>
                  <w:hideMark/>
                </w:tcPr>
                <w:p w14:paraId="250D6A9D"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40102810845370000004</w:t>
                  </w:r>
                </w:p>
              </w:tc>
            </w:tr>
            <w:tr w:rsidR="001D2D25" w:rsidRPr="006E598F" w14:paraId="3C826945" w14:textId="77777777" w:rsidTr="005B77DA">
              <w:trPr>
                <w:gridAfter w:val="6"/>
                <w:wAfter w:w="2408" w:type="dxa"/>
                <w:trHeight w:val="203"/>
              </w:trPr>
              <w:tc>
                <w:tcPr>
                  <w:tcW w:w="5364" w:type="dxa"/>
                  <w:gridSpan w:val="11"/>
                  <w:tcBorders>
                    <w:top w:val="nil"/>
                    <w:left w:val="nil"/>
                    <w:bottom w:val="single" w:sz="4" w:space="0" w:color="000000"/>
                    <w:right w:val="single" w:sz="4" w:space="0" w:color="000000"/>
                  </w:tcBorders>
                  <w:shd w:val="clear" w:color="auto" w:fill="auto"/>
                  <w:noWrap/>
                  <w:vAlign w:val="bottom"/>
                  <w:hideMark/>
                </w:tcPr>
                <w:p w14:paraId="6E8FC9A9"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Банк получателя</w:t>
                  </w:r>
                </w:p>
              </w:tc>
              <w:tc>
                <w:tcPr>
                  <w:tcW w:w="799" w:type="dxa"/>
                  <w:gridSpan w:val="3"/>
                  <w:vMerge/>
                  <w:tcBorders>
                    <w:top w:val="single" w:sz="4" w:space="0" w:color="000000"/>
                    <w:left w:val="single" w:sz="4" w:space="0" w:color="000000"/>
                    <w:bottom w:val="single" w:sz="4" w:space="0" w:color="000000"/>
                    <w:right w:val="single" w:sz="4" w:space="0" w:color="000000"/>
                  </w:tcBorders>
                  <w:vAlign w:val="center"/>
                  <w:hideMark/>
                </w:tcPr>
                <w:p w14:paraId="1D385A79" w14:textId="77777777" w:rsidR="001D2D25" w:rsidRPr="006E598F" w:rsidRDefault="001D2D25" w:rsidP="001D2D25">
                  <w:pPr>
                    <w:suppressAutoHyphens w:val="0"/>
                    <w:rPr>
                      <w:rFonts w:ascii="Arial" w:hAnsi="Arial" w:cs="Arial"/>
                      <w:sz w:val="16"/>
                      <w:szCs w:val="16"/>
                      <w:lang w:eastAsia="ru-RU"/>
                    </w:rPr>
                  </w:pPr>
                </w:p>
              </w:tc>
              <w:tc>
                <w:tcPr>
                  <w:tcW w:w="3079" w:type="dxa"/>
                  <w:gridSpan w:val="2"/>
                  <w:vMerge/>
                  <w:tcBorders>
                    <w:top w:val="nil"/>
                    <w:left w:val="nil"/>
                    <w:bottom w:val="nil"/>
                    <w:right w:val="nil"/>
                  </w:tcBorders>
                  <w:vAlign w:val="center"/>
                  <w:hideMark/>
                </w:tcPr>
                <w:p w14:paraId="15F39406" w14:textId="77777777" w:rsidR="001D2D25" w:rsidRPr="006E598F" w:rsidRDefault="001D2D25" w:rsidP="001D2D25">
                  <w:pPr>
                    <w:suppressAutoHyphens w:val="0"/>
                    <w:rPr>
                      <w:rFonts w:ascii="Arial" w:hAnsi="Arial" w:cs="Arial"/>
                      <w:sz w:val="18"/>
                      <w:szCs w:val="18"/>
                      <w:lang w:eastAsia="ru-RU"/>
                    </w:rPr>
                  </w:pPr>
                </w:p>
              </w:tc>
            </w:tr>
            <w:tr w:rsidR="001D2D25" w:rsidRPr="006E598F" w14:paraId="44EE8C2F" w14:textId="77777777" w:rsidTr="005B77DA">
              <w:trPr>
                <w:gridAfter w:val="6"/>
                <w:wAfter w:w="2408" w:type="dxa"/>
                <w:trHeight w:val="300"/>
              </w:trPr>
              <w:tc>
                <w:tcPr>
                  <w:tcW w:w="3495" w:type="dxa"/>
                  <w:gridSpan w:val="8"/>
                  <w:tcBorders>
                    <w:top w:val="nil"/>
                    <w:left w:val="nil"/>
                    <w:bottom w:val="single" w:sz="4" w:space="0" w:color="000000"/>
                    <w:right w:val="single" w:sz="4" w:space="0" w:color="000000"/>
                  </w:tcBorders>
                  <w:shd w:val="clear" w:color="auto" w:fill="auto"/>
                  <w:noWrap/>
                  <w:vAlign w:val="center"/>
                  <w:hideMark/>
                </w:tcPr>
                <w:p w14:paraId="720D53A8"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5009005002</w:t>
                  </w:r>
                </w:p>
              </w:tc>
              <w:tc>
                <w:tcPr>
                  <w:tcW w:w="1869" w:type="dxa"/>
                  <w:gridSpan w:val="3"/>
                  <w:tcBorders>
                    <w:top w:val="nil"/>
                    <w:left w:val="nil"/>
                    <w:bottom w:val="single" w:sz="4" w:space="0" w:color="000000"/>
                    <w:right w:val="single" w:sz="4" w:space="0" w:color="000000"/>
                  </w:tcBorders>
                  <w:shd w:val="clear" w:color="auto" w:fill="auto"/>
                  <w:noWrap/>
                  <w:vAlign w:val="center"/>
                  <w:hideMark/>
                </w:tcPr>
                <w:p w14:paraId="044F3AD6"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500901001</w:t>
                  </w: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6E90DF4F" w14:textId="77777777" w:rsidR="001D2D25" w:rsidRPr="006E598F" w:rsidRDefault="001D2D25" w:rsidP="001D2D25">
                  <w:pPr>
                    <w:suppressAutoHyphens w:val="0"/>
                    <w:rPr>
                      <w:rFonts w:ascii="Arial" w:hAnsi="Arial" w:cs="Arial"/>
                      <w:sz w:val="16"/>
                      <w:szCs w:val="16"/>
                      <w:lang w:eastAsia="ru-RU"/>
                    </w:rPr>
                  </w:pPr>
                  <w:proofErr w:type="spellStart"/>
                  <w:r w:rsidRPr="006E598F">
                    <w:rPr>
                      <w:rFonts w:ascii="Arial" w:hAnsi="Arial" w:cs="Arial"/>
                      <w:sz w:val="16"/>
                      <w:szCs w:val="16"/>
                      <w:lang w:eastAsia="ru-RU"/>
                    </w:rPr>
                    <w:t>Сч</w:t>
                  </w:r>
                  <w:proofErr w:type="spellEnd"/>
                  <w:r w:rsidRPr="006E598F">
                    <w:rPr>
                      <w:rFonts w:ascii="Arial" w:hAnsi="Arial" w:cs="Arial"/>
                      <w:sz w:val="16"/>
                      <w:szCs w:val="16"/>
                      <w:lang w:eastAsia="ru-RU"/>
                    </w:rPr>
                    <w:t>. №</w:t>
                  </w:r>
                </w:p>
              </w:tc>
              <w:tc>
                <w:tcPr>
                  <w:tcW w:w="3079" w:type="dxa"/>
                  <w:gridSpan w:val="2"/>
                  <w:vMerge w:val="restart"/>
                  <w:tcBorders>
                    <w:top w:val="nil"/>
                    <w:left w:val="nil"/>
                    <w:bottom w:val="nil"/>
                    <w:right w:val="nil"/>
                  </w:tcBorders>
                  <w:shd w:val="clear" w:color="auto" w:fill="auto"/>
                  <w:noWrap/>
                  <w:hideMark/>
                </w:tcPr>
                <w:p w14:paraId="46D3C30C"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 xml:space="preserve">03234643467090004800                    </w:t>
                  </w:r>
                </w:p>
              </w:tc>
            </w:tr>
            <w:tr w:rsidR="001D2D25" w:rsidRPr="006E598F" w14:paraId="045C6821" w14:textId="77777777" w:rsidTr="005B77DA">
              <w:trPr>
                <w:gridAfter w:val="2"/>
                <w:wAfter w:w="874" w:type="dxa"/>
                <w:trHeight w:val="23"/>
              </w:trPr>
              <w:tc>
                <w:tcPr>
                  <w:tcW w:w="305" w:type="dxa"/>
                  <w:tcBorders>
                    <w:top w:val="nil"/>
                    <w:left w:val="nil"/>
                    <w:bottom w:val="nil"/>
                    <w:right w:val="nil"/>
                  </w:tcBorders>
                  <w:shd w:val="clear" w:color="auto" w:fill="auto"/>
                  <w:noWrap/>
                  <w:vAlign w:val="bottom"/>
                  <w:hideMark/>
                </w:tcPr>
                <w:p w14:paraId="0E84C556" w14:textId="77777777" w:rsidR="001D2D25" w:rsidRPr="006E598F" w:rsidRDefault="001D2D25" w:rsidP="001D2D25">
                  <w:pPr>
                    <w:suppressAutoHyphens w:val="0"/>
                    <w:rPr>
                      <w:rFonts w:ascii="Arial" w:hAnsi="Arial" w:cs="Arial"/>
                      <w:sz w:val="18"/>
                      <w:szCs w:val="18"/>
                      <w:lang w:eastAsia="ru-RU"/>
                    </w:rPr>
                  </w:pPr>
                </w:p>
              </w:tc>
              <w:tc>
                <w:tcPr>
                  <w:tcW w:w="455" w:type="dxa"/>
                  <w:tcBorders>
                    <w:top w:val="nil"/>
                    <w:left w:val="nil"/>
                    <w:bottom w:val="nil"/>
                    <w:right w:val="nil"/>
                  </w:tcBorders>
                  <w:shd w:val="clear" w:color="auto" w:fill="auto"/>
                  <w:noWrap/>
                  <w:vAlign w:val="bottom"/>
                  <w:hideMark/>
                </w:tcPr>
                <w:p w14:paraId="16933B0D"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294D2E27" w14:textId="77777777" w:rsidR="001D2D25" w:rsidRPr="006E598F" w:rsidRDefault="001D2D25" w:rsidP="001D2D25">
                  <w:pPr>
                    <w:suppressAutoHyphens w:val="0"/>
                    <w:rPr>
                      <w:sz w:val="20"/>
                      <w:szCs w:val="20"/>
                      <w:lang w:eastAsia="ru-RU"/>
                    </w:rPr>
                  </w:pPr>
                </w:p>
              </w:tc>
              <w:tc>
                <w:tcPr>
                  <w:tcW w:w="455" w:type="dxa"/>
                  <w:tcBorders>
                    <w:top w:val="nil"/>
                    <w:left w:val="nil"/>
                    <w:bottom w:val="nil"/>
                    <w:right w:val="nil"/>
                  </w:tcBorders>
                  <w:shd w:val="clear" w:color="auto" w:fill="auto"/>
                  <w:noWrap/>
                  <w:vAlign w:val="bottom"/>
                  <w:hideMark/>
                </w:tcPr>
                <w:p w14:paraId="10F04C23"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6DA59681"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48BD11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2E2484A"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3DFBF0E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0556E78F"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71FDFE30" w14:textId="77777777" w:rsidR="001D2D25" w:rsidRPr="006E598F" w:rsidRDefault="001D2D25" w:rsidP="001D2D25">
                  <w:pPr>
                    <w:suppressAutoHyphens w:val="0"/>
                    <w:rPr>
                      <w:sz w:val="20"/>
                      <w:szCs w:val="20"/>
                      <w:lang w:eastAsia="ru-RU"/>
                    </w:rPr>
                  </w:pPr>
                </w:p>
              </w:tc>
              <w:tc>
                <w:tcPr>
                  <w:tcW w:w="1234" w:type="dxa"/>
                  <w:gridSpan w:val="2"/>
                  <w:tcBorders>
                    <w:top w:val="nil"/>
                    <w:left w:val="nil"/>
                    <w:bottom w:val="nil"/>
                    <w:right w:val="nil"/>
                  </w:tcBorders>
                  <w:shd w:val="clear" w:color="auto" w:fill="auto"/>
                  <w:noWrap/>
                  <w:vAlign w:val="bottom"/>
                  <w:hideMark/>
                </w:tcPr>
                <w:p w14:paraId="380D5BD8" w14:textId="77777777" w:rsidR="001D2D25" w:rsidRPr="006E598F" w:rsidRDefault="001D2D25" w:rsidP="001D2D25">
                  <w:pPr>
                    <w:suppressAutoHyphens w:val="0"/>
                    <w:rPr>
                      <w:sz w:val="20"/>
                      <w:szCs w:val="20"/>
                      <w:lang w:eastAsia="ru-RU"/>
                    </w:rPr>
                  </w:pPr>
                </w:p>
              </w:tc>
              <w:tc>
                <w:tcPr>
                  <w:tcW w:w="456" w:type="dxa"/>
                  <w:tcBorders>
                    <w:top w:val="nil"/>
                    <w:left w:val="nil"/>
                    <w:bottom w:val="nil"/>
                    <w:right w:val="nil"/>
                  </w:tcBorders>
                  <w:shd w:val="clear" w:color="auto" w:fill="auto"/>
                  <w:noWrap/>
                  <w:vAlign w:val="bottom"/>
                  <w:hideMark/>
                </w:tcPr>
                <w:p w14:paraId="7389303A" w14:textId="77777777" w:rsidR="001D2D25" w:rsidRPr="006E598F" w:rsidRDefault="001D2D25" w:rsidP="001D2D25">
                  <w:pPr>
                    <w:suppressAutoHyphens w:val="0"/>
                    <w:rPr>
                      <w:sz w:val="20"/>
                      <w:szCs w:val="20"/>
                      <w:lang w:eastAsia="ru-RU"/>
                    </w:rPr>
                  </w:pPr>
                </w:p>
              </w:tc>
              <w:tc>
                <w:tcPr>
                  <w:tcW w:w="3817" w:type="dxa"/>
                  <w:gridSpan w:val="4"/>
                  <w:tcBorders>
                    <w:top w:val="nil"/>
                    <w:left w:val="nil"/>
                    <w:bottom w:val="nil"/>
                    <w:right w:val="nil"/>
                  </w:tcBorders>
                  <w:shd w:val="clear" w:color="auto" w:fill="auto"/>
                  <w:noWrap/>
                  <w:vAlign w:val="bottom"/>
                  <w:hideMark/>
                </w:tcPr>
                <w:p w14:paraId="710C1B33" w14:textId="77777777" w:rsidR="001D2D25" w:rsidRPr="006E598F" w:rsidRDefault="001D2D25" w:rsidP="001D2D25">
                  <w:pPr>
                    <w:suppressAutoHyphens w:val="0"/>
                    <w:rPr>
                      <w:sz w:val="20"/>
                      <w:szCs w:val="20"/>
                      <w:lang w:eastAsia="ru-RU"/>
                    </w:rPr>
                  </w:pPr>
                </w:p>
              </w:tc>
              <w:tc>
                <w:tcPr>
                  <w:tcW w:w="625" w:type="dxa"/>
                  <w:tcBorders>
                    <w:top w:val="nil"/>
                    <w:left w:val="nil"/>
                    <w:bottom w:val="nil"/>
                    <w:right w:val="nil"/>
                  </w:tcBorders>
                  <w:shd w:val="clear" w:color="auto" w:fill="auto"/>
                  <w:noWrap/>
                  <w:vAlign w:val="bottom"/>
                  <w:hideMark/>
                </w:tcPr>
                <w:p w14:paraId="787C76B9" w14:textId="77777777" w:rsidR="001D2D25" w:rsidRPr="006E598F" w:rsidRDefault="001D2D25" w:rsidP="001D2D25">
                  <w:pPr>
                    <w:suppressAutoHyphens w:val="0"/>
                    <w:rPr>
                      <w:sz w:val="20"/>
                      <w:szCs w:val="20"/>
                      <w:lang w:eastAsia="ru-RU"/>
                    </w:rPr>
                  </w:pPr>
                </w:p>
              </w:tc>
              <w:tc>
                <w:tcPr>
                  <w:tcW w:w="1" w:type="dxa"/>
                  <w:vMerge/>
                  <w:tcBorders>
                    <w:top w:val="nil"/>
                    <w:left w:val="nil"/>
                    <w:bottom w:val="nil"/>
                    <w:right w:val="nil"/>
                  </w:tcBorders>
                  <w:vAlign w:val="center"/>
                  <w:hideMark/>
                </w:tcPr>
                <w:p w14:paraId="59E39982" w14:textId="77777777" w:rsidR="001D2D25" w:rsidRPr="006E598F" w:rsidRDefault="001D2D25" w:rsidP="001D2D25">
                  <w:pPr>
                    <w:suppressAutoHyphens w:val="0"/>
                    <w:rPr>
                      <w:rFonts w:ascii="Arial" w:hAnsi="Arial" w:cs="Arial"/>
                      <w:sz w:val="16"/>
                      <w:szCs w:val="16"/>
                      <w:lang w:eastAsia="ru-RU"/>
                    </w:rPr>
                  </w:pPr>
                </w:p>
              </w:tc>
              <w:tc>
                <w:tcPr>
                  <w:tcW w:w="236" w:type="dxa"/>
                  <w:vMerge/>
                  <w:tcBorders>
                    <w:top w:val="nil"/>
                    <w:left w:val="nil"/>
                    <w:bottom w:val="nil"/>
                    <w:right w:val="nil"/>
                  </w:tcBorders>
                  <w:vAlign w:val="center"/>
                  <w:hideMark/>
                </w:tcPr>
                <w:p w14:paraId="0B84E546" w14:textId="77777777" w:rsidR="001D2D25" w:rsidRPr="006E598F" w:rsidRDefault="001D2D25" w:rsidP="001D2D25">
                  <w:pPr>
                    <w:suppressAutoHyphens w:val="0"/>
                    <w:rPr>
                      <w:rFonts w:ascii="Arial" w:hAnsi="Arial" w:cs="Arial"/>
                      <w:sz w:val="18"/>
                      <w:szCs w:val="18"/>
                      <w:lang w:eastAsia="ru-RU"/>
                    </w:rPr>
                  </w:pPr>
                </w:p>
              </w:tc>
            </w:tr>
            <w:tr w:rsidR="001D2D25" w:rsidRPr="006E598F" w14:paraId="724A68BA" w14:textId="77777777" w:rsidTr="005B77DA">
              <w:trPr>
                <w:gridAfter w:val="6"/>
                <w:wAfter w:w="2408" w:type="dxa"/>
                <w:trHeight w:val="563"/>
              </w:trPr>
              <w:tc>
                <w:tcPr>
                  <w:tcW w:w="5364" w:type="dxa"/>
                  <w:gridSpan w:val="11"/>
                  <w:vMerge w:val="restart"/>
                  <w:tcBorders>
                    <w:top w:val="nil"/>
                    <w:left w:val="nil"/>
                    <w:bottom w:val="nil"/>
                    <w:right w:val="single" w:sz="4" w:space="0" w:color="000000"/>
                  </w:tcBorders>
                  <w:shd w:val="clear" w:color="auto" w:fill="auto"/>
                  <w:hideMark/>
                </w:tcPr>
                <w:p w14:paraId="68136838" w14:textId="77777777" w:rsidR="001D2D25" w:rsidRPr="006E598F" w:rsidRDefault="001D2D25" w:rsidP="001D2D25">
                  <w:pPr>
                    <w:suppressAutoHyphens w:val="0"/>
                    <w:rPr>
                      <w:rFonts w:ascii="Arial" w:hAnsi="Arial" w:cs="Arial"/>
                      <w:b/>
                      <w:bCs/>
                      <w:sz w:val="18"/>
                      <w:szCs w:val="18"/>
                      <w:lang w:eastAsia="ru-RU"/>
                    </w:rPr>
                  </w:pPr>
                  <w:r w:rsidRPr="006E598F">
                    <w:rPr>
                      <w:rFonts w:ascii="Arial" w:hAnsi="Arial" w:cs="Arial"/>
                      <w:b/>
                      <w:bCs/>
                      <w:sz w:val="18"/>
                      <w:szCs w:val="18"/>
                      <w:lang w:eastAsia="ru-RU"/>
                    </w:rPr>
                    <w:t>УФК по Московской области (Финансовое управление Администрации городского округа Домодедово (МАУК «ГПК и О «Ёлочки» л/с 30016092093))</w:t>
                  </w:r>
                </w:p>
              </w:tc>
              <w:tc>
                <w:tcPr>
                  <w:tcW w:w="799" w:type="dxa"/>
                  <w:gridSpan w:val="3"/>
                  <w:vMerge/>
                  <w:tcBorders>
                    <w:top w:val="nil"/>
                    <w:left w:val="nil"/>
                    <w:bottom w:val="nil"/>
                    <w:right w:val="nil"/>
                  </w:tcBorders>
                  <w:vAlign w:val="center"/>
                  <w:hideMark/>
                </w:tcPr>
                <w:p w14:paraId="4B9208F4" w14:textId="77777777" w:rsidR="001D2D25" w:rsidRPr="006E598F" w:rsidRDefault="001D2D25" w:rsidP="001D2D25">
                  <w:pPr>
                    <w:suppressAutoHyphens w:val="0"/>
                    <w:rPr>
                      <w:rFonts w:ascii="Arial" w:hAnsi="Arial" w:cs="Arial"/>
                      <w:sz w:val="16"/>
                      <w:szCs w:val="16"/>
                      <w:lang w:eastAsia="ru-RU"/>
                    </w:rPr>
                  </w:pPr>
                </w:p>
              </w:tc>
              <w:tc>
                <w:tcPr>
                  <w:tcW w:w="3079" w:type="dxa"/>
                  <w:gridSpan w:val="2"/>
                  <w:vMerge/>
                  <w:tcBorders>
                    <w:top w:val="nil"/>
                    <w:left w:val="nil"/>
                    <w:bottom w:val="nil"/>
                    <w:right w:val="nil"/>
                  </w:tcBorders>
                  <w:vAlign w:val="center"/>
                  <w:hideMark/>
                </w:tcPr>
                <w:p w14:paraId="3C6E65F6" w14:textId="77777777" w:rsidR="001D2D25" w:rsidRPr="006E598F" w:rsidRDefault="001D2D25" w:rsidP="001D2D25">
                  <w:pPr>
                    <w:suppressAutoHyphens w:val="0"/>
                    <w:rPr>
                      <w:rFonts w:ascii="Arial" w:hAnsi="Arial" w:cs="Arial"/>
                      <w:sz w:val="18"/>
                      <w:szCs w:val="18"/>
                      <w:lang w:eastAsia="ru-RU"/>
                    </w:rPr>
                  </w:pPr>
                </w:p>
              </w:tc>
            </w:tr>
            <w:tr w:rsidR="001D2D25" w:rsidRPr="006E598F" w14:paraId="0D7D5DE0" w14:textId="77777777" w:rsidTr="005B77DA">
              <w:trPr>
                <w:trHeight w:val="278"/>
              </w:trPr>
              <w:tc>
                <w:tcPr>
                  <w:tcW w:w="5364" w:type="dxa"/>
                  <w:gridSpan w:val="11"/>
                  <w:vMerge/>
                  <w:tcBorders>
                    <w:top w:val="nil"/>
                    <w:left w:val="nil"/>
                    <w:bottom w:val="nil"/>
                    <w:right w:val="single" w:sz="4" w:space="0" w:color="000000"/>
                  </w:tcBorders>
                  <w:vAlign w:val="center"/>
                  <w:hideMark/>
                </w:tcPr>
                <w:p w14:paraId="2BA0AA06" w14:textId="77777777" w:rsidR="001D2D25" w:rsidRPr="006E598F" w:rsidRDefault="001D2D25" w:rsidP="001D2D25">
                  <w:pPr>
                    <w:suppressAutoHyphens w:val="0"/>
                    <w:rPr>
                      <w:rFonts w:ascii="Arial" w:hAnsi="Arial" w:cs="Arial"/>
                      <w:sz w:val="18"/>
                      <w:szCs w:val="18"/>
                      <w:lang w:eastAsia="ru-RU"/>
                    </w:rPr>
                  </w:pPr>
                </w:p>
              </w:tc>
              <w:tc>
                <w:tcPr>
                  <w:tcW w:w="799"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4DA764CC"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Вид оп.</w:t>
                  </w:r>
                </w:p>
              </w:tc>
              <w:tc>
                <w:tcPr>
                  <w:tcW w:w="974" w:type="dxa"/>
                  <w:tcBorders>
                    <w:top w:val="single" w:sz="4" w:space="0" w:color="000000"/>
                    <w:left w:val="nil"/>
                    <w:bottom w:val="nil"/>
                    <w:right w:val="single" w:sz="4" w:space="0" w:color="000000"/>
                  </w:tcBorders>
                  <w:shd w:val="clear" w:color="auto" w:fill="auto"/>
                  <w:noWrap/>
                  <w:vAlign w:val="center"/>
                  <w:hideMark/>
                </w:tcPr>
                <w:p w14:paraId="29D2BDED"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01</w:t>
                  </w:r>
                </w:p>
              </w:tc>
              <w:tc>
                <w:tcPr>
                  <w:tcW w:w="4277" w:type="dxa"/>
                  <w:gridSpan w:val="6"/>
                  <w:tcBorders>
                    <w:top w:val="single" w:sz="4" w:space="0" w:color="000000"/>
                    <w:left w:val="nil"/>
                    <w:bottom w:val="nil"/>
                    <w:right w:val="nil"/>
                  </w:tcBorders>
                  <w:shd w:val="clear" w:color="auto" w:fill="auto"/>
                  <w:noWrap/>
                  <w:vAlign w:val="center"/>
                  <w:hideMark/>
                </w:tcPr>
                <w:p w14:paraId="14CD0272"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Срок плат.</w:t>
                  </w:r>
                </w:p>
              </w:tc>
              <w:tc>
                <w:tcPr>
                  <w:tcW w:w="236" w:type="dxa"/>
                  <w:tcBorders>
                    <w:top w:val="single" w:sz="4" w:space="0" w:color="000000"/>
                    <w:left w:val="single" w:sz="4" w:space="0" w:color="000000"/>
                    <w:bottom w:val="nil"/>
                    <w:right w:val="nil"/>
                  </w:tcBorders>
                  <w:shd w:val="clear" w:color="auto" w:fill="auto"/>
                  <w:noWrap/>
                  <w:vAlign w:val="center"/>
                  <w:hideMark/>
                </w:tcPr>
                <w:p w14:paraId="17E37E9F"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4480C57E" w14:textId="77777777" w:rsidTr="005B77DA">
              <w:trPr>
                <w:trHeight w:val="278"/>
              </w:trPr>
              <w:tc>
                <w:tcPr>
                  <w:tcW w:w="5364" w:type="dxa"/>
                  <w:gridSpan w:val="11"/>
                  <w:vMerge/>
                  <w:tcBorders>
                    <w:top w:val="nil"/>
                    <w:left w:val="nil"/>
                    <w:bottom w:val="nil"/>
                    <w:right w:val="single" w:sz="4" w:space="0" w:color="000000"/>
                  </w:tcBorders>
                  <w:vAlign w:val="center"/>
                  <w:hideMark/>
                </w:tcPr>
                <w:p w14:paraId="1D871220" w14:textId="77777777" w:rsidR="001D2D25" w:rsidRPr="006E598F" w:rsidRDefault="001D2D25" w:rsidP="001D2D25">
                  <w:pPr>
                    <w:suppressAutoHyphens w:val="0"/>
                    <w:rPr>
                      <w:rFonts w:ascii="Arial" w:hAnsi="Arial" w:cs="Arial"/>
                      <w:sz w:val="18"/>
                      <w:szCs w:val="18"/>
                      <w:lang w:eastAsia="ru-RU"/>
                    </w:rPr>
                  </w:pPr>
                </w:p>
              </w:tc>
              <w:tc>
                <w:tcPr>
                  <w:tcW w:w="799"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61CF0E7E"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Наз. пл.</w:t>
                  </w:r>
                </w:p>
              </w:tc>
              <w:tc>
                <w:tcPr>
                  <w:tcW w:w="974" w:type="dxa"/>
                  <w:tcBorders>
                    <w:top w:val="nil"/>
                    <w:left w:val="nil"/>
                    <w:bottom w:val="nil"/>
                    <w:right w:val="single" w:sz="4" w:space="0" w:color="000000"/>
                  </w:tcBorders>
                  <w:shd w:val="clear" w:color="auto" w:fill="auto"/>
                  <w:noWrap/>
                  <w:vAlign w:val="center"/>
                  <w:hideMark/>
                </w:tcPr>
                <w:p w14:paraId="5F6BF2CE"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c>
                <w:tcPr>
                  <w:tcW w:w="4277" w:type="dxa"/>
                  <w:gridSpan w:val="6"/>
                  <w:tcBorders>
                    <w:top w:val="single" w:sz="4" w:space="0" w:color="000000"/>
                    <w:left w:val="nil"/>
                    <w:bottom w:val="single" w:sz="4" w:space="0" w:color="000000"/>
                    <w:right w:val="single" w:sz="4" w:space="0" w:color="000000"/>
                  </w:tcBorders>
                  <w:shd w:val="clear" w:color="auto" w:fill="auto"/>
                  <w:noWrap/>
                  <w:vAlign w:val="center"/>
                  <w:hideMark/>
                </w:tcPr>
                <w:p w14:paraId="4B4EAC6A"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Очер. плат.</w:t>
                  </w:r>
                </w:p>
              </w:tc>
              <w:tc>
                <w:tcPr>
                  <w:tcW w:w="236" w:type="dxa"/>
                  <w:tcBorders>
                    <w:top w:val="nil"/>
                    <w:left w:val="nil"/>
                    <w:bottom w:val="nil"/>
                    <w:right w:val="nil"/>
                  </w:tcBorders>
                  <w:shd w:val="clear" w:color="auto" w:fill="auto"/>
                  <w:noWrap/>
                  <w:vAlign w:val="center"/>
                  <w:hideMark/>
                </w:tcPr>
                <w:p w14:paraId="243947B6"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05CBF90F" w14:textId="77777777" w:rsidTr="005B77DA">
              <w:trPr>
                <w:trHeight w:val="276"/>
              </w:trPr>
              <w:tc>
                <w:tcPr>
                  <w:tcW w:w="5364" w:type="dxa"/>
                  <w:gridSpan w:val="11"/>
                  <w:vMerge/>
                  <w:tcBorders>
                    <w:top w:val="nil"/>
                    <w:left w:val="nil"/>
                    <w:bottom w:val="nil"/>
                    <w:right w:val="single" w:sz="4" w:space="0" w:color="000000"/>
                  </w:tcBorders>
                  <w:vAlign w:val="center"/>
                  <w:hideMark/>
                </w:tcPr>
                <w:p w14:paraId="1B254B57" w14:textId="77777777" w:rsidR="001D2D25" w:rsidRPr="006E598F" w:rsidRDefault="001D2D25" w:rsidP="001D2D25">
                  <w:pPr>
                    <w:suppressAutoHyphens w:val="0"/>
                    <w:rPr>
                      <w:rFonts w:ascii="Arial" w:hAnsi="Arial" w:cs="Arial"/>
                      <w:sz w:val="18"/>
                      <w:szCs w:val="18"/>
                      <w:lang w:eastAsia="ru-RU"/>
                    </w:rPr>
                  </w:pPr>
                </w:p>
              </w:tc>
              <w:tc>
                <w:tcPr>
                  <w:tcW w:w="7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0C816E9"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Код</w:t>
                  </w:r>
                </w:p>
              </w:tc>
              <w:tc>
                <w:tcPr>
                  <w:tcW w:w="974"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17239501"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0</w:t>
                  </w:r>
                </w:p>
              </w:tc>
              <w:tc>
                <w:tcPr>
                  <w:tcW w:w="427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B180F38"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Рез. поле</w:t>
                  </w:r>
                </w:p>
              </w:tc>
              <w:tc>
                <w:tcPr>
                  <w:tcW w:w="236" w:type="dxa"/>
                  <w:vMerge w:val="restart"/>
                  <w:tcBorders>
                    <w:top w:val="nil"/>
                    <w:left w:val="single" w:sz="4" w:space="0" w:color="000000"/>
                    <w:bottom w:val="nil"/>
                    <w:right w:val="nil"/>
                  </w:tcBorders>
                  <w:shd w:val="clear" w:color="auto" w:fill="auto"/>
                  <w:noWrap/>
                  <w:vAlign w:val="center"/>
                  <w:hideMark/>
                </w:tcPr>
                <w:p w14:paraId="750CC419" w14:textId="77777777" w:rsidR="001D2D25" w:rsidRPr="006E598F" w:rsidRDefault="001D2D25" w:rsidP="001D2D25">
                  <w:pPr>
                    <w:suppressAutoHyphens w:val="0"/>
                    <w:rPr>
                      <w:rFonts w:ascii="Arial" w:hAnsi="Arial" w:cs="Arial"/>
                      <w:sz w:val="18"/>
                      <w:szCs w:val="18"/>
                      <w:lang w:eastAsia="ru-RU"/>
                    </w:rPr>
                  </w:pPr>
                  <w:r w:rsidRPr="006E598F">
                    <w:rPr>
                      <w:rFonts w:ascii="Arial" w:hAnsi="Arial" w:cs="Arial"/>
                      <w:sz w:val="18"/>
                      <w:szCs w:val="18"/>
                      <w:lang w:eastAsia="ru-RU"/>
                    </w:rPr>
                    <w:t> </w:t>
                  </w:r>
                </w:p>
              </w:tc>
            </w:tr>
            <w:tr w:rsidR="001D2D25" w:rsidRPr="006E598F" w14:paraId="0F2C86AD" w14:textId="77777777" w:rsidTr="005B77DA">
              <w:trPr>
                <w:trHeight w:val="180"/>
              </w:trPr>
              <w:tc>
                <w:tcPr>
                  <w:tcW w:w="5364" w:type="dxa"/>
                  <w:gridSpan w:val="11"/>
                  <w:tcBorders>
                    <w:top w:val="nil"/>
                    <w:left w:val="nil"/>
                    <w:bottom w:val="single" w:sz="4" w:space="0" w:color="000000"/>
                    <w:right w:val="single" w:sz="4" w:space="0" w:color="000000"/>
                  </w:tcBorders>
                  <w:shd w:val="clear" w:color="auto" w:fill="auto"/>
                  <w:noWrap/>
                  <w:vAlign w:val="bottom"/>
                  <w:hideMark/>
                </w:tcPr>
                <w:p w14:paraId="7D1E5F3B" w14:textId="77777777" w:rsidR="001D2D25" w:rsidRPr="006E598F" w:rsidRDefault="001D2D25" w:rsidP="001D2D25">
                  <w:pPr>
                    <w:suppressAutoHyphens w:val="0"/>
                    <w:rPr>
                      <w:rFonts w:ascii="Arial" w:hAnsi="Arial" w:cs="Arial"/>
                      <w:sz w:val="16"/>
                      <w:szCs w:val="16"/>
                      <w:lang w:eastAsia="ru-RU"/>
                    </w:rPr>
                  </w:pPr>
                  <w:r w:rsidRPr="006E598F">
                    <w:rPr>
                      <w:rFonts w:ascii="Arial" w:hAnsi="Arial" w:cs="Arial"/>
                      <w:sz w:val="16"/>
                      <w:szCs w:val="16"/>
                      <w:lang w:eastAsia="ru-RU"/>
                    </w:rPr>
                    <w:t>Получатель</w:t>
                  </w:r>
                </w:p>
              </w:tc>
              <w:tc>
                <w:tcPr>
                  <w:tcW w:w="799" w:type="dxa"/>
                  <w:gridSpan w:val="3"/>
                  <w:vMerge/>
                  <w:tcBorders>
                    <w:top w:val="single" w:sz="4" w:space="0" w:color="000000"/>
                    <w:left w:val="single" w:sz="4" w:space="0" w:color="000000"/>
                    <w:bottom w:val="single" w:sz="4" w:space="0" w:color="000000"/>
                    <w:right w:val="single" w:sz="4" w:space="0" w:color="000000"/>
                  </w:tcBorders>
                  <w:vAlign w:val="center"/>
                  <w:hideMark/>
                </w:tcPr>
                <w:p w14:paraId="11384FC6" w14:textId="77777777" w:rsidR="001D2D25" w:rsidRPr="006E598F" w:rsidRDefault="001D2D25" w:rsidP="001D2D25">
                  <w:pPr>
                    <w:suppressAutoHyphens w:val="0"/>
                    <w:rPr>
                      <w:rFonts w:ascii="Arial" w:hAnsi="Arial" w:cs="Arial"/>
                      <w:sz w:val="16"/>
                      <w:szCs w:val="16"/>
                      <w:lang w:eastAsia="ru-RU"/>
                    </w:rPr>
                  </w:pPr>
                </w:p>
              </w:tc>
              <w:tc>
                <w:tcPr>
                  <w:tcW w:w="974" w:type="dxa"/>
                  <w:vMerge/>
                  <w:tcBorders>
                    <w:top w:val="nil"/>
                    <w:left w:val="single" w:sz="4" w:space="0" w:color="000000"/>
                    <w:bottom w:val="single" w:sz="4" w:space="0" w:color="000000"/>
                    <w:right w:val="single" w:sz="4" w:space="0" w:color="000000"/>
                  </w:tcBorders>
                  <w:vAlign w:val="center"/>
                  <w:hideMark/>
                </w:tcPr>
                <w:p w14:paraId="385923CA" w14:textId="77777777" w:rsidR="001D2D25" w:rsidRPr="006E598F" w:rsidRDefault="001D2D25" w:rsidP="001D2D25">
                  <w:pPr>
                    <w:suppressAutoHyphens w:val="0"/>
                    <w:rPr>
                      <w:rFonts w:ascii="Arial" w:hAnsi="Arial" w:cs="Arial"/>
                      <w:sz w:val="18"/>
                      <w:szCs w:val="18"/>
                      <w:lang w:eastAsia="ru-RU"/>
                    </w:rPr>
                  </w:pPr>
                </w:p>
              </w:tc>
              <w:tc>
                <w:tcPr>
                  <w:tcW w:w="4277" w:type="dxa"/>
                  <w:gridSpan w:val="6"/>
                  <w:vMerge/>
                  <w:tcBorders>
                    <w:top w:val="single" w:sz="4" w:space="0" w:color="000000"/>
                    <w:left w:val="single" w:sz="4" w:space="0" w:color="000000"/>
                    <w:bottom w:val="single" w:sz="4" w:space="0" w:color="000000"/>
                    <w:right w:val="single" w:sz="4" w:space="0" w:color="000000"/>
                  </w:tcBorders>
                  <w:vAlign w:val="center"/>
                  <w:hideMark/>
                </w:tcPr>
                <w:p w14:paraId="4EBED373" w14:textId="77777777" w:rsidR="001D2D25" w:rsidRPr="006E598F" w:rsidRDefault="001D2D25" w:rsidP="001D2D25">
                  <w:pPr>
                    <w:suppressAutoHyphens w:val="0"/>
                    <w:rPr>
                      <w:rFonts w:ascii="Arial" w:hAnsi="Arial" w:cs="Arial"/>
                      <w:sz w:val="16"/>
                      <w:szCs w:val="16"/>
                      <w:lang w:eastAsia="ru-RU"/>
                    </w:rPr>
                  </w:pPr>
                </w:p>
              </w:tc>
              <w:tc>
                <w:tcPr>
                  <w:tcW w:w="236" w:type="dxa"/>
                  <w:vMerge/>
                  <w:tcBorders>
                    <w:top w:val="nil"/>
                    <w:left w:val="single" w:sz="4" w:space="0" w:color="000000"/>
                    <w:bottom w:val="nil"/>
                    <w:right w:val="nil"/>
                  </w:tcBorders>
                  <w:vAlign w:val="center"/>
                  <w:hideMark/>
                </w:tcPr>
                <w:p w14:paraId="09C2BF2B" w14:textId="77777777" w:rsidR="001D2D25" w:rsidRPr="006E598F" w:rsidRDefault="001D2D25" w:rsidP="001D2D25">
                  <w:pPr>
                    <w:suppressAutoHyphens w:val="0"/>
                    <w:rPr>
                      <w:rFonts w:ascii="Arial" w:hAnsi="Arial" w:cs="Arial"/>
                      <w:sz w:val="18"/>
                      <w:szCs w:val="18"/>
                      <w:lang w:eastAsia="ru-RU"/>
                    </w:rPr>
                  </w:pPr>
                </w:p>
              </w:tc>
            </w:tr>
            <w:tr w:rsidR="001D2D25" w:rsidRPr="006E598F" w14:paraId="1B4E3D5C" w14:textId="77777777" w:rsidTr="005B77DA">
              <w:trPr>
                <w:trHeight w:val="300"/>
              </w:trPr>
              <w:tc>
                <w:tcPr>
                  <w:tcW w:w="2583" w:type="dxa"/>
                  <w:gridSpan w:val="6"/>
                  <w:tcBorders>
                    <w:top w:val="nil"/>
                    <w:left w:val="nil"/>
                    <w:bottom w:val="single" w:sz="4" w:space="0" w:color="000000"/>
                    <w:right w:val="single" w:sz="4" w:space="0" w:color="000000"/>
                  </w:tcBorders>
                  <w:shd w:val="clear" w:color="auto" w:fill="auto"/>
                  <w:noWrap/>
                  <w:vAlign w:val="center"/>
                  <w:hideMark/>
                </w:tcPr>
                <w:p w14:paraId="3A375B36" w14:textId="77777777" w:rsidR="001D2D25" w:rsidRPr="006E598F" w:rsidRDefault="001D2D25" w:rsidP="001D2D25">
                  <w:pPr>
                    <w:suppressAutoHyphens w:val="0"/>
                    <w:jc w:val="center"/>
                    <w:rPr>
                      <w:rFonts w:ascii="Arial" w:hAnsi="Arial" w:cs="Arial"/>
                      <w:b/>
                      <w:bCs/>
                      <w:sz w:val="18"/>
                      <w:szCs w:val="18"/>
                      <w:lang w:eastAsia="ru-RU"/>
                    </w:rPr>
                  </w:pPr>
                  <w:r w:rsidRPr="006E598F">
                    <w:rPr>
                      <w:rFonts w:ascii="Arial" w:hAnsi="Arial" w:cs="Arial"/>
                      <w:b/>
                      <w:bCs/>
                      <w:sz w:val="18"/>
                      <w:szCs w:val="18"/>
                      <w:lang w:eastAsia="ru-RU"/>
                    </w:rPr>
                    <w:t>00000000000000000120</w:t>
                  </w:r>
                </w:p>
              </w:tc>
              <w:tc>
                <w:tcPr>
                  <w:tcW w:w="1824" w:type="dxa"/>
                  <w:gridSpan w:val="4"/>
                  <w:tcBorders>
                    <w:top w:val="nil"/>
                    <w:left w:val="nil"/>
                    <w:bottom w:val="single" w:sz="4" w:space="0" w:color="000000"/>
                    <w:right w:val="single" w:sz="4" w:space="0" w:color="000000"/>
                  </w:tcBorders>
                  <w:shd w:val="clear" w:color="auto" w:fill="auto"/>
                  <w:noWrap/>
                  <w:vAlign w:val="center"/>
                  <w:hideMark/>
                </w:tcPr>
                <w:p w14:paraId="78B30194" w14:textId="77777777" w:rsidR="001D2D25" w:rsidRPr="006E598F" w:rsidRDefault="001D2D25" w:rsidP="001D2D25">
                  <w:pPr>
                    <w:suppressAutoHyphens w:val="0"/>
                    <w:jc w:val="center"/>
                    <w:rPr>
                      <w:rFonts w:ascii="Arial" w:hAnsi="Arial" w:cs="Arial"/>
                      <w:b/>
                      <w:bCs/>
                      <w:sz w:val="18"/>
                      <w:szCs w:val="18"/>
                      <w:lang w:eastAsia="ru-RU"/>
                    </w:rPr>
                  </w:pPr>
                  <w:r w:rsidRPr="006E598F">
                    <w:rPr>
                      <w:rFonts w:ascii="Arial" w:hAnsi="Arial" w:cs="Arial"/>
                      <w:b/>
                      <w:bCs/>
                      <w:sz w:val="18"/>
                      <w:szCs w:val="18"/>
                      <w:lang w:eastAsia="ru-RU"/>
                    </w:rPr>
                    <w:t>46709000</w:t>
                  </w:r>
                </w:p>
              </w:tc>
              <w:tc>
                <w:tcPr>
                  <w:tcW w:w="1234" w:type="dxa"/>
                  <w:gridSpan w:val="2"/>
                  <w:tcBorders>
                    <w:top w:val="nil"/>
                    <w:left w:val="nil"/>
                    <w:bottom w:val="single" w:sz="4" w:space="0" w:color="000000"/>
                    <w:right w:val="single" w:sz="4" w:space="0" w:color="000000"/>
                  </w:tcBorders>
                  <w:shd w:val="clear" w:color="auto" w:fill="auto"/>
                  <w:noWrap/>
                  <w:vAlign w:val="center"/>
                  <w:hideMark/>
                </w:tcPr>
                <w:p w14:paraId="0650783D"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1496" w:type="dxa"/>
                  <w:gridSpan w:val="3"/>
                  <w:tcBorders>
                    <w:top w:val="nil"/>
                    <w:left w:val="nil"/>
                    <w:bottom w:val="single" w:sz="4" w:space="0" w:color="000000"/>
                    <w:right w:val="single" w:sz="4" w:space="0" w:color="000000"/>
                  </w:tcBorders>
                  <w:shd w:val="clear" w:color="auto" w:fill="auto"/>
                  <w:noWrap/>
                  <w:vAlign w:val="center"/>
                  <w:hideMark/>
                </w:tcPr>
                <w:p w14:paraId="58217E2C"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3404"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17F238CD"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873"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4279C9A5"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0</w:t>
                  </w:r>
                </w:p>
              </w:tc>
              <w:tc>
                <w:tcPr>
                  <w:tcW w:w="236" w:type="dxa"/>
                  <w:tcBorders>
                    <w:top w:val="single" w:sz="4" w:space="0" w:color="000000"/>
                    <w:left w:val="nil"/>
                    <w:bottom w:val="single" w:sz="4" w:space="0" w:color="000000"/>
                    <w:right w:val="nil"/>
                  </w:tcBorders>
                  <w:shd w:val="clear" w:color="auto" w:fill="auto"/>
                  <w:noWrap/>
                  <w:vAlign w:val="center"/>
                  <w:hideMark/>
                </w:tcPr>
                <w:p w14:paraId="5539891F" w14:textId="77777777" w:rsidR="001D2D25" w:rsidRPr="006E598F" w:rsidRDefault="001D2D25" w:rsidP="001D2D25">
                  <w:pPr>
                    <w:suppressAutoHyphens w:val="0"/>
                    <w:jc w:val="center"/>
                    <w:rPr>
                      <w:rFonts w:ascii="Arial" w:hAnsi="Arial" w:cs="Arial"/>
                      <w:sz w:val="18"/>
                      <w:szCs w:val="18"/>
                      <w:lang w:eastAsia="ru-RU"/>
                    </w:rPr>
                  </w:pPr>
                  <w:r w:rsidRPr="006E598F">
                    <w:rPr>
                      <w:rFonts w:ascii="Arial" w:hAnsi="Arial" w:cs="Arial"/>
                      <w:sz w:val="18"/>
                      <w:szCs w:val="18"/>
                      <w:lang w:eastAsia="ru-RU"/>
                    </w:rPr>
                    <w:t> </w:t>
                  </w:r>
                </w:p>
              </w:tc>
            </w:tr>
          </w:tbl>
          <w:p w14:paraId="6E044D04" w14:textId="77777777" w:rsidR="001620E2" w:rsidRDefault="001620E2" w:rsidP="001D2D25">
            <w:pPr>
              <w:tabs>
                <w:tab w:val="left" w:pos="8284"/>
              </w:tabs>
              <w:suppressAutoHyphens w:val="0"/>
              <w:autoSpaceDE w:val="0"/>
              <w:autoSpaceDN w:val="0"/>
              <w:adjustRightInd w:val="0"/>
              <w:ind w:right="6"/>
              <w:jc w:val="both"/>
              <w:rPr>
                <w:lang w:eastAsia="ru-RU"/>
              </w:rPr>
            </w:pPr>
          </w:p>
          <w:p w14:paraId="3E0C7BF8" w14:textId="57B24B6C" w:rsidR="001D2D25" w:rsidRPr="00CB0D52" w:rsidRDefault="001D2D25" w:rsidP="001D2D25">
            <w:pPr>
              <w:tabs>
                <w:tab w:val="left" w:pos="8284"/>
              </w:tabs>
              <w:suppressAutoHyphens w:val="0"/>
              <w:autoSpaceDE w:val="0"/>
              <w:autoSpaceDN w:val="0"/>
              <w:adjustRightInd w:val="0"/>
              <w:ind w:right="6"/>
              <w:jc w:val="both"/>
              <w:rPr>
                <w:lang w:eastAsia="ru-RU"/>
              </w:rPr>
            </w:pPr>
          </w:p>
        </w:tc>
      </w:tr>
      <w:tr w:rsidR="00414628" w14:paraId="78B74D9E" w14:textId="77777777" w:rsidTr="00B9267E">
        <w:trPr>
          <w:trHeight w:val="212"/>
        </w:trPr>
        <w:tc>
          <w:tcPr>
            <w:tcW w:w="567" w:type="dxa"/>
            <w:tcBorders>
              <w:top w:val="single" w:sz="4" w:space="0" w:color="000000"/>
              <w:left w:val="single" w:sz="4" w:space="0" w:color="000000"/>
              <w:bottom w:val="single" w:sz="4" w:space="0" w:color="000000"/>
            </w:tcBorders>
            <w:vAlign w:val="center"/>
          </w:tcPr>
          <w:p w14:paraId="1BA5E0C2" w14:textId="77777777" w:rsidR="00414628" w:rsidRDefault="00CB0D52" w:rsidP="00890E47">
            <w:pPr>
              <w:snapToGrid w:val="0"/>
              <w:jc w:val="center"/>
            </w:pPr>
            <w:r>
              <w:lastRenderedPageBreak/>
              <w:t>24</w:t>
            </w:r>
          </w:p>
        </w:tc>
        <w:tc>
          <w:tcPr>
            <w:tcW w:w="9214" w:type="dxa"/>
            <w:tcBorders>
              <w:top w:val="single" w:sz="4" w:space="0" w:color="000000"/>
              <w:left w:val="single" w:sz="4" w:space="0" w:color="000000"/>
              <w:bottom w:val="single" w:sz="4" w:space="0" w:color="000000"/>
              <w:right w:val="single" w:sz="4" w:space="0" w:color="000000"/>
            </w:tcBorders>
            <w:vAlign w:val="center"/>
          </w:tcPr>
          <w:p w14:paraId="45AC2940" w14:textId="77777777" w:rsidR="00414628" w:rsidRDefault="00414628" w:rsidP="002A10E4">
            <w:pPr>
              <w:tabs>
                <w:tab w:val="left" w:pos="8284"/>
              </w:tabs>
              <w:snapToGrid w:val="0"/>
              <w:ind w:left="62" w:right="6" w:firstLine="233"/>
              <w:jc w:val="center"/>
              <w:rPr>
                <w:b/>
              </w:rPr>
            </w:pPr>
            <w:r>
              <w:rPr>
                <w:b/>
              </w:rPr>
              <w:t xml:space="preserve">Размер обеспечения </w:t>
            </w:r>
            <w:r w:rsidR="006F1211">
              <w:rPr>
                <w:b/>
              </w:rPr>
              <w:t>исполнения Договора</w:t>
            </w:r>
          </w:p>
        </w:tc>
      </w:tr>
      <w:tr w:rsidR="00414628" w14:paraId="2F5EA159" w14:textId="77777777" w:rsidTr="00C7680C">
        <w:tc>
          <w:tcPr>
            <w:tcW w:w="567" w:type="dxa"/>
            <w:tcBorders>
              <w:top w:val="single" w:sz="4" w:space="0" w:color="000000"/>
              <w:left w:val="single" w:sz="4" w:space="0" w:color="000000"/>
              <w:bottom w:val="single" w:sz="4" w:space="0" w:color="000000"/>
            </w:tcBorders>
          </w:tcPr>
          <w:p w14:paraId="2B29B0A5" w14:textId="77777777"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96A625C" w14:textId="77777777" w:rsidR="00414628" w:rsidRDefault="00066211" w:rsidP="002A10E4">
            <w:pPr>
              <w:tabs>
                <w:tab w:val="left" w:pos="8284"/>
              </w:tabs>
              <w:ind w:left="62" w:right="6" w:firstLine="233"/>
            </w:pPr>
            <w:r>
              <w:t xml:space="preserve">Организатором аукциона </w:t>
            </w:r>
            <w:r w:rsidR="006F1211" w:rsidRPr="006F1211">
              <w:t>установлено требование об обеспечении исполнения договора</w:t>
            </w:r>
            <w:r w:rsidR="006F1211">
              <w:t>.</w:t>
            </w:r>
          </w:p>
          <w:p w14:paraId="014C5B03" w14:textId="73BB7793" w:rsidR="00066211" w:rsidRDefault="00066211" w:rsidP="00C5404D">
            <w:pPr>
              <w:widowControl w:val="0"/>
              <w:numPr>
                <w:ilvl w:val="0"/>
                <w:numId w:val="2"/>
              </w:numPr>
              <w:autoSpaceDE w:val="0"/>
              <w:ind w:left="62" w:right="6" w:firstLine="233"/>
              <w:jc w:val="both"/>
              <w:rPr>
                <w:lang w:eastAsia="ru-RU"/>
              </w:rPr>
            </w:pPr>
            <w:r w:rsidRPr="00915699">
              <w:rPr>
                <w:lang w:eastAsia="ru-RU"/>
              </w:rPr>
              <w:t>Разм</w:t>
            </w:r>
            <w:r>
              <w:rPr>
                <w:lang w:eastAsia="ru-RU"/>
              </w:rPr>
              <w:t xml:space="preserve">ер обеспечения - </w:t>
            </w:r>
            <w:r w:rsidR="001D2D25">
              <w:rPr>
                <w:lang w:eastAsia="ru-RU"/>
              </w:rPr>
              <w:t>1</w:t>
            </w:r>
            <w:r w:rsidRPr="00915699">
              <w:rPr>
                <w:lang w:eastAsia="ru-RU"/>
              </w:rPr>
              <w:t xml:space="preserve">0 </w:t>
            </w:r>
            <w:r>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14:paraId="694C31AB" w14:textId="0287614C" w:rsidR="00C5404D" w:rsidRDefault="00C5404D" w:rsidP="00C5404D">
            <w:pPr>
              <w:jc w:val="both"/>
              <w:rPr>
                <w:lang w:eastAsia="ru-RU"/>
              </w:rPr>
            </w:pPr>
            <w:r>
              <w:rPr>
                <w:lang w:eastAsia="ru-RU"/>
              </w:rPr>
              <w:t xml:space="preserve">1. ЛОТ № 1: - </w:t>
            </w:r>
            <w:r w:rsidR="001D2D25" w:rsidRPr="001D2D25">
              <w:rPr>
                <w:lang w:eastAsia="ru-RU"/>
              </w:rPr>
              <w:t>69 360 (Шестьдесят девять тысяч триста шестьдесят) рублей 00 копеек. Без НДС</w:t>
            </w:r>
            <w:r w:rsidR="001D2D25">
              <w:rPr>
                <w:lang w:eastAsia="ru-RU"/>
              </w:rPr>
              <w:t>.</w:t>
            </w:r>
          </w:p>
          <w:p w14:paraId="2B1A5413" w14:textId="77777777" w:rsidR="00C5404D" w:rsidRDefault="00C5404D" w:rsidP="00C5404D">
            <w:pPr>
              <w:jc w:val="both"/>
              <w:rPr>
                <w:lang w:eastAsia="ru-RU"/>
              </w:rPr>
            </w:pPr>
          </w:p>
          <w:p w14:paraId="2C1831DF" w14:textId="77777777" w:rsidR="00736767" w:rsidRDefault="00736767" w:rsidP="00066211">
            <w:pPr>
              <w:jc w:val="both"/>
              <w:rPr>
                <w:lang w:eastAsia="ru-RU"/>
              </w:rPr>
            </w:pPr>
            <w:r>
              <w:rPr>
                <w:lang w:eastAsia="ru-RU"/>
              </w:rPr>
              <w:t xml:space="preserve">          Обеспечение предоставляется</w:t>
            </w:r>
            <w:r w:rsidR="00B11775">
              <w:rPr>
                <w:lang w:eastAsia="ru-RU"/>
              </w:rPr>
              <w:t>, участником аукциона, с которым заключается договор,</w:t>
            </w:r>
            <w:r>
              <w:rPr>
                <w:lang w:eastAsia="ru-RU"/>
              </w:rPr>
              <w:t xml:space="preserve"> в срок: </w:t>
            </w:r>
            <w:r w:rsidRPr="00736767">
              <w:rPr>
                <w:lang w:eastAsia="ru-RU"/>
              </w:rPr>
              <w:t xml:space="preserve">не позднее двадцати дней после завершения торгов и оформления </w:t>
            </w:r>
            <w:r>
              <w:rPr>
                <w:lang w:eastAsia="ru-RU"/>
              </w:rPr>
              <w:t xml:space="preserve">соответствующего </w:t>
            </w:r>
            <w:r w:rsidRPr="00736767">
              <w:rPr>
                <w:lang w:eastAsia="ru-RU"/>
              </w:rPr>
              <w:t>протокола</w:t>
            </w:r>
            <w:r>
              <w:rPr>
                <w:lang w:eastAsia="ru-RU"/>
              </w:rPr>
              <w:t xml:space="preserve"> (протокола аукциона, либо протокола рассмотрения заявок)</w:t>
            </w:r>
            <w:r w:rsidRPr="00736767">
              <w:rPr>
                <w:lang w:eastAsia="ru-RU"/>
              </w:rPr>
              <w:t>.</w:t>
            </w:r>
          </w:p>
          <w:p w14:paraId="373E111A" w14:textId="77777777" w:rsidR="00040D9F" w:rsidRDefault="00040D9F" w:rsidP="00066211">
            <w:pPr>
              <w:jc w:val="both"/>
              <w:rPr>
                <w:lang w:eastAsia="ru-RU"/>
              </w:rPr>
            </w:pPr>
          </w:p>
          <w:p w14:paraId="6322EB29" w14:textId="77777777" w:rsidR="00066211" w:rsidRDefault="00627071" w:rsidP="00627071">
            <w:pPr>
              <w:ind w:firstLine="567"/>
              <w:jc w:val="both"/>
            </w:pPr>
            <w:r>
              <w:t>Д</w:t>
            </w:r>
            <w:r w:rsidRPr="00653C3A">
              <w:t xml:space="preserve">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48"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 xml:space="preserve">2.3.4 </w:t>
            </w:r>
            <w:r w:rsidRPr="00A65E15">
              <w:t>Раздела I.2 документации об аукционе "Общие условия проведения аукциона"</w:t>
            </w:r>
            <w:r>
              <w:t xml:space="preserve"> </w:t>
            </w:r>
            <w:r w:rsidRPr="004D45B7">
              <w:t>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14:paraId="4DA46021" w14:textId="746914F7" w:rsidR="00627071" w:rsidRDefault="00627071" w:rsidP="00627071">
            <w:pPr>
              <w:ind w:firstLine="567"/>
              <w:jc w:val="both"/>
            </w:pPr>
            <w:r>
              <w:t>В случае предоставления денежных средств, в качестве обеспечения, такие средства направляются по реквизитам</w:t>
            </w:r>
            <w:r w:rsidR="001D2D25">
              <w:t>, указанным в п. 23 Информационной карты.</w:t>
            </w:r>
          </w:p>
          <w:p w14:paraId="48DBB294" w14:textId="77777777" w:rsidR="00066211" w:rsidRPr="006F1211" w:rsidRDefault="00066211" w:rsidP="001D2D25">
            <w:pPr>
              <w:jc w:val="both"/>
            </w:pPr>
          </w:p>
        </w:tc>
      </w:tr>
      <w:tr w:rsidR="006C0BF0" w14:paraId="18D8CFA1" w14:textId="77777777" w:rsidTr="00C7680C">
        <w:tc>
          <w:tcPr>
            <w:tcW w:w="567" w:type="dxa"/>
            <w:tcBorders>
              <w:top w:val="single" w:sz="4" w:space="0" w:color="000000"/>
              <w:left w:val="single" w:sz="4" w:space="0" w:color="000000"/>
              <w:bottom w:val="single" w:sz="4" w:space="0" w:color="000000"/>
            </w:tcBorders>
          </w:tcPr>
          <w:p w14:paraId="5C60950B" w14:textId="77777777" w:rsidR="006C0BF0" w:rsidRPr="00BB1626" w:rsidRDefault="00E468DA" w:rsidP="002D2E95">
            <w:pPr>
              <w:jc w:val="center"/>
            </w:pPr>
            <w:r>
              <w:t>25</w:t>
            </w:r>
          </w:p>
        </w:tc>
        <w:tc>
          <w:tcPr>
            <w:tcW w:w="9214" w:type="dxa"/>
            <w:tcBorders>
              <w:top w:val="single" w:sz="4" w:space="0" w:color="000000"/>
              <w:left w:val="single" w:sz="4" w:space="0" w:color="000000"/>
              <w:bottom w:val="single" w:sz="4" w:space="0" w:color="000000"/>
              <w:right w:val="single" w:sz="4" w:space="0" w:color="000000"/>
            </w:tcBorders>
          </w:tcPr>
          <w:p w14:paraId="0042AC4E" w14:textId="77777777" w:rsidR="006C0BF0" w:rsidRPr="00BB1626" w:rsidRDefault="00BB1626" w:rsidP="002A10E4">
            <w:pPr>
              <w:tabs>
                <w:tab w:val="left" w:pos="8284"/>
              </w:tabs>
              <w:ind w:left="62" w:right="6" w:firstLine="233"/>
              <w:jc w:val="center"/>
              <w:rPr>
                <w:b/>
              </w:rPr>
            </w:pPr>
            <w:r>
              <w:rPr>
                <w:b/>
              </w:rPr>
              <w:t>Г</w:t>
            </w:r>
            <w:r w:rsidR="006C0BF0" w:rsidRPr="00BB1626">
              <w:rPr>
                <w:b/>
              </w:rPr>
              <w:t>рафик проведения осмотра имущества, права на которое передаются по договору</w:t>
            </w:r>
          </w:p>
        </w:tc>
      </w:tr>
      <w:tr w:rsidR="006C0BF0" w14:paraId="763FC4B3" w14:textId="77777777" w:rsidTr="00C7680C">
        <w:tc>
          <w:tcPr>
            <w:tcW w:w="567" w:type="dxa"/>
            <w:tcBorders>
              <w:top w:val="single" w:sz="4" w:space="0" w:color="000000"/>
              <w:left w:val="single" w:sz="4" w:space="0" w:color="000000"/>
              <w:bottom w:val="single" w:sz="4" w:space="0" w:color="000000"/>
            </w:tcBorders>
          </w:tcPr>
          <w:p w14:paraId="50A21C2B" w14:textId="77777777" w:rsidR="006C0BF0" w:rsidRPr="00BB1626" w:rsidRDefault="006C0BF0" w:rsidP="002D2E95">
            <w:pPr>
              <w:jc w:val="center"/>
            </w:pPr>
          </w:p>
        </w:tc>
        <w:tc>
          <w:tcPr>
            <w:tcW w:w="9214" w:type="dxa"/>
            <w:tcBorders>
              <w:top w:val="single" w:sz="4" w:space="0" w:color="000000"/>
              <w:left w:val="single" w:sz="4" w:space="0" w:color="000000"/>
              <w:bottom w:val="single" w:sz="4" w:space="0" w:color="000000"/>
              <w:right w:val="single" w:sz="4" w:space="0" w:color="000000"/>
            </w:tcBorders>
          </w:tcPr>
          <w:p w14:paraId="761F8D2B" w14:textId="77777777" w:rsidR="00D47B53" w:rsidRPr="00942591" w:rsidRDefault="00D47B53" w:rsidP="002A10E4">
            <w:pPr>
              <w:tabs>
                <w:tab w:val="left" w:pos="8284"/>
              </w:tabs>
              <w:ind w:left="62" w:right="6" w:firstLine="233"/>
              <w:jc w:val="both"/>
            </w:pPr>
            <w:r>
              <w:t>О</w:t>
            </w:r>
            <w:r w:rsidR="00BB1626" w:rsidRPr="00BB1626">
              <w:t xml:space="preserve">рганизатор аукциона </w:t>
            </w:r>
            <w:r w:rsidRPr="00BB1626">
              <w:t xml:space="preserve">обеспечивает </w:t>
            </w:r>
            <w:r>
              <w:t>о</w:t>
            </w:r>
            <w:r w:rsidRPr="00BB1626">
              <w:t>смотр</w:t>
            </w:r>
            <w:r>
              <w:t xml:space="preserve"> имущества</w:t>
            </w:r>
            <w:r w:rsidRPr="00942591">
              <w:t xml:space="preserve">, права на которое передаются по договору </w:t>
            </w:r>
            <w:r w:rsidR="00BB1626" w:rsidRPr="00942591">
              <w:t xml:space="preserve">без взимания платы. </w:t>
            </w:r>
          </w:p>
          <w:p w14:paraId="33779E16" w14:textId="77777777" w:rsidR="006C0BF0" w:rsidRDefault="00BB1626" w:rsidP="002A10E4">
            <w:pPr>
              <w:tabs>
                <w:tab w:val="left" w:pos="8284"/>
              </w:tabs>
              <w:ind w:left="62" w:right="6" w:firstLine="233"/>
              <w:jc w:val="both"/>
            </w:pPr>
            <w:r w:rsidRPr="00BB1626">
              <w:t xml:space="preserve">Проведение такого осмотра осуществляется не реже, чем через каждые пять рабочих дней с даты размещения извещения о проведении </w:t>
            </w:r>
            <w:r w:rsidRPr="00F21BFE">
              <w:t xml:space="preserve">аукциона на </w:t>
            </w:r>
            <w:hyperlink r:id="rId49" w:history="1">
              <w:r w:rsidRPr="00F21BFE">
                <w:rPr>
                  <w:rStyle w:val="aa"/>
                  <w:color w:val="auto"/>
                  <w:u w:val="none"/>
                </w:rPr>
                <w:t>официальном сайте</w:t>
              </w:r>
            </w:hyperlink>
            <w:r w:rsidRPr="00F21BFE">
              <w:t xml:space="preserve"> </w:t>
            </w:r>
            <w:r w:rsidRPr="00F21BFE">
              <w:lastRenderedPageBreak/>
              <w:t>торгов, но не позднее, чем за два рабочих дня до даты оконча</w:t>
            </w:r>
            <w:r w:rsidRPr="00BB1626">
              <w:t>ния срока подачи заявок на участие в аукционе</w:t>
            </w:r>
            <w:r w:rsidR="00D47B53">
              <w:t>.</w:t>
            </w:r>
          </w:p>
          <w:p w14:paraId="0EF88863" w14:textId="77777777" w:rsidR="007C5F11" w:rsidRDefault="007C5F11" w:rsidP="002A10E4">
            <w:pPr>
              <w:tabs>
                <w:tab w:val="left" w:pos="8284"/>
              </w:tabs>
              <w:ind w:left="62" w:right="6" w:firstLine="233"/>
              <w:jc w:val="both"/>
            </w:pPr>
          </w:p>
          <w:p w14:paraId="6F9501FF" w14:textId="77777777" w:rsidR="00D47B53" w:rsidRDefault="00D47B53" w:rsidP="002A10E4">
            <w:pPr>
              <w:tabs>
                <w:tab w:val="left" w:pos="8284"/>
              </w:tabs>
              <w:ind w:left="62" w:right="6" w:firstLine="233"/>
              <w:jc w:val="both"/>
              <w:rPr>
                <w:b/>
              </w:rPr>
            </w:pPr>
            <w:r>
              <w:rPr>
                <w:b/>
              </w:rPr>
              <w:t>Г</w:t>
            </w:r>
            <w:r w:rsidRPr="00BB1626">
              <w:rPr>
                <w:b/>
              </w:rPr>
              <w:t>рафик проведения осмотра</w:t>
            </w:r>
            <w:r>
              <w:rPr>
                <w:b/>
              </w:rPr>
              <w:t>:</w:t>
            </w:r>
          </w:p>
          <w:p w14:paraId="427A9124" w14:textId="77777777" w:rsidR="00D47B53" w:rsidRPr="00BA475E" w:rsidRDefault="000D2619" w:rsidP="002A10E4">
            <w:pPr>
              <w:tabs>
                <w:tab w:val="left" w:pos="8284"/>
              </w:tabs>
              <w:ind w:left="62" w:right="6" w:firstLine="233"/>
              <w:jc w:val="both"/>
            </w:pPr>
            <w:r>
              <w:t xml:space="preserve">Ежедневно в рабочие дни с </w:t>
            </w:r>
            <w:r w:rsidR="00D16E42">
              <w:t>12</w:t>
            </w:r>
            <w:r w:rsidRPr="00BA475E">
              <w:t>-00 до 16-00</w:t>
            </w:r>
          </w:p>
          <w:p w14:paraId="731EF581" w14:textId="18B812F3" w:rsidR="000D2619" w:rsidRPr="00BA475E" w:rsidRDefault="000D2619" w:rsidP="002A10E4">
            <w:pPr>
              <w:tabs>
                <w:tab w:val="left" w:pos="8284"/>
              </w:tabs>
              <w:ind w:left="62" w:right="6" w:firstLine="233"/>
              <w:jc w:val="both"/>
            </w:pPr>
            <w:r w:rsidRPr="00BA475E">
              <w:t xml:space="preserve">С </w:t>
            </w:r>
            <w:r w:rsidR="001D2D25">
              <w:t>01</w:t>
            </w:r>
            <w:r w:rsidR="00C5404D">
              <w:t xml:space="preserve"> апреля</w:t>
            </w:r>
            <w:r w:rsidR="00C7440F">
              <w:t xml:space="preserve"> </w:t>
            </w:r>
            <w:r w:rsidR="00AB5C6E">
              <w:t>20</w:t>
            </w:r>
            <w:r w:rsidR="00917805">
              <w:t>2</w:t>
            </w:r>
            <w:r w:rsidR="001D2D25">
              <w:t>1</w:t>
            </w:r>
            <w:r w:rsidRPr="00BA475E">
              <w:t xml:space="preserve"> года </w:t>
            </w:r>
            <w:r w:rsidR="005719EE" w:rsidRPr="00BA475E">
              <w:t xml:space="preserve">по </w:t>
            </w:r>
            <w:r w:rsidR="001D2D25">
              <w:t>16</w:t>
            </w:r>
            <w:r w:rsidR="00917805">
              <w:t xml:space="preserve"> </w:t>
            </w:r>
            <w:r w:rsidR="001D2D25">
              <w:t>апреля</w:t>
            </w:r>
            <w:r w:rsidR="00C5404D">
              <w:t xml:space="preserve"> 20</w:t>
            </w:r>
            <w:r w:rsidR="00917805">
              <w:t>2</w:t>
            </w:r>
            <w:r w:rsidR="001D2D25">
              <w:t>1</w:t>
            </w:r>
            <w:r w:rsidR="005719EE" w:rsidRPr="00A638F6">
              <w:t xml:space="preserve"> года.</w:t>
            </w:r>
          </w:p>
          <w:p w14:paraId="05BD577E" w14:textId="77777777" w:rsidR="000D2619" w:rsidRPr="003641C8" w:rsidRDefault="00A179E9" w:rsidP="002A10E4">
            <w:pPr>
              <w:tabs>
                <w:tab w:val="left" w:pos="8284"/>
              </w:tabs>
              <w:ind w:left="62" w:right="6" w:firstLine="233"/>
              <w:jc w:val="both"/>
            </w:pPr>
            <w:r w:rsidRPr="003641C8">
              <w:t>Д</w:t>
            </w:r>
            <w:r w:rsidR="00E51336" w:rsidRPr="003641C8">
              <w:t>о даты осмотра рекомендуется согласовать с организатором аукциона дату и время осмотра имущества, права на которое передаются по договору с указанием фамилии, имени, отчества, иных данных каждого лица.</w:t>
            </w:r>
          </w:p>
          <w:p w14:paraId="4BD2398A" w14:textId="77777777" w:rsidR="00E51336" w:rsidRDefault="00D16E42" w:rsidP="002A10E4">
            <w:pPr>
              <w:tabs>
                <w:tab w:val="left" w:pos="8284"/>
              </w:tabs>
              <w:ind w:left="62" w:right="6" w:firstLine="233"/>
              <w:jc w:val="both"/>
              <w:rPr>
                <w:szCs w:val="28"/>
              </w:rPr>
            </w:pPr>
            <w:r w:rsidRPr="003641C8">
              <w:t>Контактные лица</w:t>
            </w:r>
            <w:r w:rsidR="00E51336" w:rsidRPr="003641C8">
              <w:t xml:space="preserve"> организатора аукциона</w:t>
            </w:r>
            <w:r w:rsidRPr="003641C8">
              <w:t>, ответственные</w:t>
            </w:r>
            <w:r w:rsidR="00A179E9" w:rsidRPr="003641C8">
              <w:t xml:space="preserve"> за проведение осмотра: </w:t>
            </w:r>
          </w:p>
          <w:p w14:paraId="5AF648E2" w14:textId="77777777" w:rsidR="00917805" w:rsidRPr="00917805" w:rsidRDefault="00917805" w:rsidP="00917805">
            <w:r>
              <w:t xml:space="preserve">    </w:t>
            </w:r>
            <w:r w:rsidRPr="00917805">
              <w:t>+7 (916) 901-62-31</w:t>
            </w:r>
            <w:r>
              <w:t xml:space="preserve"> Смирнова Юлия Вячеславовна.</w:t>
            </w:r>
          </w:p>
          <w:p w14:paraId="3556F991" w14:textId="77777777" w:rsidR="00A43D75" w:rsidRPr="00D16E42" w:rsidRDefault="00A43D75" w:rsidP="002A10E4">
            <w:pPr>
              <w:tabs>
                <w:tab w:val="left" w:pos="8284"/>
              </w:tabs>
              <w:ind w:left="62" w:right="6" w:firstLine="233"/>
              <w:jc w:val="both"/>
            </w:pPr>
            <w:r w:rsidRPr="00D16E42">
              <w:t xml:space="preserve">По желанию лица, осматривающие имущество, могут ознакомиться </w:t>
            </w:r>
            <w:proofErr w:type="gramStart"/>
            <w:r w:rsidRPr="00D16E42">
              <w:t>с документами</w:t>
            </w:r>
            <w:proofErr w:type="gramEnd"/>
            <w:r w:rsidRPr="00D16E42">
              <w:t xml:space="preserve"> относящимися к </w:t>
            </w:r>
            <w:r w:rsidR="007C5F11">
              <w:rPr>
                <w:szCs w:val="28"/>
              </w:rPr>
              <w:t>нему</w:t>
            </w:r>
            <w:r w:rsidRPr="00D16E42">
              <w:t>.</w:t>
            </w:r>
          </w:p>
          <w:p w14:paraId="64B105FE" w14:textId="77777777" w:rsidR="00942591" w:rsidRPr="00BB1626" w:rsidRDefault="00942591" w:rsidP="002A10E4">
            <w:pPr>
              <w:tabs>
                <w:tab w:val="left" w:pos="8284"/>
              </w:tabs>
              <w:ind w:left="62" w:right="6" w:firstLine="233"/>
              <w:jc w:val="both"/>
            </w:pPr>
            <w:r w:rsidRPr="00D16E42">
              <w:t>По желанию лиц, осматривающих имущество, осмотр может быть оформлен документально с подписанием сторонами акта осмотра имущества, права на которое передаются по договору.</w:t>
            </w:r>
          </w:p>
        </w:tc>
      </w:tr>
      <w:tr w:rsidR="00BB1626" w14:paraId="2AAF64DD" w14:textId="77777777" w:rsidTr="00C7680C">
        <w:tc>
          <w:tcPr>
            <w:tcW w:w="567" w:type="dxa"/>
            <w:tcBorders>
              <w:top w:val="single" w:sz="4" w:space="0" w:color="000000"/>
              <w:left w:val="single" w:sz="4" w:space="0" w:color="000000"/>
              <w:bottom w:val="single" w:sz="4" w:space="0" w:color="000000"/>
            </w:tcBorders>
          </w:tcPr>
          <w:p w14:paraId="076A08A8" w14:textId="77777777" w:rsidR="00BB1626" w:rsidRPr="00E468DA" w:rsidRDefault="00E468DA" w:rsidP="002D2E95">
            <w:pPr>
              <w:snapToGrid w:val="0"/>
              <w:jc w:val="center"/>
            </w:pPr>
            <w:r w:rsidRPr="00E468DA">
              <w:lastRenderedPageBreak/>
              <w:t>26</w:t>
            </w:r>
          </w:p>
        </w:tc>
        <w:tc>
          <w:tcPr>
            <w:tcW w:w="9214" w:type="dxa"/>
            <w:tcBorders>
              <w:top w:val="single" w:sz="4" w:space="0" w:color="000000"/>
              <w:left w:val="single" w:sz="4" w:space="0" w:color="000000"/>
              <w:bottom w:val="single" w:sz="4" w:space="0" w:color="000000"/>
              <w:right w:val="single" w:sz="4" w:space="0" w:color="000000"/>
            </w:tcBorders>
          </w:tcPr>
          <w:p w14:paraId="09DAD1CD" w14:textId="77777777" w:rsidR="00BB1626" w:rsidRPr="00E468DA" w:rsidRDefault="00E468DA" w:rsidP="002A10E4">
            <w:pPr>
              <w:tabs>
                <w:tab w:val="left" w:pos="8284"/>
              </w:tabs>
              <w:ind w:left="62" w:right="6" w:firstLine="233"/>
              <w:jc w:val="center"/>
              <w:rPr>
                <w:b/>
              </w:rPr>
            </w:pPr>
            <w:r>
              <w:rPr>
                <w:b/>
              </w:rPr>
              <w:t>Д</w:t>
            </w:r>
            <w:r w:rsidRPr="00E468DA">
              <w:rPr>
                <w:b/>
              </w:rPr>
              <w:t>окумент</w:t>
            </w:r>
            <w:r>
              <w:rPr>
                <w:b/>
              </w:rPr>
              <w:t>ы</w:t>
            </w:r>
            <w:r w:rsidRPr="00E468DA">
              <w:rPr>
                <w:b/>
              </w:rPr>
              <w:t>, подтверждающ</w:t>
            </w:r>
            <w:r>
              <w:rPr>
                <w:b/>
              </w:rPr>
              <w:t>ие</w:t>
            </w:r>
            <w:r w:rsidRPr="00E468DA">
              <w:rPr>
                <w:b/>
              </w:rPr>
              <w:t xml:space="preserve"> согласие собственника имущества на предоставление соответствующих прав по договору, право на заключение которого является предметом торгов</w:t>
            </w:r>
          </w:p>
        </w:tc>
      </w:tr>
      <w:tr w:rsidR="00A9349D" w14:paraId="69C6A095" w14:textId="77777777" w:rsidTr="00C7680C">
        <w:tc>
          <w:tcPr>
            <w:tcW w:w="567" w:type="dxa"/>
            <w:tcBorders>
              <w:top w:val="single" w:sz="4" w:space="0" w:color="000000"/>
              <w:left w:val="single" w:sz="4" w:space="0" w:color="000000"/>
              <w:bottom w:val="single" w:sz="4" w:space="0" w:color="000000"/>
            </w:tcBorders>
          </w:tcPr>
          <w:p w14:paraId="25BD3F63" w14:textId="77777777" w:rsidR="00A9349D" w:rsidRDefault="00A9349D"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8358F48" w14:textId="77777777" w:rsidR="00A9349D" w:rsidRPr="001E3A48" w:rsidRDefault="00A9349D" w:rsidP="00643A82">
            <w:pPr>
              <w:tabs>
                <w:tab w:val="left" w:pos="8284"/>
              </w:tabs>
              <w:ind w:left="62" w:right="6" w:firstLine="233"/>
              <w:jc w:val="center"/>
            </w:pPr>
            <w:r w:rsidRPr="001E3A48">
              <w:t>Приложение № 1</w:t>
            </w:r>
          </w:p>
        </w:tc>
      </w:tr>
      <w:tr w:rsidR="00643A82" w14:paraId="1B5A808A" w14:textId="77777777" w:rsidTr="00C7680C">
        <w:tc>
          <w:tcPr>
            <w:tcW w:w="567" w:type="dxa"/>
            <w:tcBorders>
              <w:top w:val="single" w:sz="4" w:space="0" w:color="000000"/>
              <w:left w:val="single" w:sz="4" w:space="0" w:color="000000"/>
              <w:bottom w:val="single" w:sz="4" w:space="0" w:color="000000"/>
            </w:tcBorders>
          </w:tcPr>
          <w:p w14:paraId="040B75C2" w14:textId="77777777" w:rsidR="00643A82" w:rsidRPr="00643A82" w:rsidRDefault="00643A82" w:rsidP="002D2E95">
            <w:pPr>
              <w:snapToGrid w:val="0"/>
              <w:jc w:val="center"/>
            </w:pPr>
            <w:r w:rsidRPr="00643A82">
              <w:t>27</w:t>
            </w:r>
          </w:p>
        </w:tc>
        <w:tc>
          <w:tcPr>
            <w:tcW w:w="9214" w:type="dxa"/>
            <w:tcBorders>
              <w:top w:val="single" w:sz="4" w:space="0" w:color="000000"/>
              <w:left w:val="single" w:sz="4" w:space="0" w:color="000000"/>
              <w:bottom w:val="single" w:sz="4" w:space="0" w:color="000000"/>
              <w:right w:val="single" w:sz="4" w:space="0" w:color="000000"/>
            </w:tcBorders>
          </w:tcPr>
          <w:p w14:paraId="46B15018" w14:textId="77777777" w:rsidR="00643A82" w:rsidRPr="00643A82" w:rsidRDefault="00643A82" w:rsidP="00643A82">
            <w:pPr>
              <w:tabs>
                <w:tab w:val="left" w:pos="8284"/>
              </w:tabs>
              <w:ind w:left="62" w:right="6"/>
              <w:jc w:val="center"/>
              <w:rPr>
                <w:b/>
              </w:rPr>
            </w:pPr>
            <w:r w:rsidRPr="00643A82">
              <w:rPr>
                <w:b/>
              </w:rPr>
              <w:t xml:space="preserve">Схема </w:t>
            </w:r>
            <w:r w:rsidR="007C5F11">
              <w:rPr>
                <w:b/>
              </w:rPr>
              <w:t>размещения аттракционов и иных устройств для развлечений</w:t>
            </w:r>
            <w:r>
              <w:rPr>
                <w:b/>
              </w:rPr>
              <w:t xml:space="preserve"> на</w:t>
            </w:r>
            <w:r w:rsidRPr="00643A82">
              <w:rPr>
                <w:b/>
              </w:rPr>
              <w:t xml:space="preserve"> территории </w:t>
            </w:r>
            <w:r w:rsidR="009D709C" w:rsidRPr="009D709C">
              <w:rPr>
                <w:b/>
              </w:rPr>
              <w:t>муниципального автономного учреждения культуры городского округа Домодедово «Городской парк культуры и отдыха «Ёлочки»</w:t>
            </w:r>
          </w:p>
        </w:tc>
      </w:tr>
      <w:tr w:rsidR="00A9349D" w14:paraId="0BC20B12" w14:textId="77777777" w:rsidTr="00C7680C">
        <w:tc>
          <w:tcPr>
            <w:tcW w:w="567" w:type="dxa"/>
            <w:tcBorders>
              <w:top w:val="single" w:sz="4" w:space="0" w:color="000000"/>
              <w:left w:val="single" w:sz="4" w:space="0" w:color="000000"/>
              <w:bottom w:val="single" w:sz="4" w:space="0" w:color="000000"/>
            </w:tcBorders>
          </w:tcPr>
          <w:p w14:paraId="7A01DD1C" w14:textId="77777777" w:rsidR="00A9349D" w:rsidRPr="00643A82" w:rsidRDefault="00A9349D" w:rsidP="002D2E95">
            <w:pPr>
              <w:snapToGrid w:val="0"/>
              <w:jc w:val="center"/>
            </w:pPr>
          </w:p>
        </w:tc>
        <w:tc>
          <w:tcPr>
            <w:tcW w:w="9214" w:type="dxa"/>
            <w:tcBorders>
              <w:top w:val="single" w:sz="4" w:space="0" w:color="000000"/>
              <w:left w:val="single" w:sz="4" w:space="0" w:color="000000"/>
              <w:bottom w:val="single" w:sz="4" w:space="0" w:color="000000"/>
              <w:right w:val="single" w:sz="4" w:space="0" w:color="000000"/>
            </w:tcBorders>
          </w:tcPr>
          <w:p w14:paraId="348C771B" w14:textId="77777777" w:rsidR="00A9349D" w:rsidRPr="00643A82" w:rsidRDefault="007C5F11" w:rsidP="00643A82">
            <w:pPr>
              <w:tabs>
                <w:tab w:val="left" w:pos="8284"/>
              </w:tabs>
              <w:ind w:left="62" w:right="6"/>
              <w:jc w:val="center"/>
              <w:rPr>
                <w:b/>
              </w:rPr>
            </w:pPr>
            <w:r>
              <w:t xml:space="preserve">  </w:t>
            </w:r>
            <w:r w:rsidR="00643A82" w:rsidRPr="001E3A48">
              <w:t xml:space="preserve">Приложение № </w:t>
            </w:r>
            <w:r w:rsidR="00643A82">
              <w:t>2</w:t>
            </w:r>
          </w:p>
        </w:tc>
      </w:tr>
    </w:tbl>
    <w:p w14:paraId="2E2F7739" w14:textId="77777777" w:rsidR="00F76939" w:rsidRPr="00AB5C6E" w:rsidRDefault="00F76939" w:rsidP="00F76939">
      <w:pPr>
        <w:pStyle w:val="2"/>
        <w:pageBreakBefore/>
        <w:numPr>
          <w:ilvl w:val="1"/>
          <w:numId w:val="1"/>
        </w:numPr>
        <w:tabs>
          <w:tab w:val="clear" w:pos="576"/>
          <w:tab w:val="left" w:pos="0"/>
          <w:tab w:val="num" w:pos="851"/>
        </w:tabs>
        <w:ind w:left="0" w:firstLine="0"/>
        <w:jc w:val="both"/>
        <w:rPr>
          <w:bCs w:val="0"/>
        </w:rPr>
      </w:pPr>
      <w:bookmarkStart w:id="159" w:name="_Toc345662777"/>
      <w:bookmarkStart w:id="160" w:name="_Toc456710717"/>
      <w:r w:rsidRPr="00AB5C6E">
        <w:rPr>
          <w:bCs w:val="0"/>
        </w:rPr>
        <w:lastRenderedPageBreak/>
        <w:t xml:space="preserve">РАЗДЕЛ </w:t>
      </w:r>
      <w:r w:rsidRPr="00AB5C6E">
        <w:rPr>
          <w:bCs w:val="0"/>
          <w:lang w:val="en-US"/>
        </w:rPr>
        <w:t>I</w:t>
      </w:r>
      <w:r w:rsidRPr="00AB5C6E">
        <w:rPr>
          <w:bCs w:val="0"/>
        </w:rPr>
        <w:t>.4 ОБРАЗЦЫ ФОРМ ДОКУМЕНТОВ, ПРЕДОСТАВЛЯЕМЫХ ДЛЯ УЧАСТИЯ В АУКЦИОНЕ</w:t>
      </w:r>
      <w:r w:rsidRPr="00AB5C6E">
        <w:rPr>
          <w:rStyle w:val="aff4"/>
          <w:bCs w:val="0"/>
        </w:rPr>
        <w:footnoteReference w:id="1"/>
      </w:r>
      <w:bookmarkEnd w:id="159"/>
      <w:bookmarkEnd w:id="160"/>
    </w:p>
    <w:p w14:paraId="6DFD9CB2" w14:textId="77777777" w:rsidR="00F76939" w:rsidRDefault="00F76939" w:rsidP="00B04A7E">
      <w:pPr>
        <w:pStyle w:val="af9"/>
        <w:rPr>
          <w:rFonts w:ascii="Times New Roman" w:hAnsi="Times New Roman"/>
          <w:b/>
          <w:bCs/>
          <w:szCs w:val="28"/>
          <w:lang w:val="ru-RU"/>
        </w:rPr>
      </w:pPr>
    </w:p>
    <w:p w14:paraId="35715472" w14:textId="77777777" w:rsidR="00F76939" w:rsidRPr="00BC07F0" w:rsidRDefault="008A3CF7" w:rsidP="00F76939">
      <w:pPr>
        <w:pStyle w:val="3"/>
        <w:numPr>
          <w:ilvl w:val="2"/>
          <w:numId w:val="1"/>
        </w:numPr>
        <w:tabs>
          <w:tab w:val="left" w:pos="0"/>
          <w:tab w:val="num" w:pos="720"/>
        </w:tabs>
        <w:ind w:left="0" w:firstLine="0"/>
        <w:rPr>
          <w:b/>
          <w:sz w:val="24"/>
        </w:rPr>
      </w:pPr>
      <w:bookmarkStart w:id="161" w:name="_Toc345662779"/>
      <w:bookmarkStart w:id="162" w:name="_Toc456710718"/>
      <w:r>
        <w:rPr>
          <w:b/>
          <w:sz w:val="24"/>
          <w:szCs w:val="28"/>
        </w:rPr>
        <w:t>4.1</w:t>
      </w:r>
      <w:r w:rsidR="00F76939" w:rsidRPr="00A81ADE">
        <w:rPr>
          <w:b/>
          <w:sz w:val="24"/>
          <w:szCs w:val="28"/>
        </w:rPr>
        <w:t xml:space="preserve"> </w:t>
      </w:r>
      <w:r w:rsidR="00F76939" w:rsidRPr="00A81ADE">
        <w:rPr>
          <w:b/>
          <w:sz w:val="24"/>
        </w:rPr>
        <w:t>ФОРМА ЗАЯВКИ НА УЧАСТИЕ В АУКЦИОНЕ</w:t>
      </w:r>
      <w:bookmarkEnd w:id="161"/>
      <w:bookmarkEnd w:id="162"/>
    </w:p>
    <w:p w14:paraId="57C175F3" w14:textId="77777777" w:rsidR="00F76939" w:rsidRDefault="00F76939" w:rsidP="00F76939">
      <w:pPr>
        <w:pStyle w:val="consplusnormal0"/>
        <w:spacing w:before="0" w:after="0"/>
        <w:rPr>
          <w:rFonts w:ascii="Times New Roman" w:hAnsi="Times New Roman" w:cs="Times New Roman"/>
          <w:szCs w:val="24"/>
        </w:rPr>
      </w:pPr>
    </w:p>
    <w:p w14:paraId="33D6D1A1" w14:textId="77777777" w:rsidR="00A81ADE" w:rsidRPr="00886ACE" w:rsidRDefault="00A81ADE" w:rsidP="00A81ADE">
      <w:pPr>
        <w:tabs>
          <w:tab w:val="left" w:pos="2768"/>
        </w:tabs>
        <w:jc w:val="center"/>
        <w:rPr>
          <w:b/>
          <w:sz w:val="28"/>
        </w:rPr>
      </w:pPr>
      <w:r w:rsidRPr="00886ACE">
        <w:rPr>
          <w:b/>
          <w:sz w:val="28"/>
        </w:rPr>
        <w:t>Форма заявки (заявления) на участие в аукционе</w:t>
      </w:r>
    </w:p>
    <w:p w14:paraId="5334EBF9" w14:textId="77777777" w:rsidR="00A81ADE" w:rsidRPr="00886ACE" w:rsidRDefault="00A81ADE" w:rsidP="00A81ADE">
      <w:pPr>
        <w:jc w:val="center"/>
        <w:rPr>
          <w:b/>
        </w:rPr>
      </w:pPr>
      <w:r w:rsidRPr="00886ACE">
        <w:rPr>
          <w:b/>
        </w:rPr>
        <w:t>БЛАНК ЗАЯВИТЕЛЯ</w:t>
      </w:r>
    </w:p>
    <w:p w14:paraId="304D8B2C" w14:textId="77777777" w:rsidR="00A81ADE" w:rsidRPr="00886ACE" w:rsidRDefault="00A81ADE" w:rsidP="00A81ADE">
      <w:pPr>
        <w:jc w:val="center"/>
      </w:pPr>
      <w:r w:rsidRPr="00886ACE">
        <w:t>(если имеется фирменный бланк)</w:t>
      </w:r>
    </w:p>
    <w:p w14:paraId="29E0D70D" w14:textId="77777777" w:rsidR="00A81ADE" w:rsidRPr="007B62F6" w:rsidRDefault="00A81ADE" w:rsidP="00A81ADE">
      <w:pPr>
        <w:jc w:val="center"/>
        <w:rPr>
          <w:rFonts w:ascii="Cambria" w:hAnsi="Cambria"/>
        </w:rPr>
      </w:pPr>
    </w:p>
    <w:tbl>
      <w:tblPr>
        <w:tblW w:w="0" w:type="auto"/>
        <w:tblLook w:val="04A0" w:firstRow="1" w:lastRow="0" w:firstColumn="1" w:lastColumn="0" w:noHBand="0" w:noVBand="1"/>
      </w:tblPr>
      <w:tblGrid>
        <w:gridCol w:w="4785"/>
        <w:gridCol w:w="4786"/>
      </w:tblGrid>
      <w:tr w:rsidR="00A81ADE" w:rsidRPr="007B62F6" w14:paraId="571401F8" w14:textId="77777777" w:rsidTr="000B60B1">
        <w:tc>
          <w:tcPr>
            <w:tcW w:w="4785" w:type="dxa"/>
          </w:tcPr>
          <w:p w14:paraId="31A6CCD0" w14:textId="77777777" w:rsidR="00A81ADE" w:rsidRPr="007B62F6" w:rsidRDefault="00A81ADE" w:rsidP="000B60B1">
            <w:pPr>
              <w:jc w:val="center"/>
              <w:rPr>
                <w:rFonts w:ascii="Cambria" w:hAnsi="Cambria"/>
              </w:rPr>
            </w:pPr>
          </w:p>
        </w:tc>
        <w:tc>
          <w:tcPr>
            <w:tcW w:w="4786" w:type="dxa"/>
            <w:vAlign w:val="center"/>
          </w:tcPr>
          <w:p w14:paraId="670C1F27" w14:textId="77777777" w:rsidR="00A81ADE" w:rsidRPr="00FE57B3" w:rsidRDefault="00A81ADE" w:rsidP="00A966FA">
            <w:pPr>
              <w:tabs>
                <w:tab w:val="left" w:pos="8284"/>
              </w:tabs>
              <w:ind w:left="62" w:right="6" w:firstLine="233"/>
              <w:jc w:val="both"/>
              <w:rPr>
                <w:szCs w:val="28"/>
              </w:rPr>
            </w:pPr>
            <w:r w:rsidRPr="00FE57B3">
              <w:rPr>
                <w:szCs w:val="28"/>
              </w:rPr>
              <w:t xml:space="preserve">В Муниципальное автономное учреждение культуры городского округа Домодедово «ГОРОДСКОЙ ПАРК КУЛЬТУРЫ И ОТДЫХА «ЁЛОЧКИ» (МАУК «ГПК и О «Ёлочки»)  </w:t>
            </w:r>
          </w:p>
        </w:tc>
      </w:tr>
    </w:tbl>
    <w:p w14:paraId="359C6907" w14:textId="77777777" w:rsidR="00A81ADE" w:rsidRPr="007B62F6" w:rsidRDefault="00A81ADE" w:rsidP="00A81ADE">
      <w:pPr>
        <w:jc w:val="center"/>
        <w:rPr>
          <w:rFonts w:ascii="Cambria" w:hAnsi="Cambria"/>
        </w:rPr>
      </w:pPr>
    </w:p>
    <w:p w14:paraId="4C75F487" w14:textId="77777777" w:rsidR="00A81ADE" w:rsidRPr="00A966FA" w:rsidRDefault="00A81ADE" w:rsidP="00A81ADE">
      <w:pPr>
        <w:jc w:val="center"/>
      </w:pPr>
      <w:r w:rsidRPr="00A966FA">
        <w:t>Заявка на участие в аукционе, лот № ___</w:t>
      </w:r>
    </w:p>
    <w:p w14:paraId="6432C7B7" w14:textId="77777777" w:rsidR="00A81ADE" w:rsidRPr="00A966FA" w:rsidRDefault="00A81ADE" w:rsidP="00A81ADE">
      <w:pPr>
        <w:ind w:firstLine="708"/>
        <w:jc w:val="both"/>
      </w:pPr>
      <w:r w:rsidRPr="00A966FA">
        <w:t xml:space="preserve">1. Изучив утвержденную документацию об аукционе на право заключения договора </w:t>
      </w:r>
      <w:r w:rsidR="007C5F11" w:rsidRPr="003C62DA">
        <w:rPr>
          <w:szCs w:val="28"/>
        </w:rPr>
        <w:t xml:space="preserve">на размещение аттракционов и иных устройств для развлечений </w:t>
      </w:r>
      <w:r w:rsidRPr="00A966FA">
        <w:t>на территории муниципального автономного учреждения культуры городского округа Домодедово «Городской парк культуры и отдыха «Ёлочки» (далее – Муниципальное имущество), ориентир зоны нахождения муниципального имущества: 142000, Московская обл., г. Домодедово, ул. Каширское шоссе, дом 107, назначение муниципального имущества: ________________________________________________________________________________________________________</w:t>
      </w:r>
    </w:p>
    <w:p w14:paraId="0B24AE2C" w14:textId="77777777" w:rsidR="00A81ADE" w:rsidRPr="00A966FA" w:rsidRDefault="00A81ADE" w:rsidP="00A81ADE">
      <w:pPr>
        <w:jc w:val="both"/>
      </w:pPr>
      <w:r w:rsidRPr="00A966FA">
        <w:t xml:space="preserve">(указывается назначение муниципального имущества, в соответствии с номером лота, по которому </w:t>
      </w:r>
      <w:r w:rsidR="003641C8">
        <w:t xml:space="preserve">подается заявка, указанное в пункте 1.1. раздела </w:t>
      </w:r>
      <w:r w:rsidR="003641C8">
        <w:rPr>
          <w:lang w:val="en-US"/>
        </w:rPr>
        <w:t>I</w:t>
      </w:r>
      <w:r w:rsidR="003641C8">
        <w:t xml:space="preserve">.1. части </w:t>
      </w:r>
      <w:r w:rsidR="003641C8">
        <w:rPr>
          <w:lang w:val="en-US"/>
        </w:rPr>
        <w:t>I</w:t>
      </w:r>
      <w:r w:rsidRPr="00A966FA">
        <w:t xml:space="preserve"> аукционной документации), </w:t>
      </w:r>
    </w:p>
    <w:p w14:paraId="193A76AC" w14:textId="77777777" w:rsidR="00A81ADE" w:rsidRPr="00A966FA" w:rsidRDefault="00A81ADE" w:rsidP="00A81ADE">
      <w:pPr>
        <w:jc w:val="both"/>
      </w:pPr>
      <w:r w:rsidRPr="00A966FA">
        <w:t xml:space="preserve">в том числе проект договора, </w:t>
      </w:r>
      <w:r w:rsidR="00E31BC5">
        <w:t>предварительный проект размещения аттракционов и иных устройств для развлечений</w:t>
      </w:r>
      <w:r w:rsidRPr="00A966FA">
        <w:t xml:space="preserve">, </w:t>
      </w:r>
    </w:p>
    <w:p w14:paraId="72E77029" w14:textId="77777777" w:rsidR="00A81ADE" w:rsidRPr="00A966FA" w:rsidRDefault="00A81ADE" w:rsidP="00A81ADE">
      <w:pPr>
        <w:jc w:val="both"/>
      </w:pPr>
      <w:r w:rsidRPr="00A966FA">
        <w:t>________________________________________________________________________________________________________</w:t>
      </w:r>
    </w:p>
    <w:p w14:paraId="33C6C045" w14:textId="77777777" w:rsidR="00A81ADE" w:rsidRPr="00A966FA" w:rsidRDefault="00A81ADE" w:rsidP="00A81ADE">
      <w:pPr>
        <w:jc w:val="both"/>
      </w:pPr>
    </w:p>
    <w:p w14:paraId="6ACAD5C7" w14:textId="77777777" w:rsidR="00A81ADE" w:rsidRPr="00A966FA" w:rsidRDefault="00A81ADE" w:rsidP="00A81ADE">
      <w:pPr>
        <w:jc w:val="both"/>
      </w:pPr>
      <w:r w:rsidRPr="00A966FA">
        <w:t>________________________________________________________________________________________________________</w:t>
      </w:r>
    </w:p>
    <w:p w14:paraId="027834C6" w14:textId="77777777" w:rsidR="00A81ADE" w:rsidRPr="00A966FA" w:rsidRDefault="00A81ADE" w:rsidP="00A81ADE">
      <w:pPr>
        <w:jc w:val="both"/>
      </w:pPr>
    </w:p>
    <w:p w14:paraId="588D3E9C" w14:textId="77777777" w:rsidR="00A81ADE" w:rsidRPr="00A966FA" w:rsidRDefault="00A81ADE" w:rsidP="00A81ADE">
      <w:pPr>
        <w:jc w:val="both"/>
      </w:pPr>
      <w:r w:rsidRPr="00A966FA">
        <w:t>________________________________________________________________________________________________________</w:t>
      </w:r>
    </w:p>
    <w:p w14:paraId="3DA7C6BC" w14:textId="77777777" w:rsidR="00A81ADE" w:rsidRPr="00A966FA" w:rsidRDefault="00A81ADE" w:rsidP="00A81ADE">
      <w:pPr>
        <w:jc w:val="both"/>
      </w:pPr>
      <w:r w:rsidRPr="00A966FA">
        <w:t xml:space="preserve"> (полное наименование заявителя, ОГРН, ИНН, КПП/ФИО Индивидуального предпринимателя, ОГРНИП, ИНН, либо ФИО физического лица, место нахождения юридического лица/адрес регистрации индивидуального предпринимателя, физического лица</w:t>
      </w:r>
      <w:r w:rsidR="00EB2C87">
        <w:t>, паспортные данные физического лица, индивидуального предпринимателя</w:t>
      </w:r>
      <w:r w:rsidRPr="00A966FA">
        <w:t xml:space="preserve">), </w:t>
      </w:r>
    </w:p>
    <w:p w14:paraId="687FDF87" w14:textId="77777777" w:rsidR="00A81ADE" w:rsidRPr="00A966FA" w:rsidRDefault="00A81ADE" w:rsidP="00A81ADE">
      <w:pPr>
        <w:jc w:val="both"/>
      </w:pPr>
      <w:r w:rsidRPr="00A966FA">
        <w:t xml:space="preserve">В лице _________________________________________________________________________________________________________ (наименование должности руководителя заявителя и его ФИО/ФИО Индивидуального предпринимателя или физического лица) </w:t>
      </w:r>
    </w:p>
    <w:p w14:paraId="0CAF37F4" w14:textId="77777777" w:rsidR="00A81ADE" w:rsidRPr="00A966FA" w:rsidRDefault="00A81ADE" w:rsidP="00A81ADE">
      <w:pPr>
        <w:jc w:val="both"/>
      </w:pPr>
      <w:r w:rsidRPr="00A966FA">
        <w:t>сообщает о согласии участвовать в аукционе на условиях и в соответствии с требованиями, установленными документацией об аукционе.</w:t>
      </w:r>
    </w:p>
    <w:p w14:paraId="3902536C" w14:textId="77777777" w:rsidR="00A81ADE" w:rsidRDefault="00A81ADE" w:rsidP="00A81ADE">
      <w:pPr>
        <w:jc w:val="both"/>
      </w:pPr>
      <w:r w:rsidRPr="00A966FA">
        <w:tab/>
      </w:r>
    </w:p>
    <w:p w14:paraId="29473086" w14:textId="77777777" w:rsidR="00E31BC5" w:rsidRPr="00A966FA" w:rsidRDefault="00E31BC5" w:rsidP="00A81ADE">
      <w:pPr>
        <w:jc w:val="both"/>
      </w:pPr>
    </w:p>
    <w:p w14:paraId="2B1D59CD" w14:textId="77777777" w:rsidR="00A81ADE" w:rsidRPr="00A966FA" w:rsidRDefault="00A81ADE" w:rsidP="00A81ADE">
      <w:r w:rsidRPr="00A966FA">
        <w:lastRenderedPageBreak/>
        <w:t xml:space="preserve">2. В случае признания _______________________________________________________________      </w:t>
      </w:r>
    </w:p>
    <w:p w14:paraId="200ACE23" w14:textId="77777777" w:rsidR="00A81ADE" w:rsidRPr="00A966FA" w:rsidRDefault="00A81ADE" w:rsidP="00A81ADE">
      <w:pPr>
        <w:jc w:val="center"/>
      </w:pPr>
      <w:r w:rsidRPr="00A966FA">
        <w:t xml:space="preserve">                                     (полное наименование заявителя)</w:t>
      </w:r>
    </w:p>
    <w:p w14:paraId="5992E530" w14:textId="77777777" w:rsidR="00A81ADE" w:rsidRPr="00A966FA" w:rsidRDefault="00A81ADE" w:rsidP="00A81ADE">
      <w:pPr>
        <w:jc w:val="both"/>
      </w:pPr>
      <w:r w:rsidRPr="00A966FA">
        <w:t xml:space="preserve">победителем аукциона, обязуемся подписать договор </w:t>
      </w:r>
      <w:r w:rsidR="00E31BC5">
        <w:t xml:space="preserve">на размещение некапитального объекта (парк аттракционов) </w:t>
      </w:r>
      <w:r w:rsidRPr="00A966FA">
        <w:t>в редакции и в сроки, установленн</w:t>
      </w:r>
      <w:r w:rsidR="00E31BC5">
        <w:t>ые в документации об аукционе</w:t>
      </w:r>
      <w:r w:rsidRPr="00A966FA">
        <w:t>.</w:t>
      </w:r>
    </w:p>
    <w:p w14:paraId="736F3F6C" w14:textId="77777777" w:rsidR="00A81ADE" w:rsidRPr="00A966FA" w:rsidRDefault="00A81ADE" w:rsidP="00A81ADE">
      <w:pPr>
        <w:jc w:val="both"/>
      </w:pPr>
    </w:p>
    <w:p w14:paraId="0DE0FC09" w14:textId="77777777" w:rsidR="00A81ADE" w:rsidRPr="00A966FA" w:rsidRDefault="00A81ADE" w:rsidP="00A81ADE">
      <w:pPr>
        <w:jc w:val="both"/>
      </w:pPr>
    </w:p>
    <w:p w14:paraId="0B31AB08" w14:textId="77777777" w:rsidR="00A81ADE" w:rsidRPr="00A966FA" w:rsidRDefault="00DF28A2" w:rsidP="00A81ADE">
      <w:pPr>
        <w:jc w:val="both"/>
      </w:pPr>
      <w:r>
        <w:t>3</w:t>
      </w:r>
      <w:r w:rsidR="00A81ADE" w:rsidRPr="00A966FA">
        <w:t xml:space="preserve">. </w:t>
      </w:r>
      <w:r>
        <w:t>У</w:t>
      </w:r>
      <w:r w:rsidR="00A81ADE" w:rsidRPr="00A966FA">
        <w:t xml:space="preserve">ведомлен, что в случае признания ________________________________________________________________________________________________________ </w:t>
      </w:r>
    </w:p>
    <w:p w14:paraId="0B7B0982" w14:textId="77777777" w:rsidR="00A81ADE" w:rsidRPr="00A966FA" w:rsidRDefault="00A81ADE" w:rsidP="00A81ADE">
      <w:pPr>
        <w:ind w:left="1416" w:firstLine="708"/>
        <w:jc w:val="both"/>
      </w:pPr>
      <w:r w:rsidRPr="00A966FA">
        <w:t>(полное наименование заявителя),</w:t>
      </w:r>
    </w:p>
    <w:p w14:paraId="0A286B2A" w14:textId="77777777" w:rsidR="00A81ADE" w:rsidRPr="00A966FA" w:rsidRDefault="00A81ADE" w:rsidP="00A81ADE">
      <w:pPr>
        <w:jc w:val="both"/>
      </w:pPr>
      <w:r w:rsidRPr="00A966FA">
        <w:t>победителем аукциона и (или) участником аукциона, сделавшим предпосле</w:t>
      </w:r>
      <w:r w:rsidR="00DF28A2">
        <w:t>днее предложение о цене договора</w:t>
      </w:r>
      <w:r w:rsidRPr="00A966FA">
        <w:t xml:space="preserve">, и </w:t>
      </w:r>
      <w:r w:rsidR="00DF28A2">
        <w:t>своего</w:t>
      </w:r>
      <w:r w:rsidRPr="00A966FA">
        <w:t xml:space="preserve"> отказа от подписания договора </w:t>
      </w:r>
      <w:r w:rsidR="00E31BC5">
        <w:t xml:space="preserve">на размещение некапитального объекта (парк аттракционов) </w:t>
      </w:r>
      <w:r w:rsidRPr="00A966FA">
        <w:t xml:space="preserve">в установленный срок, __________ (полное наименование заявителя), </w:t>
      </w:r>
      <w:r w:rsidR="00DF28A2">
        <w:t xml:space="preserve">будет </w:t>
      </w:r>
      <w:r w:rsidRPr="00A966FA">
        <w:t>признан</w:t>
      </w:r>
      <w:r w:rsidR="00DF28A2">
        <w:t xml:space="preserve"> (о) </w:t>
      </w:r>
      <w:r w:rsidRPr="00A966FA">
        <w:t xml:space="preserve">уклонившимся от заключения договора, и денежные средства, внесенные _________________________________________________________________________________________________ </w:t>
      </w:r>
    </w:p>
    <w:p w14:paraId="4BA3E0CE" w14:textId="77777777" w:rsidR="00A81ADE" w:rsidRPr="00A966FA" w:rsidRDefault="00A81ADE" w:rsidP="00A81ADE">
      <w:pPr>
        <w:ind w:left="1416" w:firstLine="708"/>
        <w:jc w:val="both"/>
      </w:pPr>
      <w:r w:rsidRPr="00A966FA">
        <w:t xml:space="preserve">(полное наименование заявителя) </w:t>
      </w:r>
    </w:p>
    <w:p w14:paraId="68F421AA" w14:textId="77777777" w:rsidR="00A81ADE" w:rsidRPr="00A966FA" w:rsidRDefault="00A81ADE" w:rsidP="00A81ADE">
      <w:pPr>
        <w:jc w:val="both"/>
      </w:pPr>
      <w:r w:rsidRPr="00A966FA">
        <w:t>в качестве задатка, не возвращаются.</w:t>
      </w:r>
    </w:p>
    <w:p w14:paraId="78BC66FF" w14:textId="77777777" w:rsidR="00A81ADE" w:rsidRPr="00A966FA" w:rsidRDefault="00A81ADE" w:rsidP="00A81ADE">
      <w:pPr>
        <w:jc w:val="both"/>
      </w:pPr>
    </w:p>
    <w:p w14:paraId="6EC84895" w14:textId="77777777" w:rsidR="00B07F80" w:rsidRPr="00A966FA" w:rsidRDefault="00A81ADE" w:rsidP="00A81ADE">
      <w:pPr>
        <w:jc w:val="both"/>
      </w:pPr>
      <w:r w:rsidRPr="00A966FA">
        <w:t>5. Сообща</w:t>
      </w:r>
      <w:r w:rsidR="00DF28A2">
        <w:t>ю</w:t>
      </w:r>
      <w:r w:rsidRPr="00A966FA">
        <w:t xml:space="preserve">, что для оперативного уведомления </w:t>
      </w:r>
      <w:r w:rsidR="00DF28A2">
        <w:t>меня</w:t>
      </w:r>
      <w:r w:rsidRPr="00A966FA">
        <w:t xml:space="preserve"> по вопросам организационного характера и взаимодействия с Организатором аукциона </w:t>
      </w:r>
      <w:r w:rsidR="00DF28A2">
        <w:t>мною</w:t>
      </w:r>
      <w:r w:rsidRPr="00A966FA">
        <w:t xml:space="preserve"> уполномочен ________________________________________________________________________________</w:t>
      </w:r>
      <w:r w:rsidR="00B07F80" w:rsidRPr="00A966FA">
        <w:t>____________________</w:t>
      </w:r>
      <w:r w:rsidRPr="00A966FA">
        <w:t xml:space="preserve">_______ </w:t>
      </w:r>
    </w:p>
    <w:p w14:paraId="14957764" w14:textId="77777777" w:rsidR="00A81ADE" w:rsidRPr="00A966FA" w:rsidRDefault="00A81ADE" w:rsidP="00A81ADE">
      <w:pPr>
        <w:jc w:val="both"/>
      </w:pPr>
      <w:r w:rsidRPr="00A966FA">
        <w:t>(Ф.И.О., контактный номер телефона уполномоченного лица, электронная почта).</w:t>
      </w:r>
    </w:p>
    <w:p w14:paraId="4511E329" w14:textId="77777777" w:rsidR="00A81ADE" w:rsidRPr="00A966FA" w:rsidRDefault="00A81ADE" w:rsidP="00A81ADE">
      <w:pPr>
        <w:ind w:firstLine="708"/>
        <w:jc w:val="both"/>
      </w:pPr>
      <w:r w:rsidRPr="00A966FA">
        <w:t>Все сведе</w:t>
      </w:r>
      <w:r w:rsidR="00DF28A2">
        <w:t>ния о проведении аукциона прошу</w:t>
      </w:r>
      <w:r w:rsidRPr="00A966FA">
        <w:t xml:space="preserve"> сообщать уполномоченному лицу. </w:t>
      </w:r>
    </w:p>
    <w:p w14:paraId="5A447FB3" w14:textId="77777777" w:rsidR="00A81ADE" w:rsidRPr="00A966FA" w:rsidRDefault="00A81ADE" w:rsidP="00A81ADE">
      <w:pPr>
        <w:ind w:firstLine="708"/>
        <w:jc w:val="both"/>
      </w:pPr>
    </w:p>
    <w:p w14:paraId="10E3CDC6" w14:textId="77777777" w:rsidR="00B07F80" w:rsidRPr="00A966FA" w:rsidRDefault="00DF28A2" w:rsidP="00A81ADE">
      <w:pPr>
        <w:ind w:firstLine="708"/>
        <w:jc w:val="both"/>
      </w:pPr>
      <w:r>
        <w:t>6. Объявляю</w:t>
      </w:r>
      <w:r w:rsidR="00A81ADE" w:rsidRPr="00A966FA">
        <w:t xml:space="preserve">, что до заключения договора </w:t>
      </w:r>
      <w:r w:rsidR="00E31BC5">
        <w:t xml:space="preserve">на размещение некапитального объекта (парк аттракционов) </w:t>
      </w:r>
      <w:r w:rsidR="00A81ADE" w:rsidRPr="00A966FA">
        <w:t>данная заявка будет считаться имеющей силу договора между Организатором аукциона - Муниципальное автономное учреждение культуры городского округа Домодедово «ГОРОДСКОЙ ПАРК КУЛЬТУРЫ И ОТДЫХА «ЁЛОЧКИ» (МАУК «ГПК и О «Ёлочки») и ____________________________________________________________________</w:t>
      </w:r>
      <w:r w:rsidR="00B07F80" w:rsidRPr="00A966FA">
        <w:t xml:space="preserve"> </w:t>
      </w:r>
    </w:p>
    <w:p w14:paraId="0E59CCF2" w14:textId="77777777" w:rsidR="00A81ADE" w:rsidRPr="00A966FA" w:rsidRDefault="00A81ADE" w:rsidP="00A81ADE">
      <w:pPr>
        <w:ind w:firstLine="708"/>
        <w:jc w:val="both"/>
      </w:pPr>
      <w:r w:rsidRPr="00A966FA">
        <w:t>(полное наименование заявителя).</w:t>
      </w:r>
    </w:p>
    <w:p w14:paraId="2618133E" w14:textId="77777777" w:rsidR="00A81ADE" w:rsidRPr="00A966FA" w:rsidRDefault="00A81ADE" w:rsidP="00A81ADE">
      <w:pPr>
        <w:ind w:firstLine="708"/>
        <w:jc w:val="both"/>
      </w:pPr>
    </w:p>
    <w:p w14:paraId="04A6F543" w14:textId="77777777" w:rsidR="00A81ADE" w:rsidRPr="00A966FA" w:rsidRDefault="002F055D" w:rsidP="00A81ADE">
      <w:pPr>
        <w:ind w:firstLine="708"/>
        <w:jc w:val="both"/>
      </w:pPr>
      <w:r>
        <w:t>7. М</w:t>
      </w:r>
      <w:r w:rsidR="00A81ADE" w:rsidRPr="00A966FA">
        <w:t>есто нахождения</w:t>
      </w:r>
      <w:r>
        <w:t xml:space="preserve"> Заявителя</w:t>
      </w:r>
      <w:r w:rsidR="00A81ADE" w:rsidRPr="00A966FA">
        <w:t xml:space="preserve"> (адрес): __________________________________________________ .</w:t>
      </w:r>
    </w:p>
    <w:p w14:paraId="141BC69C" w14:textId="77777777" w:rsidR="00A81ADE" w:rsidRPr="00A966FA" w:rsidRDefault="00A81ADE" w:rsidP="00A81ADE">
      <w:pPr>
        <w:jc w:val="both"/>
      </w:pPr>
      <w:r w:rsidRPr="00A966FA">
        <w:t>Телефон: ______________________.</w:t>
      </w:r>
    </w:p>
    <w:p w14:paraId="089F1C27" w14:textId="77777777" w:rsidR="00A81ADE" w:rsidRPr="00A966FA" w:rsidRDefault="00A81ADE" w:rsidP="00A81ADE">
      <w:pPr>
        <w:jc w:val="both"/>
      </w:pPr>
      <w:r w:rsidRPr="00A966FA">
        <w:t>Факс: __________.</w:t>
      </w:r>
    </w:p>
    <w:p w14:paraId="5B07B099" w14:textId="77777777" w:rsidR="00A81ADE" w:rsidRPr="00A966FA" w:rsidRDefault="00A81ADE" w:rsidP="00A81ADE">
      <w:pPr>
        <w:jc w:val="both"/>
      </w:pPr>
      <w:r w:rsidRPr="00A966FA">
        <w:t>Электронная почта: __________.</w:t>
      </w:r>
    </w:p>
    <w:p w14:paraId="510ED2C5" w14:textId="77777777" w:rsidR="00A81ADE" w:rsidRPr="00A966FA" w:rsidRDefault="00A81ADE" w:rsidP="00A81ADE">
      <w:pPr>
        <w:jc w:val="both"/>
      </w:pPr>
      <w:r w:rsidRPr="00A966FA">
        <w:t>Банковские реквизиты: р/с __________________________________ в ___________________________; к/</w:t>
      </w:r>
      <w:proofErr w:type="spellStart"/>
      <w:r w:rsidRPr="00A966FA">
        <w:t>сч</w:t>
      </w:r>
      <w:proofErr w:type="spellEnd"/>
      <w:r w:rsidRPr="00A966FA">
        <w:t>________________________________; БИК ___________________________.</w:t>
      </w:r>
    </w:p>
    <w:p w14:paraId="40B8ACB4" w14:textId="77777777" w:rsidR="00A81ADE" w:rsidRPr="00A966FA" w:rsidRDefault="00A81ADE" w:rsidP="00A81ADE">
      <w:pPr>
        <w:ind w:firstLine="708"/>
        <w:jc w:val="both"/>
      </w:pPr>
    </w:p>
    <w:p w14:paraId="07C646C4" w14:textId="77777777" w:rsidR="00A81ADE" w:rsidRPr="00A966FA" w:rsidRDefault="00A81ADE" w:rsidP="00A81ADE">
      <w:pPr>
        <w:ind w:firstLine="708"/>
        <w:jc w:val="both"/>
      </w:pPr>
      <w:r w:rsidRPr="00A966FA">
        <w:t xml:space="preserve">8. Корреспонденцию для </w:t>
      </w:r>
      <w:r w:rsidR="00DF28A2">
        <w:t>меня</w:t>
      </w:r>
      <w:r w:rsidRPr="00A966FA">
        <w:t xml:space="preserve"> про</w:t>
      </w:r>
      <w:r w:rsidR="00DF28A2">
        <w:t>шу</w:t>
      </w:r>
      <w:r w:rsidRPr="00A966FA">
        <w:t xml:space="preserve"> отправлять по почтовому адресу: _______________________________________________________________________________________________________.</w:t>
      </w:r>
    </w:p>
    <w:p w14:paraId="5C958AB8" w14:textId="77777777" w:rsidR="00A81ADE" w:rsidRPr="00A966FA" w:rsidRDefault="00A81ADE" w:rsidP="00A81ADE">
      <w:pPr>
        <w:ind w:firstLine="708"/>
        <w:jc w:val="both"/>
      </w:pPr>
    </w:p>
    <w:p w14:paraId="6FF7938D" w14:textId="77777777" w:rsidR="00A81ADE" w:rsidRPr="00A966FA" w:rsidRDefault="00A81ADE" w:rsidP="00A81ADE">
      <w:pPr>
        <w:ind w:firstLine="708"/>
        <w:jc w:val="both"/>
      </w:pPr>
      <w:r w:rsidRPr="00A966FA">
        <w:t xml:space="preserve">9. </w:t>
      </w:r>
      <w:r w:rsidR="00DF28A2">
        <w:t>Я уведомлен</w:t>
      </w:r>
      <w:r w:rsidRPr="00A966FA">
        <w:t>, что в случае несоответствия заявки требов</w:t>
      </w:r>
      <w:r w:rsidR="002F055D">
        <w:t>аниям документации об аукционе могу</w:t>
      </w:r>
      <w:r w:rsidRPr="00A966FA">
        <w:t xml:space="preserve"> быть не д</w:t>
      </w:r>
      <w:r w:rsidR="002F055D">
        <w:t>опущен</w:t>
      </w:r>
      <w:r w:rsidRPr="00A966FA">
        <w:t xml:space="preserve"> к участию в аукционе.</w:t>
      </w:r>
    </w:p>
    <w:p w14:paraId="07E478D8" w14:textId="77777777" w:rsidR="00A81ADE" w:rsidRPr="00A966FA" w:rsidRDefault="00A81ADE" w:rsidP="00A81ADE">
      <w:pPr>
        <w:ind w:firstLine="708"/>
        <w:jc w:val="both"/>
      </w:pPr>
    </w:p>
    <w:p w14:paraId="62FCAA3E" w14:textId="77777777" w:rsidR="00A81ADE" w:rsidRPr="00A966FA" w:rsidRDefault="002F055D" w:rsidP="00A81ADE">
      <w:pPr>
        <w:ind w:firstLine="708"/>
        <w:jc w:val="both"/>
      </w:pPr>
      <w:r>
        <w:lastRenderedPageBreak/>
        <w:t>10. Я несу</w:t>
      </w:r>
      <w:r w:rsidR="00A81ADE" w:rsidRPr="00A966FA">
        <w:t xml:space="preserve"> полную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14:paraId="121BFA12" w14:textId="77777777" w:rsidR="00A81ADE" w:rsidRPr="00A966FA" w:rsidRDefault="00A81ADE" w:rsidP="00A81ADE">
      <w:pPr>
        <w:ind w:firstLine="708"/>
        <w:jc w:val="both"/>
      </w:pPr>
    </w:p>
    <w:p w14:paraId="56554D71" w14:textId="77777777" w:rsidR="00A81ADE" w:rsidRPr="00A966FA" w:rsidRDefault="00A81ADE" w:rsidP="00A81ADE">
      <w:pPr>
        <w:ind w:firstLine="708"/>
        <w:jc w:val="both"/>
      </w:pPr>
      <w:r w:rsidRPr="00A966FA">
        <w:t xml:space="preserve">Приложение к заявке: опись представленных документов на ___ листах. </w:t>
      </w:r>
    </w:p>
    <w:p w14:paraId="2188DE24" w14:textId="77777777" w:rsidR="00A81ADE" w:rsidRPr="00A966FA" w:rsidRDefault="00A81ADE" w:rsidP="00A81ADE">
      <w:pPr>
        <w:ind w:firstLine="708"/>
        <w:jc w:val="both"/>
      </w:pPr>
      <w:r w:rsidRPr="00A966FA">
        <w:t>(опись составляется в простой письменной форме)</w:t>
      </w:r>
    </w:p>
    <w:p w14:paraId="1ABEC8BF" w14:textId="77777777" w:rsidR="00A81ADE" w:rsidRPr="00A966FA" w:rsidRDefault="00A81ADE" w:rsidP="00A81ADE">
      <w:pPr>
        <w:ind w:firstLine="708"/>
        <w:jc w:val="both"/>
      </w:pPr>
    </w:p>
    <w:tbl>
      <w:tblPr>
        <w:tblW w:w="0" w:type="auto"/>
        <w:tblLook w:val="04A0" w:firstRow="1" w:lastRow="0" w:firstColumn="1" w:lastColumn="0" w:noHBand="0" w:noVBand="1"/>
      </w:tblPr>
      <w:tblGrid>
        <w:gridCol w:w="4785"/>
        <w:gridCol w:w="4786"/>
      </w:tblGrid>
      <w:tr w:rsidR="00A81ADE" w:rsidRPr="00A966FA" w14:paraId="585A7FF3" w14:textId="77777777" w:rsidTr="000B60B1">
        <w:tc>
          <w:tcPr>
            <w:tcW w:w="4785" w:type="dxa"/>
          </w:tcPr>
          <w:p w14:paraId="24280DAC" w14:textId="77777777" w:rsidR="00A81ADE" w:rsidRPr="00A966FA" w:rsidRDefault="00A81ADE" w:rsidP="000B60B1">
            <w:pPr>
              <w:jc w:val="both"/>
            </w:pPr>
            <w:r w:rsidRPr="00A966FA">
              <w:t>(должность)</w:t>
            </w:r>
          </w:p>
        </w:tc>
        <w:tc>
          <w:tcPr>
            <w:tcW w:w="4786" w:type="dxa"/>
          </w:tcPr>
          <w:p w14:paraId="2FA1417F" w14:textId="77777777" w:rsidR="00A81ADE" w:rsidRPr="00A966FA" w:rsidRDefault="00A81ADE" w:rsidP="000B60B1">
            <w:pPr>
              <w:jc w:val="both"/>
            </w:pPr>
            <w:r w:rsidRPr="00A966FA">
              <w:t>(подпись)                                               (Ф.И.О.)</w:t>
            </w:r>
          </w:p>
        </w:tc>
      </w:tr>
      <w:tr w:rsidR="00A81ADE" w:rsidRPr="00A966FA" w14:paraId="4E13191E" w14:textId="77777777" w:rsidTr="000B60B1">
        <w:tc>
          <w:tcPr>
            <w:tcW w:w="4785" w:type="dxa"/>
          </w:tcPr>
          <w:p w14:paraId="22EB6CD0" w14:textId="77777777" w:rsidR="00A81ADE" w:rsidRPr="00A966FA" w:rsidRDefault="00A81ADE" w:rsidP="000B60B1">
            <w:pPr>
              <w:jc w:val="both"/>
            </w:pPr>
          </w:p>
        </w:tc>
        <w:tc>
          <w:tcPr>
            <w:tcW w:w="4786" w:type="dxa"/>
          </w:tcPr>
          <w:p w14:paraId="3CBA31BE" w14:textId="77777777" w:rsidR="00A81ADE" w:rsidRPr="00A966FA" w:rsidRDefault="00A81ADE" w:rsidP="000B60B1">
            <w:pPr>
              <w:jc w:val="both"/>
            </w:pPr>
            <w:r w:rsidRPr="00A966FA">
              <w:t>М.П.</w:t>
            </w:r>
          </w:p>
        </w:tc>
      </w:tr>
    </w:tbl>
    <w:p w14:paraId="4DB77E99" w14:textId="77777777" w:rsidR="00A81ADE" w:rsidRPr="00A966FA" w:rsidRDefault="00A81ADE" w:rsidP="00A81ADE"/>
    <w:p w14:paraId="1380803D" w14:textId="77777777" w:rsidR="00A81ADE" w:rsidRPr="00A966FA" w:rsidRDefault="00A81ADE" w:rsidP="00F76939">
      <w:pPr>
        <w:pStyle w:val="consplusnormal0"/>
        <w:spacing w:before="0" w:after="0"/>
        <w:rPr>
          <w:rFonts w:ascii="Times New Roman" w:hAnsi="Times New Roman" w:cs="Times New Roman"/>
          <w:sz w:val="24"/>
          <w:szCs w:val="24"/>
        </w:rPr>
      </w:pPr>
    </w:p>
    <w:p w14:paraId="43C450AB" w14:textId="77777777" w:rsidR="00A81ADE" w:rsidRPr="00A966FA" w:rsidRDefault="00A81ADE" w:rsidP="00F76939">
      <w:pPr>
        <w:pStyle w:val="consplusnormal0"/>
        <w:spacing w:before="0" w:after="0"/>
        <w:rPr>
          <w:rFonts w:ascii="Times New Roman" w:hAnsi="Times New Roman" w:cs="Times New Roman"/>
          <w:sz w:val="24"/>
          <w:szCs w:val="24"/>
        </w:rPr>
      </w:pPr>
    </w:p>
    <w:p w14:paraId="5D5785EA" w14:textId="77777777" w:rsidR="00A81ADE" w:rsidRPr="00A966FA" w:rsidRDefault="00A81ADE" w:rsidP="00F76939">
      <w:pPr>
        <w:pStyle w:val="consplusnormal0"/>
        <w:spacing w:before="0" w:after="0"/>
        <w:rPr>
          <w:rFonts w:ascii="Times New Roman" w:hAnsi="Times New Roman" w:cs="Times New Roman"/>
          <w:sz w:val="24"/>
          <w:szCs w:val="24"/>
        </w:rPr>
      </w:pPr>
    </w:p>
    <w:p w14:paraId="01B93B07" w14:textId="77777777" w:rsidR="00A81ADE" w:rsidRPr="00A966FA" w:rsidRDefault="00A81ADE" w:rsidP="00F76939">
      <w:pPr>
        <w:pStyle w:val="consplusnormal0"/>
        <w:spacing w:before="0" w:after="0"/>
        <w:rPr>
          <w:rFonts w:ascii="Times New Roman" w:hAnsi="Times New Roman" w:cs="Times New Roman"/>
          <w:sz w:val="24"/>
          <w:szCs w:val="24"/>
        </w:rPr>
      </w:pPr>
    </w:p>
    <w:p w14:paraId="3A1A26ED"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18543276"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7120939C"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09CBB11A"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6655D56F"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05E9FCDD"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7C964F39"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2D6A2C9A"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5D3DE33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2A41A113"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32CD1A5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017742B0"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57460253" w14:textId="77777777"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14:paraId="33D40052"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671D2ABF" w14:textId="77777777" w:rsidR="009E52D3" w:rsidRPr="00CA2254" w:rsidRDefault="00C219A6" w:rsidP="00CA2254">
      <w:pPr>
        <w:pStyle w:val="1"/>
        <w:tabs>
          <w:tab w:val="clear" w:pos="432"/>
          <w:tab w:val="left" w:pos="851"/>
        </w:tabs>
        <w:ind w:left="0" w:firstLine="0"/>
      </w:pPr>
      <w:r>
        <w:rPr>
          <w:sz w:val="24"/>
          <w:szCs w:val="24"/>
        </w:rPr>
        <w:br w:type="page"/>
      </w:r>
      <w:bookmarkStart w:id="163" w:name="__RefHeading__133_686981674"/>
      <w:bookmarkStart w:id="164" w:name="_Toc321475166"/>
      <w:bookmarkStart w:id="165" w:name="_Toc456710719"/>
      <w:bookmarkStart w:id="166" w:name="__RefHeading__209_1377559550"/>
      <w:bookmarkEnd w:id="92"/>
      <w:bookmarkEnd w:id="163"/>
      <w:r w:rsidR="009E52D3" w:rsidRPr="00CA2254">
        <w:rPr>
          <w:kern w:val="0"/>
          <w:szCs w:val="28"/>
        </w:rPr>
        <w:lastRenderedPageBreak/>
        <w:t>ЧАСТЬ II</w:t>
      </w:r>
      <w:r w:rsidR="009E52D3" w:rsidRPr="00CA2254">
        <w:rPr>
          <w:kern w:val="0"/>
          <w:sz w:val="24"/>
          <w:szCs w:val="24"/>
        </w:rPr>
        <w:t xml:space="preserve"> </w:t>
      </w:r>
      <w:r w:rsidR="009E52D3" w:rsidRPr="00CA2254">
        <w:t xml:space="preserve">ПРОЕКТ </w:t>
      </w:r>
      <w:bookmarkEnd w:id="164"/>
      <w:r w:rsidR="00C9531A" w:rsidRPr="00CA2254">
        <w:rPr>
          <w:rFonts w:ascii="Times New Roman Полужирный" w:hAnsi="Times New Roman Полужирный"/>
          <w:caps/>
          <w:kern w:val="28"/>
        </w:rPr>
        <w:t>договора</w:t>
      </w:r>
      <w:r w:rsidR="00B358D1" w:rsidRPr="00CA2254">
        <w:rPr>
          <w:rFonts w:ascii="Times New Roman Полужирный" w:hAnsi="Times New Roman Полужирный"/>
          <w:caps/>
          <w:kern w:val="28"/>
        </w:rPr>
        <w:t xml:space="preserve">, предусматривающего переход прав в отношении </w:t>
      </w:r>
      <w:r w:rsidR="008A3CF7" w:rsidRPr="00CA2254">
        <w:rPr>
          <w:rFonts w:ascii="Times New Roman Полужирный" w:hAnsi="Times New Roman Полужирный"/>
          <w:caps/>
          <w:kern w:val="28"/>
        </w:rPr>
        <w:t>МУНИЦИПАЛЬ</w:t>
      </w:r>
      <w:r w:rsidR="00B358D1" w:rsidRPr="00CA2254">
        <w:rPr>
          <w:rFonts w:ascii="Times New Roman Полужирный" w:hAnsi="Times New Roman Полужирный"/>
          <w:caps/>
          <w:kern w:val="28"/>
        </w:rPr>
        <w:t>ного имущества</w:t>
      </w:r>
      <w:bookmarkEnd w:id="165"/>
    </w:p>
    <w:p w14:paraId="64FDBCDF" w14:textId="77777777" w:rsidR="009E52D3" w:rsidRPr="00A966FA" w:rsidRDefault="009E52D3">
      <w:pPr>
        <w:pStyle w:val="afa"/>
        <w:suppressAutoHyphens w:val="0"/>
        <w:spacing w:before="0" w:after="0"/>
        <w:rPr>
          <w:rFonts w:ascii="Times New Roman" w:hAnsi="Times New Roman"/>
          <w:b w:val="0"/>
          <w:smallCaps w:val="0"/>
          <w:spacing w:val="0"/>
          <w:szCs w:val="24"/>
        </w:rPr>
      </w:pPr>
    </w:p>
    <w:p w14:paraId="7543AEE5" w14:textId="77777777" w:rsidR="00881116" w:rsidRPr="00A966FA" w:rsidRDefault="00881116">
      <w:pPr>
        <w:pStyle w:val="afa"/>
        <w:suppressAutoHyphens w:val="0"/>
        <w:spacing w:before="0" w:after="0"/>
        <w:rPr>
          <w:rFonts w:ascii="Times New Roman" w:hAnsi="Times New Roman"/>
          <w:b w:val="0"/>
          <w:smallCaps w:val="0"/>
          <w:spacing w:val="0"/>
          <w:szCs w:val="24"/>
        </w:rPr>
      </w:pPr>
    </w:p>
    <w:p w14:paraId="40997902" w14:textId="77777777" w:rsidR="00B07F80" w:rsidRPr="00A966FA" w:rsidRDefault="00B07F80" w:rsidP="00B07F80">
      <w:pPr>
        <w:pStyle w:val="affc"/>
        <w:jc w:val="both"/>
        <w:rPr>
          <w:rFonts w:ascii="Times New Roman" w:hAnsi="Times New Roman"/>
          <w:sz w:val="24"/>
          <w:szCs w:val="24"/>
          <w:lang w:eastAsia="ar-SA"/>
        </w:rPr>
      </w:pPr>
      <w:r w:rsidRPr="00A966FA">
        <w:rPr>
          <w:rFonts w:ascii="Times New Roman" w:hAnsi="Times New Roman"/>
          <w:sz w:val="24"/>
          <w:szCs w:val="24"/>
          <w:lang w:eastAsia="ar-SA"/>
        </w:rPr>
        <w:t>ЛОТ №1</w:t>
      </w:r>
    </w:p>
    <w:p w14:paraId="5AC41844" w14:textId="77777777" w:rsidR="00B07F80" w:rsidRPr="00A966FA" w:rsidRDefault="00B07F80" w:rsidP="00B07F80">
      <w:pPr>
        <w:pStyle w:val="affc"/>
        <w:jc w:val="both"/>
        <w:rPr>
          <w:rFonts w:ascii="Times New Roman" w:hAnsi="Times New Roman"/>
          <w:sz w:val="24"/>
          <w:szCs w:val="24"/>
          <w:lang w:eastAsia="ar-SA"/>
        </w:rPr>
      </w:pPr>
    </w:p>
    <w:p w14:paraId="2FE3E10A" w14:textId="77777777" w:rsidR="00B07F80" w:rsidRDefault="00B07F80" w:rsidP="00B07F80">
      <w:pPr>
        <w:pStyle w:val="affc"/>
        <w:jc w:val="center"/>
        <w:rPr>
          <w:rFonts w:ascii="Times New Roman" w:hAnsi="Times New Roman"/>
          <w:sz w:val="24"/>
          <w:szCs w:val="24"/>
          <w:lang w:eastAsia="ar-SA"/>
        </w:rPr>
      </w:pPr>
      <w:r w:rsidRPr="00A966FA">
        <w:rPr>
          <w:rFonts w:ascii="Times New Roman" w:hAnsi="Times New Roman"/>
          <w:sz w:val="24"/>
          <w:szCs w:val="24"/>
          <w:lang w:eastAsia="ar-SA"/>
        </w:rPr>
        <w:t>ПРОЕКТ</w:t>
      </w:r>
    </w:p>
    <w:p w14:paraId="543D0B88" w14:textId="77777777" w:rsidR="001F2657" w:rsidRPr="00A966FA" w:rsidRDefault="001F2657" w:rsidP="00B07F80">
      <w:pPr>
        <w:pStyle w:val="affc"/>
        <w:jc w:val="center"/>
        <w:rPr>
          <w:rFonts w:ascii="Times New Roman" w:hAnsi="Times New Roman"/>
          <w:sz w:val="24"/>
          <w:szCs w:val="24"/>
          <w:lang w:eastAsia="ar-SA"/>
        </w:rPr>
      </w:pPr>
    </w:p>
    <w:p w14:paraId="44F04483" w14:textId="77777777" w:rsidR="001F2657" w:rsidRDefault="001F2657" w:rsidP="001F2657">
      <w:pPr>
        <w:pStyle w:val="ConsPlusNormal"/>
        <w:jc w:val="center"/>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ДОГОВОР НА РАЗМЕЩЕНИЕ НЕКАПИТАЛЬНОГО ОБЪЕКТА</w:t>
      </w:r>
    </w:p>
    <w:p w14:paraId="508122D7" w14:textId="77777777" w:rsidR="00BD7052" w:rsidRPr="001F2657" w:rsidRDefault="00BD7052" w:rsidP="00BD7052">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(ПАРК </w:t>
      </w:r>
      <w:r w:rsidR="005748D0">
        <w:rPr>
          <w:rFonts w:ascii="Times New Roman" w:eastAsia="Times New Roman" w:hAnsi="Times New Roman" w:cs="Times New Roman"/>
          <w:sz w:val="24"/>
          <w:szCs w:val="24"/>
        </w:rPr>
        <w:t>РАЗВЛЕЧЕНИЙ</w:t>
      </w:r>
      <w:r>
        <w:rPr>
          <w:rFonts w:ascii="Times New Roman" w:eastAsia="Times New Roman" w:hAnsi="Times New Roman" w:cs="Times New Roman"/>
          <w:sz w:val="24"/>
          <w:szCs w:val="24"/>
        </w:rPr>
        <w:t>)</w:t>
      </w:r>
    </w:p>
    <w:p w14:paraId="0522765D" w14:textId="77777777" w:rsidR="001F2657" w:rsidRPr="001F2657" w:rsidRDefault="001F2657" w:rsidP="001F2657">
      <w:pPr>
        <w:pStyle w:val="ConsPlusNormal"/>
        <w:rPr>
          <w:rFonts w:ascii="Times New Roman" w:eastAsia="Times New Roman" w:hAnsi="Times New Roman" w:cs="Times New Roman"/>
          <w:sz w:val="24"/>
          <w:szCs w:val="24"/>
        </w:rPr>
      </w:pPr>
    </w:p>
    <w:p w14:paraId="1623829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г. Домодедово</w:t>
      </w:r>
      <w:r w:rsidRPr="001F2657">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«___» ______ 20___</w:t>
      </w:r>
      <w:r w:rsidRPr="001F2657">
        <w:rPr>
          <w:rFonts w:ascii="Times New Roman" w:eastAsia="Times New Roman" w:hAnsi="Times New Roman" w:cs="Times New Roman"/>
          <w:sz w:val="24"/>
          <w:szCs w:val="24"/>
        </w:rPr>
        <w:t xml:space="preserve"> г.</w:t>
      </w:r>
    </w:p>
    <w:p w14:paraId="6B5676A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F13F38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Муниципальное автономное учреждение культуры городского округа Домодедово «ГОРОДСКОЙ ПАРК КУЛЬТУРЫ И ОТДЫХА «ЁЛОЧКИ» (МАУК «ГПК и О «</w:t>
      </w:r>
      <w:r w:rsidR="0058761D">
        <w:rPr>
          <w:rFonts w:ascii="Times New Roman" w:eastAsia="Times New Roman" w:hAnsi="Times New Roman" w:cs="Times New Roman"/>
          <w:sz w:val="24"/>
          <w:szCs w:val="24"/>
        </w:rPr>
        <w:t xml:space="preserve">Ёлочки») в лице Директора </w:t>
      </w:r>
      <w:r w:rsidR="00917805">
        <w:rPr>
          <w:rFonts w:ascii="Times New Roman" w:eastAsia="Times New Roman" w:hAnsi="Times New Roman" w:cs="Times New Roman"/>
          <w:sz w:val="24"/>
          <w:szCs w:val="24"/>
        </w:rPr>
        <w:t>Смирновой</w:t>
      </w:r>
      <w:r w:rsidR="0058761D">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Ю</w:t>
      </w:r>
      <w:r w:rsidRPr="001F265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В</w:t>
      </w:r>
      <w:r w:rsidRPr="001F2657">
        <w:rPr>
          <w:rFonts w:ascii="Times New Roman" w:eastAsia="Times New Roman" w:hAnsi="Times New Roman" w:cs="Times New Roman"/>
          <w:sz w:val="24"/>
          <w:szCs w:val="24"/>
        </w:rPr>
        <w:t>., действующе</w:t>
      </w:r>
      <w:r w:rsidR="0058761D">
        <w:rPr>
          <w:rFonts w:ascii="Times New Roman" w:eastAsia="Times New Roman" w:hAnsi="Times New Roman" w:cs="Times New Roman"/>
          <w:sz w:val="24"/>
          <w:szCs w:val="24"/>
        </w:rPr>
        <w:t>й</w:t>
      </w:r>
      <w:r w:rsidRPr="001F2657">
        <w:rPr>
          <w:rFonts w:ascii="Times New Roman" w:eastAsia="Times New Roman" w:hAnsi="Times New Roman" w:cs="Times New Roman"/>
          <w:sz w:val="24"/>
          <w:szCs w:val="24"/>
        </w:rPr>
        <w:t xml:space="preserve"> на основании Устава, именуемое в дальнейшем «Парк», с одной стороны, и </w:t>
      </w:r>
      <w:r>
        <w:rPr>
          <w:rFonts w:ascii="Times New Roman" w:eastAsia="Times New Roman" w:hAnsi="Times New Roman" w:cs="Times New Roman"/>
          <w:sz w:val="24"/>
          <w:szCs w:val="24"/>
        </w:rPr>
        <w:t>__________________________________________</w:t>
      </w:r>
      <w:r w:rsidRPr="001F2657">
        <w:rPr>
          <w:rFonts w:ascii="Times New Roman" w:eastAsia="Times New Roman" w:hAnsi="Times New Roman" w:cs="Times New Roman"/>
          <w:sz w:val="24"/>
          <w:szCs w:val="24"/>
        </w:rPr>
        <w:t xml:space="preserve"> в лице </w:t>
      </w:r>
      <w:r>
        <w:rPr>
          <w:rFonts w:ascii="Times New Roman" w:eastAsia="Times New Roman" w:hAnsi="Times New Roman" w:cs="Times New Roman"/>
          <w:sz w:val="24"/>
          <w:szCs w:val="24"/>
        </w:rPr>
        <w:t>______________________________________</w:t>
      </w:r>
      <w:r w:rsidR="00A5540A">
        <w:rPr>
          <w:rFonts w:ascii="Times New Roman" w:eastAsia="Times New Roman" w:hAnsi="Times New Roman" w:cs="Times New Roman"/>
          <w:sz w:val="24"/>
          <w:szCs w:val="24"/>
        </w:rPr>
        <w:t>, действующи</w:t>
      </w:r>
      <w:r w:rsidRPr="001F2657">
        <w:rPr>
          <w:rFonts w:ascii="Times New Roman" w:eastAsia="Times New Roman" w:hAnsi="Times New Roman" w:cs="Times New Roman"/>
          <w:sz w:val="24"/>
          <w:szCs w:val="24"/>
        </w:rPr>
        <w:t xml:space="preserve">й на основании </w:t>
      </w:r>
      <w:r>
        <w:rPr>
          <w:rFonts w:ascii="Times New Roman" w:eastAsia="Times New Roman" w:hAnsi="Times New Roman" w:cs="Times New Roman"/>
          <w:sz w:val="24"/>
          <w:szCs w:val="24"/>
        </w:rPr>
        <w:t>_________________, именуем__</w:t>
      </w:r>
      <w:r w:rsidRPr="001F2657">
        <w:rPr>
          <w:rFonts w:ascii="Times New Roman" w:eastAsia="Times New Roman" w:hAnsi="Times New Roman" w:cs="Times New Roman"/>
          <w:sz w:val="24"/>
          <w:szCs w:val="24"/>
        </w:rPr>
        <w:t xml:space="preserve"> в дальнейшем «Предприниматель», с другой стороны, вместе именуемые «Стороны», а по отдельности – «Сторона», заключили настоящий Договор (далее – Договор) о нижеследующем:</w:t>
      </w:r>
    </w:p>
    <w:p w14:paraId="6B71BDA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584CFF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Предмет Договора и общие условия</w:t>
      </w:r>
    </w:p>
    <w:p w14:paraId="532BD22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32B3488" w14:textId="72F62BA8"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1.1. В соответствии с Положением о порядке размещения аттракционов и иных устройств для развлечений на территории парков культуры и отдыха городского округа Домодедово, утвержденным Постановлением Администрации городского округа Домодедово Московской области от 14.03.2016 № 655</w:t>
      </w:r>
      <w:r w:rsidR="00BD7052">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а также предварите</w:t>
      </w:r>
      <w:r w:rsidR="00BD7052">
        <w:rPr>
          <w:rFonts w:ascii="Times New Roman" w:eastAsia="Times New Roman" w:hAnsi="Times New Roman" w:cs="Times New Roman"/>
          <w:sz w:val="24"/>
          <w:szCs w:val="24"/>
        </w:rPr>
        <w:t xml:space="preserve">льным проектом размещения, </w:t>
      </w:r>
      <w:r w:rsidRPr="001F2657">
        <w:rPr>
          <w:rFonts w:ascii="Times New Roman" w:eastAsia="Times New Roman" w:hAnsi="Times New Roman" w:cs="Times New Roman"/>
          <w:sz w:val="24"/>
          <w:szCs w:val="24"/>
        </w:rPr>
        <w:t xml:space="preserve">Парк предоставляет Предпринимателю право разместить объект, не являющийся объектом капитального строительства (Парк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xml:space="preserve">), далее по тексту договора «Объект» на территории земельного участка, расположенного по адресу: 142000, Московская обл., г. Домодедово, ул. Каширское шоссе, дом 107, принадлежащего Парку на праве постоянного (бессрочного) пользования (Свидетельство серии 50-АК № 253904 от 08.12.2014 года), кадастровый номер: 50:28:0000000:42483, площадью </w:t>
      </w:r>
      <w:r w:rsidR="00040D9F" w:rsidRPr="00040D9F">
        <w:rPr>
          <w:rFonts w:ascii="Times New Roman" w:eastAsia="Times New Roman" w:hAnsi="Times New Roman" w:cs="Times New Roman"/>
          <w:sz w:val="24"/>
          <w:szCs w:val="24"/>
        </w:rPr>
        <w:t>11</w:t>
      </w:r>
      <w:r w:rsidR="001D2D25">
        <w:rPr>
          <w:rFonts w:ascii="Times New Roman" w:eastAsia="Times New Roman" w:hAnsi="Times New Roman" w:cs="Times New Roman"/>
          <w:sz w:val="24"/>
          <w:szCs w:val="24"/>
        </w:rPr>
        <w:t>00</w:t>
      </w:r>
      <w:r w:rsidR="00040D9F">
        <w:rPr>
          <w:rFonts w:ascii="Times New Roman" w:eastAsia="Times New Roman" w:hAnsi="Times New Roman" w:cs="Times New Roman"/>
          <w:sz w:val="24"/>
          <w:szCs w:val="24"/>
        </w:rPr>
        <w:t xml:space="preserve"> </w:t>
      </w:r>
      <w:r w:rsidR="0058761D" w:rsidRPr="0058761D">
        <w:rPr>
          <w:rFonts w:ascii="Times New Roman" w:eastAsia="Times New Roman" w:hAnsi="Times New Roman" w:cs="Times New Roman"/>
          <w:sz w:val="24"/>
          <w:szCs w:val="24"/>
        </w:rPr>
        <w:t>кв. м</w:t>
      </w:r>
      <w:r w:rsidR="0058761D">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в границах «парка культуры и отдыха «Ёлочки»» (далее - Земельный участок).</w:t>
      </w:r>
    </w:p>
    <w:p w14:paraId="3B8B2EFB" w14:textId="77777777" w:rsidR="00BD7052" w:rsidRPr="001F2657" w:rsidRDefault="00BD7052"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основании предварительного проекта размещения аттракционов и иных устройств для развлечений, Стороны согласовывают основной проект размещения</w:t>
      </w:r>
      <w:r w:rsidR="00E90ECF">
        <w:rPr>
          <w:rFonts w:ascii="Times New Roman" w:eastAsia="Times New Roman" w:hAnsi="Times New Roman" w:cs="Times New Roman"/>
          <w:sz w:val="24"/>
          <w:szCs w:val="24"/>
        </w:rPr>
        <w:t xml:space="preserve"> Объекта</w:t>
      </w:r>
      <w:r w:rsidR="00DD0F17">
        <w:rPr>
          <w:rFonts w:ascii="Times New Roman" w:eastAsia="Times New Roman" w:hAnsi="Times New Roman" w:cs="Times New Roman"/>
          <w:sz w:val="24"/>
          <w:szCs w:val="24"/>
        </w:rPr>
        <w:t xml:space="preserve"> и оформляют его в Приложении №1, для чего, Предприниматель обязан предоставить на согласование Парку основной проект в течение 5 (Пяти) дней, с момента заключения настоящего Договора.</w:t>
      </w:r>
      <w:r w:rsidR="003F0464">
        <w:rPr>
          <w:rFonts w:ascii="Times New Roman" w:eastAsia="Times New Roman" w:hAnsi="Times New Roman" w:cs="Times New Roman"/>
          <w:sz w:val="24"/>
          <w:szCs w:val="24"/>
        </w:rPr>
        <w:t xml:space="preserve"> Парк обязан в течение 3 (Трех) рабочих дней, с даты получения Основного проекта его согласовать, либо предоставить Предпринимателю мотивированный отказ с исчерпывающим перечнем доработок. В течение </w:t>
      </w:r>
      <w:r w:rsidR="003F0464" w:rsidRPr="003F0464">
        <w:rPr>
          <w:rFonts w:ascii="Times New Roman" w:eastAsia="Times New Roman" w:hAnsi="Times New Roman" w:cs="Times New Roman"/>
          <w:sz w:val="24"/>
          <w:szCs w:val="24"/>
        </w:rPr>
        <w:t>3 (Трех) рабочих дней</w:t>
      </w:r>
      <w:r w:rsidR="003F0464">
        <w:rPr>
          <w:rFonts w:ascii="Times New Roman" w:eastAsia="Times New Roman" w:hAnsi="Times New Roman" w:cs="Times New Roman"/>
          <w:sz w:val="24"/>
          <w:szCs w:val="24"/>
        </w:rPr>
        <w:t xml:space="preserve">, с даты получения мотивированного отказа, Предприниматель обязан доработать проект, согласно перечню указанному в таком отказе, и предоставить исправленный проект Парку. </w:t>
      </w:r>
    </w:p>
    <w:p w14:paraId="65962A66" w14:textId="77777777" w:rsidR="001F2657" w:rsidRPr="001F2657" w:rsidRDefault="001F2657" w:rsidP="00E90EC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Вид Объекта: </w:t>
      </w:r>
      <w:r w:rsidR="000B46DE">
        <w:rPr>
          <w:rFonts w:ascii="Times New Roman" w:eastAsia="Times New Roman" w:hAnsi="Times New Roman" w:cs="Times New Roman"/>
          <w:sz w:val="24"/>
          <w:szCs w:val="24"/>
        </w:rPr>
        <w:t xml:space="preserve">площадка для размещения </w:t>
      </w:r>
      <w:r w:rsidRPr="001F2657">
        <w:rPr>
          <w:rFonts w:ascii="Times New Roman" w:eastAsia="Times New Roman" w:hAnsi="Times New Roman" w:cs="Times New Roman"/>
          <w:sz w:val="24"/>
          <w:szCs w:val="24"/>
        </w:rPr>
        <w:t>Парк</w:t>
      </w:r>
      <w:r w:rsidR="000B46DE">
        <w:rPr>
          <w:rFonts w:ascii="Times New Roman" w:eastAsia="Times New Roman" w:hAnsi="Times New Roman" w:cs="Times New Roman"/>
          <w:sz w:val="24"/>
          <w:szCs w:val="24"/>
        </w:rPr>
        <w:t>а</w:t>
      </w:r>
      <w:r w:rsidRPr="001F2657">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развлечений</w:t>
      </w:r>
      <w:r w:rsidRPr="001F2657">
        <w:rPr>
          <w:rFonts w:ascii="Times New Roman" w:eastAsia="Times New Roman" w:hAnsi="Times New Roman" w:cs="Times New Roman"/>
          <w:sz w:val="24"/>
          <w:szCs w:val="24"/>
        </w:rPr>
        <w:t>, в соответствии с основным проектом размещения Объекта (Приложение № 1</w:t>
      </w:r>
      <w:r w:rsidR="00E90ECF">
        <w:rPr>
          <w:rFonts w:ascii="Times New Roman" w:eastAsia="Times New Roman" w:hAnsi="Times New Roman" w:cs="Times New Roman"/>
          <w:sz w:val="24"/>
          <w:szCs w:val="24"/>
        </w:rPr>
        <w:t xml:space="preserve"> </w:t>
      </w:r>
      <w:r w:rsidR="00E90ECF" w:rsidRPr="001F2657">
        <w:rPr>
          <w:rFonts w:ascii="Times New Roman" w:eastAsia="Times New Roman" w:hAnsi="Times New Roman" w:cs="Times New Roman"/>
          <w:sz w:val="24"/>
          <w:szCs w:val="24"/>
        </w:rPr>
        <w:t>к настоящему Договору</w:t>
      </w:r>
      <w:r w:rsidRPr="001F2657">
        <w:rPr>
          <w:rFonts w:ascii="Times New Roman" w:eastAsia="Times New Roman" w:hAnsi="Times New Roman" w:cs="Times New Roman"/>
          <w:sz w:val="24"/>
          <w:szCs w:val="24"/>
        </w:rPr>
        <w:t>).</w:t>
      </w:r>
    </w:p>
    <w:p w14:paraId="4CE5756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Место размещения Объекта</w:t>
      </w:r>
      <w:r w:rsidR="00917805">
        <w:rPr>
          <w:rFonts w:ascii="Times New Roman" w:eastAsia="Times New Roman" w:hAnsi="Times New Roman" w:cs="Times New Roman"/>
          <w:sz w:val="24"/>
          <w:szCs w:val="24"/>
        </w:rPr>
        <w:t xml:space="preserve"> и </w:t>
      </w:r>
      <w:r w:rsidRPr="001F2657">
        <w:rPr>
          <w:rFonts w:ascii="Times New Roman" w:eastAsia="Times New Roman" w:hAnsi="Times New Roman" w:cs="Times New Roman"/>
          <w:sz w:val="24"/>
          <w:szCs w:val="24"/>
        </w:rPr>
        <w:t>иные требования к Объекту указаны в основном проекте размещения Объекта (Приложение № 1 к настоящему Договору).</w:t>
      </w:r>
    </w:p>
    <w:p w14:paraId="19D4DA6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5CBD5A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1.2. Предприниматель обязуется вносить плату за право размещения Объекта согласно разделу 4 настоящего Договора, разместить и обеспечить в течение всего срока действия настоящего Договора функционирование и эксплуатацию Объекта самостоятельно, своими </w:t>
      </w:r>
      <w:r w:rsidRPr="001F2657">
        <w:rPr>
          <w:rFonts w:ascii="Times New Roman" w:eastAsia="Times New Roman" w:hAnsi="Times New Roman" w:cs="Times New Roman"/>
          <w:sz w:val="24"/>
          <w:szCs w:val="24"/>
        </w:rPr>
        <w:lastRenderedPageBreak/>
        <w:t>силами и за свой счет на высоком профессиональном уровне на условиях и в порядке, предусмотренных настоящим Договором, федеральным законодательством и нормативными акта</w:t>
      </w:r>
      <w:r w:rsidR="00E90ECF">
        <w:rPr>
          <w:rFonts w:ascii="Times New Roman" w:eastAsia="Times New Roman" w:hAnsi="Times New Roman" w:cs="Times New Roman"/>
          <w:sz w:val="24"/>
          <w:szCs w:val="24"/>
        </w:rPr>
        <w:t>ми Городского округа Домодедово</w:t>
      </w:r>
      <w:r w:rsidRPr="001F2657">
        <w:rPr>
          <w:rFonts w:ascii="Times New Roman" w:eastAsia="Times New Roman" w:hAnsi="Times New Roman" w:cs="Times New Roman"/>
          <w:sz w:val="24"/>
          <w:szCs w:val="24"/>
        </w:rPr>
        <w:t>, после окончания срока действия настоящего Договора освободить место размещения Объекта.</w:t>
      </w:r>
    </w:p>
    <w:p w14:paraId="47CF08A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C8CE5D5" w14:textId="77777777" w:rsidR="001F2657" w:rsidRPr="001F2657" w:rsidRDefault="001F2657" w:rsidP="00DD0F1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1.3. Режим работы Объектов – по выбору Предпринимателя в интервале: 7 дней в неделю с 11.00 до 21.00. </w:t>
      </w:r>
    </w:p>
    <w:p w14:paraId="745A086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D0214BD" w14:textId="77777777" w:rsidR="001F2657" w:rsidRPr="001F2657" w:rsidRDefault="00A5540A" w:rsidP="00917805">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1F2657" w:rsidRPr="00032B77">
        <w:rPr>
          <w:rFonts w:ascii="Times New Roman" w:eastAsia="Times New Roman" w:hAnsi="Times New Roman" w:cs="Times New Roman"/>
          <w:sz w:val="24"/>
          <w:szCs w:val="24"/>
        </w:rPr>
        <w:t>.</w:t>
      </w:r>
      <w:r w:rsidR="00917805">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 xml:space="preserve">Период размещения Объекта составляет </w:t>
      </w:r>
      <w:r w:rsidR="00917805">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Пять</w:t>
      </w:r>
      <w:r w:rsidR="001F2657" w:rsidRPr="001F2657">
        <w:rPr>
          <w:rFonts w:ascii="Times New Roman" w:eastAsia="Times New Roman" w:hAnsi="Times New Roman" w:cs="Times New Roman"/>
          <w:sz w:val="24"/>
          <w:szCs w:val="24"/>
        </w:rPr>
        <w:t xml:space="preserve">) </w:t>
      </w:r>
      <w:r w:rsidR="00917805">
        <w:rPr>
          <w:rFonts w:ascii="Times New Roman" w:eastAsia="Times New Roman" w:hAnsi="Times New Roman" w:cs="Times New Roman"/>
          <w:sz w:val="24"/>
          <w:szCs w:val="24"/>
        </w:rPr>
        <w:t>лет</w:t>
      </w:r>
      <w:r w:rsidR="001F2657" w:rsidRPr="001F2657">
        <w:rPr>
          <w:rFonts w:ascii="Times New Roman" w:eastAsia="Times New Roman" w:hAnsi="Times New Roman" w:cs="Times New Roman"/>
          <w:sz w:val="24"/>
          <w:szCs w:val="24"/>
        </w:rPr>
        <w:t xml:space="preserve"> и начинается с даты </w:t>
      </w:r>
      <w:r w:rsidR="00E90ECF">
        <w:rPr>
          <w:rFonts w:ascii="Times New Roman" w:eastAsia="Times New Roman" w:hAnsi="Times New Roman" w:cs="Times New Roman"/>
          <w:sz w:val="24"/>
          <w:szCs w:val="24"/>
        </w:rPr>
        <w:t>подписания сторонами настоящего Договора и Акта приема-передачи пл</w:t>
      </w:r>
      <w:r w:rsidR="000B46DE">
        <w:rPr>
          <w:rFonts w:ascii="Times New Roman" w:eastAsia="Times New Roman" w:hAnsi="Times New Roman" w:cs="Times New Roman"/>
          <w:sz w:val="24"/>
          <w:szCs w:val="24"/>
        </w:rPr>
        <w:t>ощадки</w:t>
      </w:r>
      <w:r w:rsidR="001F2657" w:rsidRPr="001F2657">
        <w:rPr>
          <w:rFonts w:ascii="Times New Roman" w:eastAsia="Times New Roman" w:hAnsi="Times New Roman" w:cs="Times New Roman"/>
          <w:sz w:val="24"/>
          <w:szCs w:val="24"/>
        </w:rPr>
        <w:t>.</w:t>
      </w:r>
    </w:p>
    <w:p w14:paraId="13E27A1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2729F9E"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1F2657" w:rsidRPr="001F2657">
        <w:rPr>
          <w:rFonts w:ascii="Times New Roman" w:eastAsia="Times New Roman" w:hAnsi="Times New Roman" w:cs="Times New Roman"/>
          <w:sz w:val="24"/>
          <w:szCs w:val="24"/>
        </w:rPr>
        <w:t>. Ввиду того, что Объект не является объектом недвижимого имущества, настоящий Договор и Объект не подлежат государственной регистрации в порядке, предусмотренном для регистрации недвижимого имущества и сделок с ним.</w:t>
      </w:r>
    </w:p>
    <w:p w14:paraId="3262536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125882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2.Правовой статус и режим использования территории</w:t>
      </w:r>
    </w:p>
    <w:p w14:paraId="17E4364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903F96C"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2.1. Земельный участок территории Парка (кадастровый номер: 50:28:0000000:42483), на котором размещается Объект, является муниципальным имуществом городского округа Домодедово Московской области и находится во владении МАУК «ГПК и О «Ёлочки» на праве постоянного (бессрочного) пользования (Свидетельство серии 50-АК № 253904 от 08.12.2014 года). </w:t>
      </w:r>
    </w:p>
    <w:p w14:paraId="1884743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C6B719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2.2. Предприниматель не вправе использовать предоставленное право на размещение Объекта в иных целях и для предложения, продажи (распространения) иных товаров или услуг, чем предусмотренные настоящим Договором, и (или) Приложениями к нему.</w:t>
      </w:r>
    </w:p>
    <w:p w14:paraId="30F12C2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F38574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2.3. Объект при его размещении не должен создавать помех основному функциональному использованию и визуальному восприятию городской среды территорий, на которых они размещаются. </w:t>
      </w:r>
    </w:p>
    <w:p w14:paraId="1F7A403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Транспортное обслуживание объектов не должно затруднять и снижать безопасность посетителей парка. Подъездные пути, разгрузочные площадки, площадки для посетителей должны обеспечивать удобный доступ к входам, иметь твердое покрытие, обеспечивающее сток ливневых вод, а также должны быть освещены.</w:t>
      </w:r>
    </w:p>
    <w:p w14:paraId="2FFD426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E913C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2.4. Обустройство, установка, возведение Объекта должно осуществляться из модульных или быстровозводимых конструкций. Не разрешается устройство заглубленных фундаментов. </w:t>
      </w:r>
    </w:p>
    <w:p w14:paraId="05A90E95"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На объектах должна располагаться вывеска с указанием фирменного наименования</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хозяйствующего субъекта, режима работы. Хозяйствующие субъекты, осуществляющие деятельность на объекте, определяют режим работы самостоятельно, в соответствии с режимом работы парка.</w:t>
      </w:r>
    </w:p>
    <w:p w14:paraId="41A10BF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A54A36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2.5. При размещении Объекта не допускается вырубка кустарниковой, древесной растительности и сплошное мощение приствольных кругов в радиусе ближе 1,5 метра от ствола.</w:t>
      </w:r>
    </w:p>
    <w:p w14:paraId="7C0ED15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F828FC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2.6. Размещаемый Объект не должен препятствовать доступу пожарных подразделений к существующим зданиям и сооружениям.</w:t>
      </w:r>
    </w:p>
    <w:p w14:paraId="2ED3ECD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332AD0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2.7. В случае нарушения Предпринимателем требований к размещению Объекта Договор подлежит досрочному расторжению, а Объект — демонтажу.</w:t>
      </w:r>
    </w:p>
    <w:p w14:paraId="1A23ED9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F5E4E62"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2.8. При исполнении настоящего Договора</w:t>
      </w:r>
      <w:r w:rsidR="000B46DE">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Предприниматель обязуется соблюдать все существующие правила, не нарушать запреты и предписания, действующие в Парке в отношении порядка поведения на территории и использования, расположенных в нём объектов, а также новые правила, запреты и предписания, введенные Парком после подписания настоящего Договора, о которых Парк обязуется незамедлительно уведомлять Предпринимателя в письменном виде.</w:t>
      </w:r>
    </w:p>
    <w:p w14:paraId="0FF1FCF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8250D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Права и обязанности Сторон</w:t>
      </w:r>
    </w:p>
    <w:p w14:paraId="0F64426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453BA97" w14:textId="77777777" w:rsidR="001F2657"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3.1. Предприниматель имеет право:</w:t>
      </w:r>
    </w:p>
    <w:p w14:paraId="6B29F88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4309D20"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3.1.1</w:t>
      </w:r>
      <w:r w:rsidR="001F2657" w:rsidRPr="001F2657">
        <w:rPr>
          <w:rFonts w:ascii="Times New Roman" w:eastAsia="Times New Roman" w:hAnsi="Times New Roman" w:cs="Times New Roman"/>
          <w:sz w:val="24"/>
          <w:szCs w:val="24"/>
        </w:rPr>
        <w:t>. Разместить Объект в соответствии с условиями Основного Проекта на размещение Объекта и условиями настоящего Договора.</w:t>
      </w:r>
    </w:p>
    <w:p w14:paraId="1808AA1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F732468"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3.1.2</w:t>
      </w:r>
      <w:r w:rsidR="001F2657" w:rsidRPr="001F2657">
        <w:rPr>
          <w:rFonts w:ascii="Times New Roman" w:eastAsia="Times New Roman" w:hAnsi="Times New Roman" w:cs="Times New Roman"/>
          <w:sz w:val="24"/>
          <w:szCs w:val="24"/>
        </w:rPr>
        <w:t>. Использовать Объект для целей, предусмотренных п. 1.1 настоящего Договора, в соответствии с Основным Проектом размещения, и требованиями федерального законодательства и нормативных актов Городского округа Домодедово.</w:t>
      </w:r>
    </w:p>
    <w:p w14:paraId="1F4865A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770702A" w14:textId="77777777"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3.1.3</w:t>
      </w:r>
      <w:r w:rsidR="001F2657" w:rsidRPr="001F2657">
        <w:rPr>
          <w:rFonts w:ascii="Times New Roman" w:eastAsia="Times New Roman" w:hAnsi="Times New Roman" w:cs="Times New Roman"/>
          <w:sz w:val="24"/>
          <w:szCs w:val="24"/>
        </w:rPr>
        <w:t>. Пользоваться предоставляемым Парком электричеством и иными коммунальными услугами в пределах технических возможностей Парка на основании отдельного Договора между Сторонами.</w:t>
      </w:r>
    </w:p>
    <w:p w14:paraId="6F8BD372" w14:textId="77777777" w:rsidR="001F2657" w:rsidRPr="001F2657" w:rsidRDefault="001F2657" w:rsidP="00DD7DAF">
      <w:pPr>
        <w:pStyle w:val="ConsPlusNormal"/>
        <w:ind w:firstLine="0"/>
        <w:jc w:val="both"/>
        <w:rPr>
          <w:rFonts w:ascii="Times New Roman" w:eastAsia="Times New Roman" w:hAnsi="Times New Roman" w:cs="Times New Roman"/>
          <w:sz w:val="24"/>
          <w:szCs w:val="24"/>
        </w:rPr>
      </w:pPr>
    </w:p>
    <w:p w14:paraId="623BB49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 Предприниматель обязан:</w:t>
      </w:r>
    </w:p>
    <w:p w14:paraId="278C38E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97008A1" w14:textId="77777777" w:rsidR="00A5540A"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3.2.1. </w:t>
      </w:r>
      <w:r w:rsidR="00A5540A" w:rsidRPr="001F2657">
        <w:rPr>
          <w:rFonts w:ascii="Times New Roman" w:eastAsia="Times New Roman" w:hAnsi="Times New Roman" w:cs="Times New Roman"/>
          <w:sz w:val="24"/>
          <w:szCs w:val="24"/>
        </w:rPr>
        <w:t>Принять место размещения Объекта по Акту приема-передачи, оформленному в 2 (Двух) экземплярах. Акт приема-передачи подписывается уполномоченными представителями Сторон в момент фактической передачи, которая должна быть произведена в дату заключения Договора.</w:t>
      </w:r>
    </w:p>
    <w:p w14:paraId="6A07D4F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982D93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3.2.2. Обеспечить своевременную разработку Основного Проекта размещения Объекта, подготовить необходимую документацию для получения согласия Парка на размещение Объекта, в соответствии с условиями настоящего Договора.</w:t>
      </w:r>
    </w:p>
    <w:p w14:paraId="3BD3A44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1528326"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3.2.3. Своевременно приступить к размещению и эксплуатации Объекта в сроки, предусмотренные настоящим Договором. </w:t>
      </w:r>
    </w:p>
    <w:p w14:paraId="157E219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2DBA76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3.2.4. Обеспечить сохранение внешнего вида и оформления Объекта в течение всего срока действия настоящего Договора в соответствии с согласованными Сторонами характеристиками, приведенными в предварительном и основном проектах размещения некапитального объекта.</w:t>
      </w:r>
    </w:p>
    <w:p w14:paraId="5FB2C6F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8876DF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3.2.5. Действовать в соответствии с законодательством об эксплуатации аттракционной техники. Установка и эксплуатация объекта должна соответствовать </w:t>
      </w:r>
      <w:r w:rsidR="00A5540A">
        <w:rPr>
          <w:rFonts w:ascii="Times New Roman" w:eastAsia="Times New Roman" w:hAnsi="Times New Roman" w:cs="Times New Roman"/>
          <w:sz w:val="24"/>
          <w:szCs w:val="24"/>
        </w:rPr>
        <w:t>законодательству</w:t>
      </w:r>
      <w:r w:rsidRPr="001F2657">
        <w:rPr>
          <w:rFonts w:ascii="Times New Roman" w:eastAsia="Times New Roman" w:hAnsi="Times New Roman" w:cs="Times New Roman"/>
          <w:sz w:val="24"/>
          <w:szCs w:val="24"/>
        </w:rPr>
        <w:t xml:space="preserve"> Московской области </w:t>
      </w:r>
      <w:r w:rsidR="00A5540A">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 xml:space="preserve"> благоус</w:t>
      </w:r>
      <w:r w:rsidR="00A5540A">
        <w:rPr>
          <w:rFonts w:ascii="Times New Roman" w:eastAsia="Times New Roman" w:hAnsi="Times New Roman" w:cs="Times New Roman"/>
          <w:sz w:val="24"/>
          <w:szCs w:val="24"/>
        </w:rPr>
        <w:t>тройстве</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и иных технических норм объектов, в соответствии с их специализацией, противопожарных, экологических и других правил, а также соблюдение работниками условий труда и правил личной гигиены.</w:t>
      </w:r>
    </w:p>
    <w:p w14:paraId="2E93333E"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0218B1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3.2.6. Уплачивать Парку причитающиеся по настоящему Договору денежные средства, в том числе ежемесячные выплаты, в полном объеме в порядке и в сроки, установленные настоящим Договором.</w:t>
      </w:r>
    </w:p>
    <w:p w14:paraId="01E0F83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E9E7B0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ab/>
        <w:t>3.2.7. Своевременно и полностью возмещать затраты Парка на оплату коммунальных услуг, а также стоимость эксплуатационных расходов на основании отдельного Соглашения о предоставлении права пользования коммунальными услугами на территории МАУК «ГПК и О «Ёлочки» заключенного между сторонами.</w:t>
      </w:r>
    </w:p>
    <w:p w14:paraId="10E2350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191F9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3.2.8. Участвовать в составлении Акта сверки взаимных расчетов по требованию Парка, в том числе при окончании срока действия настоящего Договора.</w:t>
      </w:r>
    </w:p>
    <w:p w14:paraId="4BDDB9B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42ACE3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3.2.9. Осуществлять деятельность по исполнению настоящего Договора исключительно в согласованном Сторонами порядке, а также в соответствии с требованиями федерального законодательства и законодательства Московской области, а также иных нормативных актов.</w:t>
      </w:r>
    </w:p>
    <w:p w14:paraId="4934FB6D"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09E655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3.2.10. Письменно согласовать с Парком</w:t>
      </w:r>
      <w:r w:rsidR="00A554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верхний предел цен на предоставляемые Предпринимателем услуги.</w:t>
      </w:r>
    </w:p>
    <w:p w14:paraId="27A23477" w14:textId="77777777" w:rsidR="001F2657" w:rsidRPr="001F2657" w:rsidRDefault="001F2657" w:rsidP="0058761D">
      <w:pPr>
        <w:pStyle w:val="ConsPlusNormal"/>
        <w:ind w:firstLine="0"/>
        <w:jc w:val="both"/>
        <w:rPr>
          <w:rFonts w:ascii="Times New Roman" w:eastAsia="Times New Roman" w:hAnsi="Times New Roman" w:cs="Times New Roman"/>
          <w:sz w:val="24"/>
          <w:szCs w:val="24"/>
        </w:rPr>
      </w:pPr>
    </w:p>
    <w:p w14:paraId="14C370C1"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3.2.11</w:t>
      </w:r>
      <w:r w:rsidR="001F2657" w:rsidRPr="001F2657">
        <w:rPr>
          <w:rFonts w:ascii="Times New Roman" w:eastAsia="Times New Roman" w:hAnsi="Times New Roman" w:cs="Times New Roman"/>
          <w:sz w:val="24"/>
          <w:szCs w:val="24"/>
        </w:rPr>
        <w:t>. Обеспечить соблюдение сотрудниками действующего законодательства, в том числе наличие у них необходимой разрешительной документации.</w:t>
      </w:r>
    </w:p>
    <w:p w14:paraId="28C9667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16BDE15"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3.2.12</w:t>
      </w:r>
      <w:r w:rsidR="001F2657" w:rsidRPr="001F2657">
        <w:rPr>
          <w:rFonts w:ascii="Times New Roman" w:eastAsia="Times New Roman" w:hAnsi="Times New Roman" w:cs="Times New Roman"/>
          <w:sz w:val="24"/>
          <w:szCs w:val="24"/>
        </w:rPr>
        <w:t>. Обеспечить соблюдение сотрудниками, представителями Предпринимателя и иными привлеченными им лицами правил поведения в общественных местах, норм вежливости, а также предпринять все усилия для того, чтобы указанные лица вели себя культурно и доброжелательно с посетителями Парка.</w:t>
      </w:r>
    </w:p>
    <w:p w14:paraId="3233AE1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3AA4F66"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3.2.13</w:t>
      </w:r>
      <w:r w:rsidR="001F2657" w:rsidRPr="001F2657">
        <w:rPr>
          <w:rFonts w:ascii="Times New Roman" w:eastAsia="Times New Roman" w:hAnsi="Times New Roman" w:cs="Times New Roman"/>
          <w:sz w:val="24"/>
          <w:szCs w:val="24"/>
        </w:rPr>
        <w:t>. Заблаговременно предоставлять Парку списки сотрудников, осуществляющих эксплуатацию Объекта, а также информацию об используемых автотранспортных средствах.</w:t>
      </w:r>
    </w:p>
    <w:p w14:paraId="37B4A1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7A53E44"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3.2.14</w:t>
      </w:r>
      <w:r w:rsidR="001F2657" w:rsidRPr="001F2657">
        <w:rPr>
          <w:rFonts w:ascii="Times New Roman" w:eastAsia="Times New Roman" w:hAnsi="Times New Roman" w:cs="Times New Roman"/>
          <w:sz w:val="24"/>
          <w:szCs w:val="24"/>
        </w:rPr>
        <w:t>. Заключить договор страхования риска ответственности за причинение вреда в пользу лиц, которым может быть причинён вред на сумму стра</w:t>
      </w:r>
      <w:r w:rsidR="000B46DE">
        <w:rPr>
          <w:rFonts w:ascii="Times New Roman" w:eastAsia="Times New Roman" w:hAnsi="Times New Roman" w:cs="Times New Roman"/>
          <w:sz w:val="24"/>
          <w:szCs w:val="24"/>
        </w:rPr>
        <w:t>хового возмещения не менее чем 1 000 000, 00 (Один миллион</w:t>
      </w:r>
      <w:r w:rsidR="001F2657" w:rsidRPr="001F2657">
        <w:rPr>
          <w:rFonts w:ascii="Times New Roman" w:eastAsia="Times New Roman" w:hAnsi="Times New Roman" w:cs="Times New Roman"/>
          <w:sz w:val="24"/>
          <w:szCs w:val="24"/>
        </w:rPr>
        <w:t>) рублей. Срок действия такого договора страхования не может быть меньше срока действия Договора. Копия страхового полиса, заверенная Страховщиком или его представителем, должна быть предоставлена Парку в срок не позднее 10 дней после подписания настоящего Договора.</w:t>
      </w:r>
    </w:p>
    <w:p w14:paraId="09526D1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A305357"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3.2.15</w:t>
      </w:r>
      <w:r w:rsidR="001F2657" w:rsidRPr="001F2657">
        <w:rPr>
          <w:rFonts w:ascii="Times New Roman" w:eastAsia="Times New Roman" w:hAnsi="Times New Roman" w:cs="Times New Roman"/>
          <w:sz w:val="24"/>
          <w:szCs w:val="24"/>
        </w:rPr>
        <w:t>. При заключении Договора предоставить Парку:</w:t>
      </w:r>
    </w:p>
    <w:p w14:paraId="6AFA02B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паспорт аттракционов, на русском языке, оформленный соответствии с требованиями нормативных актов</w:t>
      </w:r>
      <w:r w:rsidR="008D755F">
        <w:rPr>
          <w:rFonts w:ascii="Times New Roman" w:eastAsia="Times New Roman" w:hAnsi="Times New Roman" w:cs="Times New Roman"/>
          <w:sz w:val="24"/>
          <w:szCs w:val="24"/>
        </w:rPr>
        <w:t xml:space="preserve"> (если применимо)</w:t>
      </w:r>
      <w:r w:rsidRPr="001F2657">
        <w:rPr>
          <w:rFonts w:ascii="Times New Roman" w:eastAsia="Times New Roman" w:hAnsi="Times New Roman" w:cs="Times New Roman"/>
          <w:sz w:val="24"/>
          <w:szCs w:val="24"/>
        </w:rPr>
        <w:t>;</w:t>
      </w:r>
    </w:p>
    <w:p w14:paraId="14477669"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приказы об организации внутреннего контроля, назначении аттестованных инженерно-технических работников, отвечающих за безопасную эксплуатацию Объекта, а также оперативно-технического, ремонт</w:t>
      </w:r>
      <w:r w:rsidR="000B46DE">
        <w:rPr>
          <w:rFonts w:ascii="Times New Roman" w:eastAsia="Times New Roman" w:hAnsi="Times New Roman" w:cs="Times New Roman"/>
          <w:sz w:val="24"/>
          <w:szCs w:val="24"/>
        </w:rPr>
        <w:t>ного и обслуживающего персонала</w:t>
      </w:r>
      <w:r w:rsidR="008D755F">
        <w:rPr>
          <w:rFonts w:ascii="Times New Roman" w:eastAsia="Times New Roman" w:hAnsi="Times New Roman" w:cs="Times New Roman"/>
          <w:sz w:val="24"/>
          <w:szCs w:val="24"/>
        </w:rPr>
        <w:t xml:space="preserve"> (если применимо)</w:t>
      </w:r>
      <w:r w:rsidR="000B46DE">
        <w:rPr>
          <w:rFonts w:ascii="Times New Roman" w:eastAsia="Times New Roman" w:hAnsi="Times New Roman" w:cs="Times New Roman"/>
          <w:sz w:val="24"/>
          <w:szCs w:val="24"/>
        </w:rPr>
        <w:t>.</w:t>
      </w:r>
    </w:p>
    <w:p w14:paraId="14964FB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57D1AC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3.2.16</w:t>
      </w:r>
      <w:r w:rsidR="00CC3E0A">
        <w:rPr>
          <w:rFonts w:ascii="Times New Roman" w:eastAsia="Times New Roman" w:hAnsi="Times New Roman" w:cs="Times New Roman"/>
          <w:sz w:val="24"/>
          <w:szCs w:val="24"/>
        </w:rPr>
        <w:t>. В течение 4</w:t>
      </w:r>
      <w:r w:rsidR="008D755F">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xml:space="preserve"> дней с момента размещения Объекта предоставить в Парк</w:t>
      </w:r>
      <w:r w:rsidR="00547938">
        <w:rPr>
          <w:rFonts w:ascii="Times New Roman" w:eastAsia="Times New Roman" w:hAnsi="Times New Roman" w:cs="Times New Roman"/>
          <w:sz w:val="24"/>
          <w:szCs w:val="24"/>
        </w:rPr>
        <w:t xml:space="preserve"> (если применимо)</w:t>
      </w:r>
      <w:r w:rsidR="001F2657" w:rsidRPr="001F2657">
        <w:rPr>
          <w:rFonts w:ascii="Times New Roman" w:eastAsia="Times New Roman" w:hAnsi="Times New Roman" w:cs="Times New Roman"/>
          <w:sz w:val="24"/>
          <w:szCs w:val="24"/>
        </w:rPr>
        <w:t>:</w:t>
      </w:r>
    </w:p>
    <w:p w14:paraId="0B7A76A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заключение специализированной организации о техническом состоянии аттракционов и заключение государственного органа о технической безопасности Объекта, в соответствии с действующим законодательством;</w:t>
      </w:r>
    </w:p>
    <w:p w14:paraId="7426BD61" w14:textId="77777777"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акт о приемке аттрак</w:t>
      </w:r>
      <w:r w:rsidR="000B46DE">
        <w:rPr>
          <w:rFonts w:ascii="Times New Roman" w:eastAsia="Times New Roman" w:hAnsi="Times New Roman" w:cs="Times New Roman"/>
          <w:sz w:val="24"/>
          <w:szCs w:val="24"/>
        </w:rPr>
        <w:t>ционов после завершения монтажа.</w:t>
      </w:r>
    </w:p>
    <w:p w14:paraId="0D3C34D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9C3E6A8"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3.2.17</w:t>
      </w:r>
      <w:r w:rsidR="001F2657" w:rsidRPr="001F2657">
        <w:rPr>
          <w:rFonts w:ascii="Times New Roman" w:eastAsia="Times New Roman" w:hAnsi="Times New Roman" w:cs="Times New Roman"/>
          <w:sz w:val="24"/>
          <w:szCs w:val="24"/>
        </w:rPr>
        <w:t xml:space="preserve">. Обеспечить наличие на Объекте копий настоящего Договора, заверенных копий разрешительной документации, требуемых действующим законодательством, </w:t>
      </w:r>
      <w:r w:rsidR="001F2657" w:rsidRPr="001F2657">
        <w:rPr>
          <w:rFonts w:ascii="Times New Roman" w:eastAsia="Times New Roman" w:hAnsi="Times New Roman" w:cs="Times New Roman"/>
          <w:sz w:val="24"/>
          <w:szCs w:val="24"/>
        </w:rPr>
        <w:lastRenderedPageBreak/>
        <w:t>подтверждающих соответств</w:t>
      </w:r>
      <w:r w:rsidR="00CC3E0A">
        <w:rPr>
          <w:rFonts w:ascii="Times New Roman" w:eastAsia="Times New Roman" w:hAnsi="Times New Roman" w:cs="Times New Roman"/>
          <w:sz w:val="24"/>
          <w:szCs w:val="24"/>
        </w:rPr>
        <w:t>ие Объекта нормам безопасности</w:t>
      </w:r>
      <w:r w:rsidR="001F2657" w:rsidRPr="001F2657">
        <w:rPr>
          <w:rFonts w:ascii="Times New Roman" w:eastAsia="Times New Roman" w:hAnsi="Times New Roman" w:cs="Times New Roman"/>
          <w:sz w:val="24"/>
          <w:szCs w:val="24"/>
        </w:rPr>
        <w:t>, а также иным требованиям действующего законодательства.</w:t>
      </w:r>
    </w:p>
    <w:p w14:paraId="4B74B0F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6B5F02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3.2.18</w:t>
      </w:r>
      <w:r w:rsidR="001F2657" w:rsidRPr="001F2657">
        <w:rPr>
          <w:rFonts w:ascii="Times New Roman" w:eastAsia="Times New Roman" w:hAnsi="Times New Roman" w:cs="Times New Roman"/>
          <w:sz w:val="24"/>
          <w:szCs w:val="24"/>
        </w:rPr>
        <w:t>. Обеспечить при размещении и использовании Объекта строгое соблюдение требований градостроительных регламентов, экологических, санитарно-гигиенических, противопожарных норм и правил.</w:t>
      </w:r>
    </w:p>
    <w:p w14:paraId="1CCC2FF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058D7FE" w14:textId="77777777"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3.2.19</w:t>
      </w:r>
      <w:r w:rsidR="001F2657" w:rsidRPr="001F2657">
        <w:rPr>
          <w:rFonts w:ascii="Times New Roman" w:eastAsia="Times New Roman" w:hAnsi="Times New Roman" w:cs="Times New Roman"/>
          <w:sz w:val="24"/>
          <w:szCs w:val="24"/>
        </w:rPr>
        <w:t>. Обеспечивать чистоту вблизи Объекта путем регулярной уборки твердых бытовых отходов с территории в радиусе 10 (десяти) метров от места</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размещения Объект</w:t>
      </w:r>
      <w:r w:rsidR="00CC3E0A">
        <w:rPr>
          <w:rFonts w:ascii="Times New Roman" w:eastAsia="Times New Roman" w:hAnsi="Times New Roman" w:cs="Times New Roman"/>
          <w:sz w:val="24"/>
          <w:szCs w:val="24"/>
        </w:rPr>
        <w:t>а</w:t>
      </w:r>
      <w:r w:rsidR="001F2657" w:rsidRPr="001F2657">
        <w:rPr>
          <w:rFonts w:ascii="Times New Roman" w:eastAsia="Times New Roman" w:hAnsi="Times New Roman" w:cs="Times New Roman"/>
          <w:sz w:val="24"/>
          <w:szCs w:val="24"/>
        </w:rPr>
        <w:t>.</w:t>
      </w:r>
    </w:p>
    <w:p w14:paraId="4B630D2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1FB8D5F" w14:textId="77777777" w:rsid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3.2.20</w:t>
      </w:r>
      <w:r w:rsidR="001F2657" w:rsidRPr="001F2657">
        <w:rPr>
          <w:rFonts w:ascii="Times New Roman" w:eastAsia="Times New Roman" w:hAnsi="Times New Roman" w:cs="Times New Roman"/>
          <w:sz w:val="24"/>
          <w:szCs w:val="24"/>
        </w:rPr>
        <w:t>. Использовать Объект способами, которые не должны наносить вред окружающей среде, а также не наносить вред окружающей историко-культурной и природной среде, правам и законным интересам Парка и других лиц.</w:t>
      </w:r>
    </w:p>
    <w:p w14:paraId="1A6B3BF2" w14:textId="77777777" w:rsidR="00CC3E0A" w:rsidRPr="001F2657" w:rsidRDefault="00CC3E0A" w:rsidP="001F2657">
      <w:pPr>
        <w:pStyle w:val="ConsPlusNormal"/>
        <w:jc w:val="both"/>
        <w:rPr>
          <w:rFonts w:ascii="Times New Roman" w:eastAsia="Times New Roman" w:hAnsi="Times New Roman" w:cs="Times New Roman"/>
          <w:sz w:val="24"/>
          <w:szCs w:val="24"/>
        </w:rPr>
      </w:pPr>
    </w:p>
    <w:p w14:paraId="1EE782DD"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3.2.21</w:t>
      </w:r>
      <w:r w:rsidR="001F2657" w:rsidRPr="001F2657">
        <w:rPr>
          <w:rFonts w:ascii="Times New Roman" w:eastAsia="Times New Roman" w:hAnsi="Times New Roman" w:cs="Times New Roman"/>
          <w:sz w:val="24"/>
          <w:szCs w:val="24"/>
        </w:rPr>
        <w:t>. При эксплуатации Объекта не совершать действия, которые могут привести к повреждению, разрушению или уничтожению, изменению облика и интерьера Парка, и другие действия, могущие причинить вред</w:t>
      </w:r>
      <w:r w:rsidR="00CC3E0A">
        <w:rPr>
          <w:rFonts w:ascii="Times New Roman" w:eastAsia="Times New Roman" w:hAnsi="Times New Roman" w:cs="Times New Roman"/>
          <w:sz w:val="24"/>
          <w:szCs w:val="24"/>
        </w:rPr>
        <w:t xml:space="preserve"> иным</w:t>
      </w:r>
      <w:r w:rsidR="001F2657" w:rsidRPr="001F2657">
        <w:rPr>
          <w:rFonts w:ascii="Times New Roman" w:eastAsia="Times New Roman" w:hAnsi="Times New Roman" w:cs="Times New Roman"/>
          <w:sz w:val="24"/>
          <w:szCs w:val="24"/>
        </w:rPr>
        <w:t xml:space="preserve"> объектам и любому иному имуществу, находящемуся на территории Парка.</w:t>
      </w:r>
    </w:p>
    <w:p w14:paraId="32942AD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93CF3D7"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3.2.22</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ущерб, причиненный Парку по вине Предпринимателя, даже косвенной (например, посетители Объекта и сотрудники Предпринимателя, проходя к Объекту вытоптали дорожку), в случае повреждения, разрушения или уничтожения, изменения облика и интерьера Парка, в том числе и уничтожения газона. Нарушение фиксируется актом фиксации нарушения, согласно п. 3.3.4.</w:t>
      </w:r>
    </w:p>
    <w:p w14:paraId="3263689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AB0D28F"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3.2.23</w:t>
      </w:r>
      <w:r w:rsidR="001F2657" w:rsidRPr="001F2657">
        <w:rPr>
          <w:rFonts w:ascii="Times New Roman" w:eastAsia="Times New Roman" w:hAnsi="Times New Roman" w:cs="Times New Roman"/>
          <w:sz w:val="24"/>
          <w:szCs w:val="24"/>
        </w:rPr>
        <w:t>. По требованию Парка и в установленный Парком срок возмещать материальный ущерб, причиненный Парку и/или третьим лицам, включая посетителей Парка, действиями и/или бездействием сотрудников и/или представителей Предпринимателя, либо компенсировать Парку на основании соответствующего требования и в установленный Парком срок суммы, обоснованно уплаченные Парком третьим лицам.</w:t>
      </w:r>
    </w:p>
    <w:p w14:paraId="5C8A8007"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85E82B4" w14:textId="77777777" w:rsidR="001F2657" w:rsidRPr="001F2657" w:rsidRDefault="0058761D" w:rsidP="00CC3E0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3.2.24</w:t>
      </w:r>
      <w:r w:rsidR="001F2657" w:rsidRPr="001F2657">
        <w:rPr>
          <w:rFonts w:ascii="Times New Roman" w:eastAsia="Times New Roman" w:hAnsi="Times New Roman" w:cs="Times New Roman"/>
          <w:sz w:val="24"/>
          <w:szCs w:val="24"/>
        </w:rPr>
        <w:t>. Обеспечить бесперебойную работу Объекта в соответствии с согласованным Сторонами режимом работы, кроме случаев, когда перебои в работе Объекта вызваны атмосферными явлениями (ураганный ветер, проливные дожди) и</w:t>
      </w:r>
      <w:r w:rsidR="00CC3E0A">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иными обстоятельствами, не зависящими от воли Сторон и препятствующими работе Объекта.</w:t>
      </w:r>
    </w:p>
    <w:p w14:paraId="6CC91E6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A9FA47D"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3.2.25</w:t>
      </w:r>
      <w:r w:rsidR="001F2657" w:rsidRPr="001F2657">
        <w:rPr>
          <w:rFonts w:ascii="Times New Roman" w:eastAsia="Times New Roman" w:hAnsi="Times New Roman" w:cs="Times New Roman"/>
          <w:sz w:val="24"/>
          <w:szCs w:val="24"/>
        </w:rPr>
        <w:t>. Обеспечивать беспрепятственный доступ представителей административно-технических инспекций города Домодедово Московской области для осуществления надзора и контроля за техническим состоянием Объекта.</w:t>
      </w:r>
    </w:p>
    <w:p w14:paraId="5976383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7583422"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3.2.26</w:t>
      </w:r>
      <w:r w:rsidR="001F2657" w:rsidRPr="001F2657">
        <w:rPr>
          <w:rFonts w:ascii="Times New Roman" w:eastAsia="Times New Roman" w:hAnsi="Times New Roman" w:cs="Times New Roman"/>
          <w:sz w:val="24"/>
          <w:szCs w:val="24"/>
        </w:rPr>
        <w:t xml:space="preserve">. В 10-ти </w:t>
      </w:r>
      <w:proofErr w:type="spellStart"/>
      <w:r w:rsidR="001F2657" w:rsidRPr="001F2657">
        <w:rPr>
          <w:rFonts w:ascii="Times New Roman" w:eastAsia="Times New Roman" w:hAnsi="Times New Roman" w:cs="Times New Roman"/>
          <w:sz w:val="24"/>
          <w:szCs w:val="24"/>
        </w:rPr>
        <w:t>дневный</w:t>
      </w:r>
      <w:proofErr w:type="spellEnd"/>
      <w:r w:rsidR="001F2657" w:rsidRPr="001F2657">
        <w:rPr>
          <w:rFonts w:ascii="Times New Roman" w:eastAsia="Times New Roman" w:hAnsi="Times New Roman" w:cs="Times New Roman"/>
          <w:sz w:val="24"/>
          <w:szCs w:val="24"/>
        </w:rPr>
        <w:t xml:space="preserve"> срок, но не более одного месяца с даты прекращения действия настоящего Договора обеспечить демонтаж и вывоз Объекта с места его размещения. Предприниматель соглашается, что Парк при прекращении действия Договора и истечении 10-ти дневного срока, но не более одного месяца на добровольные демонтаж и вывоз Объекта с места его размещения, самостоятельно обеспечивает демонтаж и (или) перемещение некапитального объекта на специально организованную площадку для хранения незаконно размещенных Объектов. В случае отказа Предпринимателя, в добровольном порядке осуществить демонтаж и вывоз данного Объекта с места его размещения в 10-ти </w:t>
      </w:r>
      <w:proofErr w:type="spellStart"/>
      <w:r w:rsidR="001F2657" w:rsidRPr="001F2657">
        <w:rPr>
          <w:rFonts w:ascii="Times New Roman" w:eastAsia="Times New Roman" w:hAnsi="Times New Roman" w:cs="Times New Roman"/>
          <w:sz w:val="24"/>
          <w:szCs w:val="24"/>
        </w:rPr>
        <w:t>дневный</w:t>
      </w:r>
      <w:proofErr w:type="spellEnd"/>
      <w:r w:rsidR="001F2657" w:rsidRPr="001F2657">
        <w:rPr>
          <w:rFonts w:ascii="Times New Roman" w:eastAsia="Times New Roman" w:hAnsi="Times New Roman" w:cs="Times New Roman"/>
          <w:sz w:val="24"/>
          <w:szCs w:val="24"/>
        </w:rPr>
        <w:t xml:space="preserve"> срок, но не более одного месяца после прекращения настоящего Договора, Парк не несет ответственность за состояние и сохранность данного Объекта и товаров, оборудования или иного имущества, находящихся в (на) Объекте, при его демонтаже и (или) перемещении на специально организованную площадку для хранения незаконно установленных объектов.</w:t>
      </w:r>
    </w:p>
    <w:p w14:paraId="7DD4CA2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75B1C4B"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3.2.27</w:t>
      </w:r>
      <w:r w:rsidR="001F2657" w:rsidRPr="001F2657">
        <w:rPr>
          <w:rFonts w:ascii="Times New Roman" w:eastAsia="Times New Roman" w:hAnsi="Times New Roman" w:cs="Times New Roman"/>
          <w:sz w:val="24"/>
          <w:szCs w:val="24"/>
        </w:rPr>
        <w:t>. Предпринимателю запрещается:</w:t>
      </w:r>
    </w:p>
    <w:p w14:paraId="2D594E0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заезд, движение, остановка и стоянка механизированных средств на территории Парка без специального разрешения, выдаваемого администрацией Парка и вне установленного Парком времени с 23:00 до 09:00;</w:t>
      </w:r>
    </w:p>
    <w:p w14:paraId="561321C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нарушение почвенного покрова, зеленых насаждений, порча асфальтового покрытия;</w:t>
      </w:r>
    </w:p>
    <w:p w14:paraId="3703DB2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сброс неочищенных сточных вод в водные объекты и их замусоривание;</w:t>
      </w:r>
    </w:p>
    <w:p w14:paraId="29FC78A3"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загрязнение территории, почв, захламление территории.</w:t>
      </w:r>
    </w:p>
    <w:p w14:paraId="55ACC188"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F8960B6" w14:textId="77777777" w:rsidR="001F2657" w:rsidRPr="001F2657" w:rsidRDefault="0058761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3.2.28</w:t>
      </w:r>
      <w:r w:rsidR="008D755F">
        <w:rPr>
          <w:rFonts w:ascii="Times New Roman" w:eastAsia="Times New Roman" w:hAnsi="Times New Roman" w:cs="Times New Roman"/>
          <w:sz w:val="24"/>
          <w:szCs w:val="24"/>
        </w:rPr>
        <w:t xml:space="preserve">. </w:t>
      </w:r>
      <w:r w:rsidR="008D755F" w:rsidRPr="008D755F">
        <w:rPr>
          <w:rFonts w:ascii="Times New Roman" w:eastAsia="Times New Roman" w:hAnsi="Times New Roman" w:cs="Times New Roman"/>
          <w:sz w:val="24"/>
          <w:szCs w:val="24"/>
        </w:rPr>
        <w:t xml:space="preserve">В случае изменения градостроительной ситуации и </w:t>
      </w:r>
      <w:r w:rsidR="004B1553">
        <w:rPr>
          <w:rFonts w:ascii="Times New Roman" w:eastAsia="Times New Roman" w:hAnsi="Times New Roman" w:cs="Times New Roman"/>
          <w:sz w:val="24"/>
          <w:szCs w:val="24"/>
        </w:rPr>
        <w:t xml:space="preserve">необходимости </w:t>
      </w:r>
      <w:r w:rsidR="008D755F" w:rsidRPr="008D755F">
        <w:rPr>
          <w:rFonts w:ascii="Times New Roman" w:eastAsia="Times New Roman" w:hAnsi="Times New Roman" w:cs="Times New Roman"/>
          <w:sz w:val="24"/>
          <w:szCs w:val="24"/>
        </w:rPr>
        <w:t>внесения в связи с этим изменений в Предварительный и (или) Основной Проект размещения Объекта</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за свой счет и в установленные </w:t>
      </w:r>
      <w:r w:rsidR="004B1553">
        <w:rPr>
          <w:rFonts w:ascii="Times New Roman" w:eastAsia="Times New Roman" w:hAnsi="Times New Roman" w:cs="Times New Roman"/>
          <w:sz w:val="24"/>
          <w:szCs w:val="24"/>
        </w:rPr>
        <w:t xml:space="preserve">Парком </w:t>
      </w:r>
      <w:r w:rsidR="008D755F" w:rsidRPr="008D755F">
        <w:rPr>
          <w:rFonts w:ascii="Times New Roman" w:eastAsia="Times New Roman" w:hAnsi="Times New Roman" w:cs="Times New Roman"/>
          <w:sz w:val="24"/>
          <w:szCs w:val="24"/>
        </w:rPr>
        <w:t>сроки</w:t>
      </w:r>
      <w:r w:rsidR="004B1553">
        <w:rPr>
          <w:rFonts w:ascii="Times New Roman" w:eastAsia="Times New Roman" w:hAnsi="Times New Roman" w:cs="Times New Roman"/>
          <w:sz w:val="24"/>
          <w:szCs w:val="24"/>
        </w:rPr>
        <w:t>,</w:t>
      </w:r>
      <w:r w:rsidR="008D755F" w:rsidRPr="008D755F">
        <w:rPr>
          <w:rFonts w:ascii="Times New Roman" w:eastAsia="Times New Roman" w:hAnsi="Times New Roman" w:cs="Times New Roman"/>
          <w:sz w:val="24"/>
          <w:szCs w:val="24"/>
        </w:rPr>
        <w:t xml:space="preserve"> </w:t>
      </w:r>
      <w:r w:rsidR="004B1553">
        <w:rPr>
          <w:rFonts w:ascii="Times New Roman" w:eastAsia="Times New Roman" w:hAnsi="Times New Roman" w:cs="Times New Roman"/>
          <w:sz w:val="24"/>
          <w:szCs w:val="24"/>
        </w:rPr>
        <w:t xml:space="preserve">Предприниматель обязан </w:t>
      </w:r>
      <w:r w:rsidR="008D755F" w:rsidRPr="008D755F">
        <w:rPr>
          <w:rFonts w:ascii="Times New Roman" w:eastAsia="Times New Roman" w:hAnsi="Times New Roman" w:cs="Times New Roman"/>
          <w:sz w:val="24"/>
          <w:szCs w:val="24"/>
        </w:rPr>
        <w:t>переместить Объект с места его размещения на компенсационное место размещения, определяемое Парком в каждом конкретном случае.</w:t>
      </w:r>
    </w:p>
    <w:p w14:paraId="34500BF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DE716F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 Парк имеет право:</w:t>
      </w:r>
    </w:p>
    <w:p w14:paraId="256993BF"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E55C3E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3.3.1. В любое время действия Договора проверять соблюдение Предпринимателем условий настоящего Договора на месте размещения Объекта.</w:t>
      </w:r>
    </w:p>
    <w:p w14:paraId="1B4953A1"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71A11BD"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3.3.2. Отказаться от исполнения Договора в одностороннем порядке и потребовать возмещения убытков в случае, если Предприниматель размещает Объект, функциональное назначение которого не соответствует назначению объекта, определенному в п. 1.1 настоящего Договора, и иным условиям настоящего Договора.</w:t>
      </w:r>
    </w:p>
    <w:p w14:paraId="6E27801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C69B291"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3.3.3. В случае отказа Предпринимателя демонтировать и вывезти Объект при прекращении Договора в установленном порядке самостоятельно, с отнесением расходов за счет Предпринимателя, осуществить указанные действия и обеспечить ответственное хранение Объекта.</w:t>
      </w:r>
    </w:p>
    <w:p w14:paraId="7DF4582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E63379"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3.3.4. В случае наличия претензий по деятельности Предпринимателя, размещению Объекта на территории Парка</w:t>
      </w:r>
      <w:r w:rsidR="00CC3E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предъявить претензии Предпринимателю путем ее направления по адресу Предпринимателя, указанному в п. 8 настоящего Договора, а также вызвав его для составл</w:t>
      </w:r>
      <w:r w:rsidR="00CC3E0A">
        <w:rPr>
          <w:rFonts w:ascii="Times New Roman" w:eastAsia="Times New Roman" w:hAnsi="Times New Roman" w:cs="Times New Roman"/>
          <w:sz w:val="24"/>
          <w:szCs w:val="24"/>
        </w:rPr>
        <w:t>ения акта фиксации нарушений при размещении (эксплуатации)</w:t>
      </w:r>
      <w:r w:rsidRPr="001F2657">
        <w:rPr>
          <w:rFonts w:ascii="Times New Roman" w:eastAsia="Times New Roman" w:hAnsi="Times New Roman" w:cs="Times New Roman"/>
          <w:sz w:val="24"/>
          <w:szCs w:val="24"/>
        </w:rPr>
        <w:t xml:space="preserve"> Объекта, внешнего вида Объекта и/или его работников. В случае если Предприниматель в течение 3 (трех) дней с даты получения Претензии, вызова для составления акта фиксации нарушения не явился в Парк и не заявил о своих возражениях, акт фиксации нарушений, составленный в одностороннем порядке, считается действительным и не подлежит оспариванию со стороны Предпринимателя.</w:t>
      </w:r>
    </w:p>
    <w:p w14:paraId="17516D12" w14:textId="77777777" w:rsidR="00DD7DAF" w:rsidRDefault="00DD7DAF" w:rsidP="001F2657">
      <w:pPr>
        <w:pStyle w:val="ConsPlusNormal"/>
        <w:jc w:val="both"/>
        <w:rPr>
          <w:rFonts w:ascii="Times New Roman" w:eastAsia="Times New Roman" w:hAnsi="Times New Roman" w:cs="Times New Roman"/>
          <w:sz w:val="24"/>
          <w:szCs w:val="24"/>
        </w:rPr>
      </w:pPr>
    </w:p>
    <w:p w14:paraId="29D2034A" w14:textId="77777777" w:rsidR="00DD7DA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w:t>
      </w:r>
      <w:r w:rsidR="00DD7DAF">
        <w:rPr>
          <w:rFonts w:ascii="Times New Roman" w:eastAsia="Times New Roman" w:hAnsi="Times New Roman" w:cs="Times New Roman"/>
          <w:sz w:val="24"/>
          <w:szCs w:val="24"/>
        </w:rPr>
        <w:t>. Засчитывать из суммы обеспечения, задолженности Предпринимателя по оплате стоимости размещения Объекта, в том числе штрафы и пени, в соответствии с настоящим Договором. В случае указанного зачета, Предприниматель обязан пополнить сумму обеспечения на размер засчитанной Парком суммы, в течение 10 (Десяти) дней, с момента получения уведомления от Парка, о необходимости указанного пополнения.</w:t>
      </w:r>
    </w:p>
    <w:p w14:paraId="78D4E6C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1AA54EC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 Парк обязан:</w:t>
      </w:r>
    </w:p>
    <w:p w14:paraId="52CC326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EB5D0BC"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3.4.1. Предоставить Предпринимателю право на размещение Объекта в соответствии с условиями настоящего Договора и передать место размещения Объекта Предпринимателю по Акту приема-передачи, который подписывается представителями Сторон в момент фактической п</w:t>
      </w:r>
      <w:r w:rsidR="003F5871">
        <w:rPr>
          <w:rFonts w:ascii="Times New Roman" w:eastAsia="Times New Roman" w:hAnsi="Times New Roman" w:cs="Times New Roman"/>
          <w:sz w:val="24"/>
          <w:szCs w:val="24"/>
        </w:rPr>
        <w:t>ередачи, производимой</w:t>
      </w:r>
      <w:r w:rsidRPr="001F2657">
        <w:rPr>
          <w:rFonts w:ascii="Times New Roman" w:eastAsia="Times New Roman" w:hAnsi="Times New Roman" w:cs="Times New Roman"/>
          <w:sz w:val="24"/>
          <w:szCs w:val="24"/>
        </w:rPr>
        <w:t xml:space="preserve"> в дату заключения Договора.</w:t>
      </w:r>
    </w:p>
    <w:p w14:paraId="2015B529"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BD398EB"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3.4.2. Парк не несет ответственности за перебои с электроэнергией на территории Парка.</w:t>
      </w:r>
    </w:p>
    <w:p w14:paraId="7F9E63F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A6DA01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3.4.3. Обеспечить реализацию права на размещение и эксплуатацию Объекта в соответствии с настоящим Договором, Дополнительными соглашениями и Приложениями к нему.</w:t>
      </w:r>
    </w:p>
    <w:p w14:paraId="5AA4915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3.4.4. Осуществлять уход и содержание деревьев и кустарников в 10-ти метровой зоне вокруг участка размещения Объекта.</w:t>
      </w:r>
    </w:p>
    <w:p w14:paraId="766791F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E586E4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218B6BD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 Плата за размещение Объекта и порядок расчетов</w:t>
      </w:r>
    </w:p>
    <w:p w14:paraId="7CB4ED0B"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3F6CC50" w14:textId="77777777"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4.1. Плата за право размещения Объекта устанавливается в размере итоговой цены аукциона, за которую Предприниматель приобрел право на заключение настоящего Договора, и составляет</w:t>
      </w:r>
      <w:r w:rsidR="008D755F">
        <w:rPr>
          <w:rFonts w:ascii="Times New Roman" w:eastAsia="Times New Roman" w:hAnsi="Times New Roman" w:cs="Times New Roman"/>
          <w:sz w:val="24"/>
          <w:szCs w:val="24"/>
        </w:rPr>
        <w:t>_______________________</w:t>
      </w:r>
      <w:r w:rsidR="008D755F">
        <w:rPr>
          <w:rFonts w:ascii="Times New Roman" w:eastAsia="Times New Roman" w:hAnsi="Times New Roman" w:cs="Times New Roman"/>
          <w:sz w:val="24"/>
          <w:szCs w:val="24"/>
        </w:rPr>
        <w:tab/>
        <w:t>(____________</w:t>
      </w:r>
      <w:r w:rsidRPr="001F2657">
        <w:rPr>
          <w:rFonts w:ascii="Times New Roman" w:eastAsia="Times New Roman" w:hAnsi="Times New Roman" w:cs="Times New Roman"/>
          <w:sz w:val="24"/>
          <w:szCs w:val="24"/>
        </w:rPr>
        <w:t xml:space="preserve">) рублей 00 копеек </w:t>
      </w:r>
      <w:r w:rsidR="000C317F">
        <w:rPr>
          <w:rFonts w:ascii="Times New Roman" w:eastAsia="Times New Roman" w:hAnsi="Times New Roman" w:cs="Times New Roman"/>
          <w:sz w:val="24"/>
          <w:szCs w:val="24"/>
        </w:rPr>
        <w:t xml:space="preserve">ежегодно </w:t>
      </w:r>
      <w:r w:rsidRPr="001F2657">
        <w:rPr>
          <w:rFonts w:ascii="Times New Roman" w:eastAsia="Times New Roman" w:hAnsi="Times New Roman" w:cs="Times New Roman"/>
          <w:sz w:val="24"/>
          <w:szCs w:val="24"/>
        </w:rPr>
        <w:t>(далее - Цена), без НДС.</w:t>
      </w:r>
      <w:r w:rsidR="008D755F">
        <w:rPr>
          <w:rFonts w:ascii="Times New Roman" w:eastAsia="Times New Roman" w:hAnsi="Times New Roman" w:cs="Times New Roman"/>
          <w:sz w:val="24"/>
          <w:szCs w:val="24"/>
        </w:rPr>
        <w:t xml:space="preserve"> НДС не облагается, в связи с применением Парком упрощенной системы налогообложения, в соответствии с Налоговым кодексом РФ.</w:t>
      </w:r>
    </w:p>
    <w:p w14:paraId="6E08E2B7" w14:textId="23B116B5" w:rsidR="008D755F" w:rsidRPr="001F2657" w:rsidRDefault="001F2657" w:rsidP="009F7C81">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4.2. Цена, установленная п. 4.1, </w:t>
      </w:r>
      <w:r w:rsidR="001D2D25" w:rsidRPr="001D2D25">
        <w:rPr>
          <w:rFonts w:ascii="Times New Roman" w:eastAsia="Times New Roman" w:hAnsi="Times New Roman" w:cs="Times New Roman"/>
          <w:sz w:val="24"/>
          <w:szCs w:val="24"/>
        </w:rPr>
        <w:t xml:space="preserve">подлежит ежегодной индексации. </w:t>
      </w:r>
      <w:r w:rsidR="008528B9">
        <w:rPr>
          <w:rFonts w:ascii="Times New Roman" w:eastAsia="Times New Roman" w:hAnsi="Times New Roman" w:cs="Times New Roman"/>
          <w:sz w:val="24"/>
          <w:szCs w:val="24"/>
        </w:rPr>
        <w:t>П</w:t>
      </w:r>
      <w:r w:rsidR="001D2D25" w:rsidRPr="001D2D25">
        <w:rPr>
          <w:rFonts w:ascii="Times New Roman" w:eastAsia="Times New Roman" w:hAnsi="Times New Roman" w:cs="Times New Roman"/>
          <w:sz w:val="24"/>
          <w:szCs w:val="24"/>
        </w:rPr>
        <w:t xml:space="preserve">лата с учетом коэффициента-дефлятора вносится </w:t>
      </w:r>
      <w:r w:rsidR="008528B9">
        <w:rPr>
          <w:rFonts w:ascii="Times New Roman" w:eastAsia="Times New Roman" w:hAnsi="Times New Roman" w:cs="Times New Roman"/>
          <w:sz w:val="24"/>
          <w:szCs w:val="24"/>
        </w:rPr>
        <w:t>Предпринимателем</w:t>
      </w:r>
      <w:r w:rsidR="001D2D25" w:rsidRPr="001D2D25">
        <w:rPr>
          <w:rFonts w:ascii="Times New Roman" w:eastAsia="Times New Roman" w:hAnsi="Times New Roman" w:cs="Times New Roman"/>
          <w:sz w:val="24"/>
          <w:szCs w:val="24"/>
        </w:rPr>
        <w:t xml:space="preserve"> без заключения дополнительного соглашения и внесения соответствующих изменений и дополнений в настоящий Договор на основании счетов </w:t>
      </w:r>
      <w:r w:rsidR="008528B9">
        <w:rPr>
          <w:rFonts w:ascii="Times New Roman" w:eastAsia="Times New Roman" w:hAnsi="Times New Roman" w:cs="Times New Roman"/>
          <w:sz w:val="24"/>
          <w:szCs w:val="24"/>
        </w:rPr>
        <w:t>Парка</w:t>
      </w:r>
      <w:r w:rsidR="001D2D25" w:rsidRPr="001D2D25">
        <w:rPr>
          <w:rFonts w:ascii="Times New Roman" w:eastAsia="Times New Roman" w:hAnsi="Times New Roman" w:cs="Times New Roman"/>
          <w:sz w:val="24"/>
          <w:szCs w:val="24"/>
        </w:rPr>
        <w:t xml:space="preserve">. При этом </w:t>
      </w:r>
      <w:r w:rsidR="008528B9">
        <w:rPr>
          <w:rFonts w:ascii="Times New Roman" w:eastAsia="Times New Roman" w:hAnsi="Times New Roman" w:cs="Times New Roman"/>
          <w:sz w:val="24"/>
          <w:szCs w:val="24"/>
        </w:rPr>
        <w:t>Парк</w:t>
      </w:r>
      <w:r w:rsidR="001D2D25" w:rsidRPr="001D2D25">
        <w:rPr>
          <w:rFonts w:ascii="Times New Roman" w:eastAsia="Times New Roman" w:hAnsi="Times New Roman" w:cs="Times New Roman"/>
          <w:sz w:val="24"/>
          <w:szCs w:val="24"/>
        </w:rPr>
        <w:t xml:space="preserve"> обязан направить </w:t>
      </w:r>
      <w:r w:rsidR="008528B9">
        <w:rPr>
          <w:rFonts w:ascii="Times New Roman" w:eastAsia="Times New Roman" w:hAnsi="Times New Roman" w:cs="Times New Roman"/>
          <w:sz w:val="24"/>
          <w:szCs w:val="24"/>
        </w:rPr>
        <w:t>Предпринимателю</w:t>
      </w:r>
      <w:r w:rsidR="001D2D25" w:rsidRPr="001D2D25">
        <w:rPr>
          <w:rFonts w:ascii="Times New Roman" w:eastAsia="Times New Roman" w:hAnsi="Times New Roman" w:cs="Times New Roman"/>
          <w:sz w:val="24"/>
          <w:szCs w:val="24"/>
        </w:rPr>
        <w:t xml:space="preserve"> уведомление о повышении платы за 30 (Тридцать) календарных до такого повышения.</w:t>
      </w:r>
    </w:p>
    <w:p w14:paraId="65EE7586" w14:textId="66DB5E4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4.3. </w:t>
      </w:r>
      <w:r w:rsidR="009F7C81">
        <w:rPr>
          <w:rFonts w:ascii="Times New Roman" w:eastAsia="Times New Roman" w:hAnsi="Times New Roman" w:cs="Times New Roman"/>
          <w:sz w:val="24"/>
          <w:szCs w:val="24"/>
        </w:rPr>
        <w:t xml:space="preserve">Предприниматель предоставляет Парку обеспечение своих обязательств по настоящему Договору, в размере </w:t>
      </w:r>
      <w:r w:rsidR="008528B9" w:rsidRPr="008528B9">
        <w:rPr>
          <w:rFonts w:ascii="Times New Roman" w:eastAsia="Times New Roman" w:hAnsi="Times New Roman" w:cs="Times New Roman"/>
          <w:sz w:val="24"/>
          <w:szCs w:val="24"/>
        </w:rPr>
        <w:t>69 360 (Шестьдесят девять тысяч триста шестьдесят) рублей 00 копеек</w:t>
      </w:r>
      <w:r w:rsidR="008528B9">
        <w:rPr>
          <w:rFonts w:ascii="Times New Roman" w:eastAsia="Times New Roman" w:hAnsi="Times New Roman" w:cs="Times New Roman"/>
          <w:sz w:val="24"/>
          <w:szCs w:val="24"/>
        </w:rPr>
        <w:t>,</w:t>
      </w:r>
      <w:r w:rsidR="008528B9" w:rsidRPr="008528B9">
        <w:rPr>
          <w:rFonts w:ascii="Times New Roman" w:eastAsia="Times New Roman" w:hAnsi="Times New Roman" w:cs="Times New Roman"/>
          <w:sz w:val="24"/>
          <w:szCs w:val="24"/>
        </w:rPr>
        <w:t xml:space="preserve"> </w:t>
      </w:r>
      <w:r w:rsidR="008528B9">
        <w:rPr>
          <w:rFonts w:ascii="Times New Roman" w:eastAsia="Times New Roman" w:hAnsi="Times New Roman" w:cs="Times New Roman"/>
          <w:sz w:val="24"/>
          <w:szCs w:val="24"/>
        </w:rPr>
        <w:t>б</w:t>
      </w:r>
      <w:r w:rsidR="008528B9" w:rsidRPr="008528B9">
        <w:rPr>
          <w:rFonts w:ascii="Times New Roman" w:eastAsia="Times New Roman" w:hAnsi="Times New Roman" w:cs="Times New Roman"/>
          <w:sz w:val="24"/>
          <w:szCs w:val="24"/>
        </w:rPr>
        <w:t>ез НДС</w:t>
      </w:r>
      <w:r w:rsidR="008528B9">
        <w:rPr>
          <w:rFonts w:ascii="Times New Roman" w:eastAsia="Times New Roman" w:hAnsi="Times New Roman" w:cs="Times New Roman"/>
          <w:sz w:val="24"/>
          <w:szCs w:val="24"/>
        </w:rPr>
        <w:t>.</w:t>
      </w:r>
    </w:p>
    <w:p w14:paraId="081F7704" w14:textId="77777777" w:rsidR="009F7C81"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Указанное обеспечение может быть предоставлено в форме </w:t>
      </w:r>
      <w:r w:rsidRPr="009F7C81">
        <w:rPr>
          <w:rFonts w:ascii="Times New Roman" w:eastAsia="Times New Roman" w:hAnsi="Times New Roman" w:cs="Times New Roman"/>
          <w:sz w:val="24"/>
          <w:szCs w:val="24"/>
        </w:rPr>
        <w:t xml:space="preserve">безотзывной банковской гарантии, договора поручительства или передачи </w:t>
      </w:r>
      <w:r>
        <w:rPr>
          <w:rFonts w:ascii="Times New Roman" w:eastAsia="Times New Roman" w:hAnsi="Times New Roman" w:cs="Times New Roman"/>
          <w:sz w:val="24"/>
          <w:szCs w:val="24"/>
        </w:rPr>
        <w:t>Парку</w:t>
      </w:r>
      <w:r w:rsidRPr="009F7C81">
        <w:rPr>
          <w:rFonts w:ascii="Times New Roman" w:eastAsia="Times New Roman" w:hAnsi="Times New Roman" w:cs="Times New Roman"/>
          <w:sz w:val="24"/>
          <w:szCs w:val="24"/>
        </w:rPr>
        <w:t xml:space="preserve"> в залог денежных средств, в том числе в форме вклада (депозита)</w:t>
      </w:r>
      <w:r>
        <w:rPr>
          <w:rFonts w:ascii="Times New Roman" w:eastAsia="Times New Roman" w:hAnsi="Times New Roman" w:cs="Times New Roman"/>
          <w:sz w:val="24"/>
          <w:szCs w:val="24"/>
        </w:rPr>
        <w:t xml:space="preserve"> до момента заключения настоящего Договора. </w:t>
      </w:r>
    </w:p>
    <w:p w14:paraId="3A25860E" w14:textId="77777777" w:rsidR="009F7C81" w:rsidRPr="001F2657"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Указанное обеспечение возвращается Предпринимателю при прекращении действия настоящего Договора, при условии им надлежащего исполнения своих обязательств</w:t>
      </w:r>
      <w:r w:rsidR="000C317F">
        <w:rPr>
          <w:rFonts w:ascii="Times New Roman" w:eastAsia="Times New Roman" w:hAnsi="Times New Roman" w:cs="Times New Roman"/>
          <w:sz w:val="24"/>
          <w:szCs w:val="24"/>
        </w:rPr>
        <w:t>, в соответствии с настоящим Договором</w:t>
      </w:r>
      <w:r>
        <w:rPr>
          <w:rFonts w:ascii="Times New Roman" w:eastAsia="Times New Roman" w:hAnsi="Times New Roman" w:cs="Times New Roman"/>
          <w:sz w:val="24"/>
          <w:szCs w:val="24"/>
        </w:rPr>
        <w:t>.</w:t>
      </w:r>
    </w:p>
    <w:p w14:paraId="4C94AA5E" w14:textId="77777777"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4.4. Денежные средства за право размещения Объекта уплачиваются Предпринимателем равными долями, в размере 1/12 (Одной двенадцатой) части от итоговой цены аукциона в течение каждого года, в соответствии со сроком действия Договора (либо цены итогового предложения участника аукциона, сделавшего предпоследнее предложение о цене аукциона) ежемесячно, не позднее 10-го числа текущего месяца.</w:t>
      </w:r>
    </w:p>
    <w:p w14:paraId="7E58A57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4.5. Парк предоставляет Предпринимателю коммунальные услуги (в том числе электроэнергию) на основании отдельного Соглашения о предоставлении права пользования коммунальными услугами, заключенного между сторонами.</w:t>
      </w:r>
    </w:p>
    <w:p w14:paraId="29D0FE2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Расчет стоимости коммунальных услуг производится Парком с применением тарифов/цен за коммунальные услуги, установленных соответствующим Соглашением между Парком и ресурсоснабжающими организациями, оказывающими соответствующие услуги.</w:t>
      </w:r>
    </w:p>
    <w:p w14:paraId="51B401DA"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1B7EB8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 Срок действия договора</w:t>
      </w:r>
    </w:p>
    <w:p w14:paraId="07D454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77BB330E" w14:textId="48FAE2B8"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5.1. Настоящий Договор действует с момента его подписания Сторонами и до окончания периода</w:t>
      </w:r>
      <w:r w:rsidR="009F7C81">
        <w:rPr>
          <w:rFonts w:ascii="Times New Roman" w:eastAsia="Times New Roman" w:hAnsi="Times New Roman" w:cs="Times New Roman"/>
          <w:sz w:val="24"/>
          <w:szCs w:val="24"/>
        </w:rPr>
        <w:t xml:space="preserve"> размещения, указанного в п. 1.4</w:t>
      </w:r>
      <w:r w:rsidRPr="001F2657">
        <w:rPr>
          <w:rFonts w:ascii="Times New Roman" w:eastAsia="Times New Roman" w:hAnsi="Times New Roman" w:cs="Times New Roman"/>
          <w:sz w:val="24"/>
          <w:szCs w:val="24"/>
        </w:rPr>
        <w:t>. Договора, а в части оплаты до полного исполнения обязательств по Договору.</w:t>
      </w:r>
    </w:p>
    <w:p w14:paraId="63A28E85"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E426B57"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5.2. Внесение изменений в настоящий Договор осуществляется путем заключения Дополнительного соглашения к Договору, подписываемого обеими Сторонами.</w:t>
      </w:r>
    </w:p>
    <w:p w14:paraId="051CDF7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FB4CF3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5.3. Настоящий Договор подлежит досрочному расторжению в случаях:</w:t>
      </w:r>
    </w:p>
    <w:p w14:paraId="167D35D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ликвидации/прекращения деятельности Предпринимателя, являющегося хозяйствующим субъектом, в соответствии с гражданским законодательством Российской Федерации;</w:t>
      </w:r>
    </w:p>
    <w:p w14:paraId="5C862A14"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прекращения у Парка права постоянного (бессрочного) пользования земельным участком в случаях, предусмотренных ст. 45 Земельного кодекса Российской Федерации;</w:t>
      </w:r>
    </w:p>
    <w:p w14:paraId="22091FFA"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по соглашению Сторон.</w:t>
      </w:r>
    </w:p>
    <w:p w14:paraId="531C841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803A6F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5.4. Парк вправе отказаться от исполнения Договора в одностороннем внесудебном порядке путем направления уведомления Предпринимателю, в том числе в случаях:</w:t>
      </w:r>
    </w:p>
    <w:p w14:paraId="0F29385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размещения Предпринимателем Объекта, назначение которого не соответствует условиям настоящего Договора</w:t>
      </w:r>
      <w:r w:rsidR="004B1553">
        <w:rPr>
          <w:rFonts w:ascii="Times New Roman" w:eastAsia="Times New Roman" w:hAnsi="Times New Roman" w:cs="Times New Roman"/>
          <w:sz w:val="24"/>
          <w:szCs w:val="24"/>
        </w:rPr>
        <w:t>, не согласования Основного проекта</w:t>
      </w:r>
      <w:r w:rsidR="00741589">
        <w:rPr>
          <w:rFonts w:ascii="Times New Roman" w:eastAsia="Times New Roman" w:hAnsi="Times New Roman" w:cs="Times New Roman"/>
          <w:sz w:val="24"/>
          <w:szCs w:val="24"/>
        </w:rPr>
        <w:t xml:space="preserve"> на основании предварительного проекта</w:t>
      </w:r>
      <w:r w:rsidR="004B1553">
        <w:rPr>
          <w:rFonts w:ascii="Times New Roman" w:eastAsia="Times New Roman" w:hAnsi="Times New Roman" w:cs="Times New Roman"/>
          <w:sz w:val="24"/>
          <w:szCs w:val="24"/>
        </w:rPr>
        <w:t>, в соответствии с пунктом 1.1. настоящего Договора, 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3B61FBBA"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однократного нарушения Предпринимателем существенных условий Договора, к которым в том числе относятся правила эксплуатации Объекта и места его размещения</w:t>
      </w:r>
      <w:r w:rsidR="004B1553">
        <w:rPr>
          <w:rFonts w:ascii="Times New Roman" w:eastAsia="Times New Roman" w:hAnsi="Times New Roman" w:cs="Times New Roman"/>
          <w:sz w:val="24"/>
          <w:szCs w:val="24"/>
        </w:rPr>
        <w:t>, условия, содержащиеся в п. 1.4</w:t>
      </w:r>
      <w:r w:rsidR="0058761D">
        <w:rPr>
          <w:rFonts w:ascii="Times New Roman" w:eastAsia="Times New Roman" w:hAnsi="Times New Roman" w:cs="Times New Roman"/>
          <w:sz w:val="24"/>
          <w:szCs w:val="24"/>
        </w:rPr>
        <w:t>, 3.2.4-3.2.28</w:t>
      </w:r>
      <w:r w:rsidRPr="001F2657">
        <w:rPr>
          <w:rFonts w:ascii="Times New Roman" w:eastAsia="Times New Roman" w:hAnsi="Times New Roman" w:cs="Times New Roman"/>
          <w:sz w:val="24"/>
          <w:szCs w:val="24"/>
        </w:rPr>
        <w:t>. настоящего Договора</w:t>
      </w:r>
      <w:r w:rsidR="004B1553">
        <w:rPr>
          <w:rFonts w:ascii="Times New Roman" w:eastAsia="Times New Roman" w:hAnsi="Times New Roman" w:cs="Times New Roman"/>
          <w:sz w:val="24"/>
          <w:szCs w:val="24"/>
        </w:rPr>
        <w:t>,</w:t>
      </w:r>
      <w:r w:rsidR="004B1553" w:rsidRPr="004B1553">
        <w:t xml:space="preserve"> </w:t>
      </w:r>
      <w:r w:rsidR="004B1553" w:rsidRPr="004B1553">
        <w:rPr>
          <w:rFonts w:ascii="Times New Roman" w:eastAsia="Times New Roman" w:hAnsi="Times New Roman" w:cs="Times New Roman"/>
          <w:sz w:val="24"/>
          <w:szCs w:val="24"/>
        </w:rPr>
        <w:t>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14:paraId="3902DDEC" w14:textId="77777777" w:rsidR="001F2657" w:rsidRPr="001F2657" w:rsidRDefault="004B1553"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нео</w:t>
      </w:r>
      <w:r w:rsidR="001F2657" w:rsidRPr="001F2657">
        <w:rPr>
          <w:rFonts w:ascii="Times New Roman" w:eastAsia="Times New Roman" w:hAnsi="Times New Roman" w:cs="Times New Roman"/>
          <w:sz w:val="24"/>
          <w:szCs w:val="24"/>
        </w:rPr>
        <w:t>днократного нарушения Предпринимателем платежа по настоящему Договору, если такое на</w:t>
      </w:r>
      <w:r>
        <w:rPr>
          <w:rFonts w:ascii="Times New Roman" w:eastAsia="Times New Roman" w:hAnsi="Times New Roman" w:cs="Times New Roman"/>
          <w:sz w:val="24"/>
          <w:szCs w:val="24"/>
        </w:rPr>
        <w:t>рушение не устранено в течение 3 (Трех) дней</w:t>
      </w:r>
      <w:r w:rsidR="001F2657" w:rsidRPr="001F2657">
        <w:rPr>
          <w:rFonts w:ascii="Times New Roman" w:eastAsia="Times New Roman" w:hAnsi="Times New Roman" w:cs="Times New Roman"/>
          <w:sz w:val="24"/>
          <w:szCs w:val="24"/>
        </w:rPr>
        <w:t xml:space="preserve"> с момента направления Парком уведомления о необходимости устранения соответствующего нарушения либо в иной согласованный сторонами срок</w:t>
      </w:r>
      <w:r>
        <w:rPr>
          <w:rFonts w:ascii="Times New Roman" w:eastAsia="Times New Roman" w:hAnsi="Times New Roman" w:cs="Times New Roman"/>
          <w:sz w:val="24"/>
          <w:szCs w:val="24"/>
        </w:rPr>
        <w:t>, с одновременным удержанием Парком суммы обеспечения в качестве штрафа</w:t>
      </w:r>
      <w:r w:rsidR="001F2657" w:rsidRPr="001F2657">
        <w:rPr>
          <w:rFonts w:ascii="Times New Roman" w:eastAsia="Times New Roman" w:hAnsi="Times New Roman" w:cs="Times New Roman"/>
          <w:sz w:val="24"/>
          <w:szCs w:val="24"/>
        </w:rPr>
        <w:t>;</w:t>
      </w:r>
    </w:p>
    <w:p w14:paraId="3E0867EC" w14:textId="77777777"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1F2657" w:rsidRPr="001F2657">
        <w:rPr>
          <w:rFonts w:ascii="Times New Roman" w:eastAsia="Times New Roman" w:hAnsi="Times New Roman" w:cs="Times New Roman"/>
          <w:sz w:val="24"/>
          <w:szCs w:val="24"/>
        </w:rPr>
        <w:t>) внесения изменений в действующее законодательство, включая нормативные акты Правительства Московской области и городского округа Домодедово Московской области, которые делают реализацию настоящего Договора невозможной и/или противоречащей действующему законодательству;</w:t>
      </w:r>
    </w:p>
    <w:p w14:paraId="6387A39F" w14:textId="77777777" w:rsidR="001F2657" w:rsidRPr="001F2657" w:rsidRDefault="00DF0FE7"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если размещение Объекта затрудняет исполнение работ по обустройству территории Парка, либо работы, производимые Парком, затрудняют работу Объекта.</w:t>
      </w:r>
    </w:p>
    <w:p w14:paraId="659CF14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50E083C3"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5.5. В случае отказа Парка от исполнения Договора в порядке, предусмотренном п. 5.4., Договор считается расторгнутым с момента </w:t>
      </w:r>
      <w:r w:rsidR="004B1553">
        <w:rPr>
          <w:rFonts w:ascii="Times New Roman" w:eastAsia="Times New Roman" w:hAnsi="Times New Roman" w:cs="Times New Roman"/>
          <w:sz w:val="24"/>
          <w:szCs w:val="24"/>
        </w:rPr>
        <w:t>направления Предпринимателю</w:t>
      </w:r>
      <w:r w:rsidRPr="001F2657">
        <w:rPr>
          <w:rFonts w:ascii="Times New Roman" w:eastAsia="Times New Roman" w:hAnsi="Times New Roman" w:cs="Times New Roman"/>
          <w:sz w:val="24"/>
          <w:szCs w:val="24"/>
        </w:rPr>
        <w:t xml:space="preserve"> соответствующего письменного уведомления.</w:t>
      </w:r>
    </w:p>
    <w:p w14:paraId="502BA34F" w14:textId="77777777" w:rsidR="000C317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Предприниматель вправе отказаться от исполнения Договора в случаях, предусмотренных действующим законодательством РФ. </w:t>
      </w:r>
    </w:p>
    <w:p w14:paraId="3524F4E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5D313C8"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 Ответственность сторон</w:t>
      </w:r>
    </w:p>
    <w:p w14:paraId="6DAADAC3"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E975563"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r w:rsidR="000C317F">
        <w:rPr>
          <w:rFonts w:ascii="Times New Roman" w:eastAsia="Times New Roman" w:hAnsi="Times New Roman" w:cs="Times New Roman"/>
          <w:sz w:val="24"/>
          <w:szCs w:val="24"/>
        </w:rPr>
        <w:t xml:space="preserve"> и настоящим Договором</w:t>
      </w:r>
      <w:r w:rsidRPr="001F2657">
        <w:rPr>
          <w:rFonts w:ascii="Times New Roman" w:eastAsia="Times New Roman" w:hAnsi="Times New Roman" w:cs="Times New Roman"/>
          <w:sz w:val="24"/>
          <w:szCs w:val="24"/>
        </w:rPr>
        <w:t>.</w:t>
      </w:r>
    </w:p>
    <w:p w14:paraId="1EB39C32"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B7BECD9"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6.2. Парк не несет ответственности за:</w:t>
      </w:r>
    </w:p>
    <w:p w14:paraId="0C3A3400"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перебои с электроэнергией, поставкой иных коммунальных услуг на территории Парка;</w:t>
      </w:r>
    </w:p>
    <w:p w14:paraId="2FE99E85"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сохранность имущества Предпринимателя, включая Объект.</w:t>
      </w:r>
    </w:p>
    <w:p w14:paraId="307328D6"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4CF26F62" w14:textId="77777777"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6.3. За просрочку платежей, установленных настоящим Договором, Предприниматель обязуется по требованию Парка и в сроки, указанные Парком, выплатить Парку штрафную неустойку (пени) в размере 0,5% (Ноль целях пять десятых процента) от суммы, подлежащей уплате Парку, за каждый день просрочки исполнения денежного обязательства.</w:t>
      </w:r>
    </w:p>
    <w:p w14:paraId="0BA7F40C" w14:textId="77777777" w:rsidR="0071609D" w:rsidRDefault="0071609D" w:rsidP="001F2657">
      <w:pPr>
        <w:pStyle w:val="ConsPlusNormal"/>
        <w:jc w:val="both"/>
        <w:rPr>
          <w:rFonts w:ascii="Times New Roman" w:eastAsia="Times New Roman" w:hAnsi="Times New Roman" w:cs="Times New Roman"/>
          <w:sz w:val="24"/>
          <w:szCs w:val="24"/>
        </w:rPr>
      </w:pPr>
    </w:p>
    <w:p w14:paraId="454A23FC" w14:textId="77777777" w:rsidR="0071609D" w:rsidRPr="001F2657" w:rsidRDefault="0071609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6.4. </w:t>
      </w:r>
      <w:r w:rsidRPr="0071609D">
        <w:rPr>
          <w:rFonts w:ascii="Times New Roman" w:eastAsia="Times New Roman" w:hAnsi="Times New Roman" w:cs="Times New Roman"/>
          <w:sz w:val="24"/>
          <w:szCs w:val="24"/>
        </w:rPr>
        <w:t>Стороны не имеют права на получение друг с друга процентов в соответствии с п. 1 ст. 317.1 ГК РФ, в связи с чем указанные проценты на денежные обязательства Сторон не начисляются.</w:t>
      </w:r>
    </w:p>
    <w:p w14:paraId="48535A28" w14:textId="77777777" w:rsidR="001F2657" w:rsidRPr="001F2657" w:rsidRDefault="001F2657" w:rsidP="00DD7DAF">
      <w:pPr>
        <w:pStyle w:val="ConsPlusNormal"/>
        <w:ind w:firstLine="0"/>
        <w:jc w:val="both"/>
        <w:rPr>
          <w:rFonts w:ascii="Times New Roman" w:eastAsia="Times New Roman" w:hAnsi="Times New Roman" w:cs="Times New Roman"/>
          <w:sz w:val="24"/>
          <w:szCs w:val="24"/>
        </w:rPr>
      </w:pPr>
    </w:p>
    <w:p w14:paraId="40B681A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 Заключительные положения</w:t>
      </w:r>
    </w:p>
    <w:p w14:paraId="3499BF30"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09485927" w14:textId="77777777" w:rsidR="001F2657" w:rsidRPr="001F2657" w:rsidRDefault="001F2657" w:rsidP="00DD7DA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7.1. Любые споры, возникающие из настоящего Договора или в связи с ним, разрешаются Сторонами путем переговоров, </w:t>
      </w:r>
      <w:r w:rsidR="00EE5AB0">
        <w:rPr>
          <w:rFonts w:ascii="Times New Roman" w:eastAsia="Times New Roman" w:hAnsi="Times New Roman" w:cs="Times New Roman"/>
          <w:sz w:val="24"/>
          <w:szCs w:val="24"/>
        </w:rPr>
        <w:t xml:space="preserve">претензионный порядок обязателен, срок рассмотрения претензии Стороной, составляет 10 (Десять) календарных дней, с момента ее получения, </w:t>
      </w:r>
      <w:r w:rsidRPr="001F2657">
        <w:rPr>
          <w:rFonts w:ascii="Times New Roman" w:eastAsia="Times New Roman" w:hAnsi="Times New Roman" w:cs="Times New Roman"/>
          <w:sz w:val="24"/>
          <w:szCs w:val="24"/>
        </w:rPr>
        <w:t>а в случае недостижения согласия - передаются на рассмотрение в Арбитражный суд</w:t>
      </w:r>
      <w:r w:rsidR="00DF0FE7">
        <w:rPr>
          <w:rFonts w:ascii="Times New Roman" w:eastAsia="Times New Roman" w:hAnsi="Times New Roman" w:cs="Times New Roman"/>
          <w:sz w:val="24"/>
          <w:szCs w:val="24"/>
        </w:rPr>
        <w:t xml:space="preserve"> Московской области</w:t>
      </w:r>
      <w:r w:rsidRPr="001F2657">
        <w:rPr>
          <w:rFonts w:ascii="Times New Roman" w:eastAsia="Times New Roman" w:hAnsi="Times New Roman" w:cs="Times New Roman"/>
          <w:sz w:val="24"/>
          <w:szCs w:val="24"/>
        </w:rPr>
        <w:t>.</w:t>
      </w:r>
    </w:p>
    <w:p w14:paraId="3790CFE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7.2. Передача или уступка прав по настоящему Договору либо ведение третьими лицами торговой деятельности с использованием Объекта на выделенном Предпринимателю месте размещения не допускаются.</w:t>
      </w:r>
    </w:p>
    <w:p w14:paraId="4985E874"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313381CF"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7.3. Настоящий Договор составлен в 2 (двух) идентичных экземплярах, имеющих одинаковую юридическую силу, по 1 (одному) для каждой из Сторон.</w:t>
      </w:r>
    </w:p>
    <w:p w14:paraId="2007A99C" w14:textId="77777777" w:rsidR="001F2657" w:rsidRPr="001F2657" w:rsidRDefault="001F2657" w:rsidP="001F2657">
      <w:pPr>
        <w:pStyle w:val="ConsPlusNormal"/>
        <w:jc w:val="both"/>
        <w:rPr>
          <w:rFonts w:ascii="Times New Roman" w:eastAsia="Times New Roman" w:hAnsi="Times New Roman" w:cs="Times New Roman"/>
          <w:sz w:val="24"/>
          <w:szCs w:val="24"/>
        </w:rPr>
      </w:pPr>
    </w:p>
    <w:p w14:paraId="61027D1E" w14:textId="77777777"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7.4. Приложения к Договору составляют его неотъемлемую часть.</w:t>
      </w:r>
    </w:p>
    <w:p w14:paraId="3786D1A0" w14:textId="77777777" w:rsidR="00B07F80" w:rsidRPr="00A966FA"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Приложение № 1 - </w:t>
      </w:r>
      <w:r w:rsidR="00EE5AB0">
        <w:rPr>
          <w:rFonts w:ascii="Times New Roman" w:eastAsia="Times New Roman" w:hAnsi="Times New Roman" w:cs="Times New Roman"/>
          <w:sz w:val="24"/>
          <w:szCs w:val="24"/>
        </w:rPr>
        <w:t>Основной Проект</w:t>
      </w:r>
      <w:r w:rsidRPr="001F2657">
        <w:rPr>
          <w:rFonts w:ascii="Times New Roman" w:eastAsia="Times New Roman" w:hAnsi="Times New Roman" w:cs="Times New Roman"/>
          <w:sz w:val="24"/>
          <w:szCs w:val="24"/>
        </w:rPr>
        <w:t xml:space="preserve"> размещения </w:t>
      </w:r>
      <w:r w:rsidR="00EE5AB0">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бъекта.</w:t>
      </w:r>
    </w:p>
    <w:p w14:paraId="4A24A5EA" w14:textId="77777777" w:rsidR="00B07F80" w:rsidRPr="00A966FA" w:rsidRDefault="00B07F80" w:rsidP="00B07F80">
      <w:pPr>
        <w:pStyle w:val="ConsPlusNormal"/>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3"/>
        <w:gridCol w:w="4928"/>
      </w:tblGrid>
      <w:tr w:rsidR="00B07F80" w:rsidRPr="00A966FA" w14:paraId="789DDF39" w14:textId="77777777" w:rsidTr="000B60B1">
        <w:tc>
          <w:tcPr>
            <w:tcW w:w="5211" w:type="dxa"/>
          </w:tcPr>
          <w:p w14:paraId="7AFDE416" w14:textId="77777777"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ПАРК</w:t>
            </w:r>
          </w:p>
        </w:tc>
        <w:tc>
          <w:tcPr>
            <w:tcW w:w="5212" w:type="dxa"/>
          </w:tcPr>
          <w:p w14:paraId="79241746" w14:textId="77777777"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ПРЕДПРИНИМАТЕЛЬ</w:t>
            </w:r>
          </w:p>
        </w:tc>
      </w:tr>
      <w:tr w:rsidR="00B07F80" w:rsidRPr="00A966FA" w14:paraId="765273DC" w14:textId="77777777" w:rsidTr="000B60B1">
        <w:trPr>
          <w:trHeight w:val="4974"/>
        </w:trPr>
        <w:tc>
          <w:tcPr>
            <w:tcW w:w="5211" w:type="dxa"/>
          </w:tcPr>
          <w:p w14:paraId="3192F5B3" w14:textId="77777777" w:rsidR="008528B9" w:rsidRDefault="008528B9" w:rsidP="008528B9">
            <w:r>
              <w:t>Муниципальное автономное учреждение культуры городского округа Домодедово «ГОРОДСКОЙ ПАРК КУЛЬТУРЫ И ОТДЫХА «ЁЛОЧКИ» (МАУК «ГПК и О «Ёлочки»)</w:t>
            </w:r>
          </w:p>
          <w:p w14:paraId="6DE8980F" w14:textId="77777777" w:rsidR="008528B9" w:rsidRDefault="008528B9" w:rsidP="008528B9">
            <w:r>
              <w:t xml:space="preserve">Юр./факт. адрес: 142004, Московская обл., </w:t>
            </w:r>
            <w:proofErr w:type="spellStart"/>
            <w:r>
              <w:t>г.о</w:t>
            </w:r>
            <w:proofErr w:type="spellEnd"/>
            <w:r>
              <w:t>. Домодедово, ул. Каширское ш., д.107</w:t>
            </w:r>
          </w:p>
          <w:p w14:paraId="0F1E74F5" w14:textId="77777777" w:rsidR="008528B9" w:rsidRDefault="008528B9" w:rsidP="008528B9">
            <w:r>
              <w:t xml:space="preserve">ОГРН 1035002001418 </w:t>
            </w:r>
          </w:p>
          <w:p w14:paraId="1E799813" w14:textId="77777777" w:rsidR="008528B9" w:rsidRDefault="008528B9" w:rsidP="008528B9">
            <w:r>
              <w:t>ИНН/КПП 5009005002/500901001</w:t>
            </w:r>
          </w:p>
          <w:p w14:paraId="08812B97" w14:textId="152E9A8F" w:rsidR="008528B9" w:rsidRDefault="008528B9" w:rsidP="008528B9">
            <w:r>
              <w:t xml:space="preserve">р/с </w:t>
            </w:r>
            <w:r w:rsidRPr="008528B9">
              <w:t>03234643467090004800</w:t>
            </w:r>
          </w:p>
          <w:p w14:paraId="59702C74" w14:textId="77777777" w:rsidR="008528B9" w:rsidRDefault="008528B9" w:rsidP="008528B9">
            <w:r>
              <w:t>л/с 30016092093</w:t>
            </w:r>
          </w:p>
          <w:p w14:paraId="3F6635F5" w14:textId="77777777" w:rsidR="008528B9" w:rsidRDefault="008528B9" w:rsidP="008528B9">
            <w:r>
              <w:t>БИК 004525987</w:t>
            </w:r>
          </w:p>
          <w:p w14:paraId="4F30CD59" w14:textId="54E4A99C" w:rsidR="008528B9" w:rsidRDefault="008528B9" w:rsidP="008528B9">
            <w:r>
              <w:t xml:space="preserve">к/с </w:t>
            </w:r>
            <w:r w:rsidRPr="008528B9">
              <w:t>40102810845370000004</w:t>
            </w:r>
          </w:p>
          <w:p w14:paraId="1E42A4E7" w14:textId="77777777" w:rsidR="008528B9" w:rsidRDefault="008528B9" w:rsidP="008528B9">
            <w:r>
              <w:t>ГУ Банка России по ЦФО//УФК по Московской области г. Москва</w:t>
            </w:r>
          </w:p>
          <w:p w14:paraId="7DBCF606" w14:textId="77777777" w:rsidR="008528B9" w:rsidRDefault="008528B9" w:rsidP="008528B9">
            <w:r>
              <w:t>КБК 00000000000000000120</w:t>
            </w:r>
          </w:p>
          <w:p w14:paraId="2A9F09E1" w14:textId="553748A7" w:rsidR="00DD7DAF" w:rsidRDefault="008528B9" w:rsidP="008528B9">
            <w:r>
              <w:t>ОКАТО 46709000</w:t>
            </w:r>
          </w:p>
          <w:p w14:paraId="324AC293" w14:textId="77777777" w:rsidR="00DD7DAF" w:rsidRPr="00A966FA" w:rsidRDefault="00DD7DAF" w:rsidP="000B60B1"/>
          <w:p w14:paraId="79173FF7" w14:textId="77777777" w:rsidR="00B07F80" w:rsidRPr="00A966FA" w:rsidRDefault="00B07F80" w:rsidP="000B60B1">
            <w:r w:rsidRPr="00A966FA">
              <w:t>Директор</w:t>
            </w:r>
          </w:p>
          <w:p w14:paraId="0BFDDA46" w14:textId="77777777" w:rsidR="00B07F80" w:rsidRPr="00A966FA" w:rsidRDefault="00DF0FE7" w:rsidP="000B60B1">
            <w:r>
              <w:t>Смирнова</w:t>
            </w:r>
            <w:r w:rsidR="0058761D">
              <w:t xml:space="preserve"> </w:t>
            </w:r>
            <w:r>
              <w:t>Ю</w:t>
            </w:r>
            <w:r w:rsidR="00B07F80" w:rsidRPr="00A966FA">
              <w:t>.</w:t>
            </w:r>
            <w:r>
              <w:t xml:space="preserve"> В</w:t>
            </w:r>
            <w:r w:rsidR="00B07F80" w:rsidRPr="00A966FA">
              <w:t>.             ___________________</w:t>
            </w:r>
          </w:p>
          <w:p w14:paraId="24AB6681" w14:textId="77777777" w:rsidR="00B07F80" w:rsidRPr="00A966FA" w:rsidRDefault="00B07F80" w:rsidP="000B60B1">
            <w:r w:rsidRPr="00A966FA">
              <w:t xml:space="preserve">                                     М.П.</w:t>
            </w:r>
          </w:p>
          <w:p w14:paraId="5E8829BE" w14:textId="77777777" w:rsidR="00B07F80" w:rsidRPr="00A966FA" w:rsidRDefault="00B07F80" w:rsidP="000B60B1"/>
        </w:tc>
        <w:tc>
          <w:tcPr>
            <w:tcW w:w="5212" w:type="dxa"/>
          </w:tcPr>
          <w:p w14:paraId="28B657C9" w14:textId="77777777" w:rsidR="00B07F80" w:rsidRPr="00A966FA" w:rsidRDefault="00B07F80" w:rsidP="000B60B1">
            <w:pPr>
              <w:pStyle w:val="ConsPlusNormal"/>
              <w:jc w:val="both"/>
              <w:rPr>
                <w:rFonts w:ascii="Times New Roman" w:eastAsia="Times New Roman" w:hAnsi="Times New Roman" w:cs="Times New Roman"/>
                <w:sz w:val="24"/>
                <w:szCs w:val="24"/>
              </w:rPr>
            </w:pPr>
          </w:p>
        </w:tc>
      </w:tr>
    </w:tbl>
    <w:p w14:paraId="5433C7D1" w14:textId="77777777" w:rsidR="00B07F80" w:rsidRDefault="00B07F80" w:rsidP="00B07F80"/>
    <w:p w14:paraId="49980732" w14:textId="77777777" w:rsidR="00DF0FE7" w:rsidRDefault="00DF0FE7" w:rsidP="00B07F80"/>
    <w:p w14:paraId="6858D643" w14:textId="77777777" w:rsidR="00DF0FE7" w:rsidRDefault="00DF0FE7" w:rsidP="00B07F80"/>
    <w:p w14:paraId="3320C506" w14:textId="448718DC" w:rsidR="00DD7DAF" w:rsidRDefault="00DD7DAF" w:rsidP="00B07F80"/>
    <w:p w14:paraId="0DD17C0D" w14:textId="77777777" w:rsidR="005B77DA" w:rsidRDefault="005B77DA" w:rsidP="00B07F80"/>
    <w:p w14:paraId="0B333440" w14:textId="77777777" w:rsidR="00164800" w:rsidRPr="001178B1" w:rsidRDefault="00164800" w:rsidP="001178B1">
      <w:pPr>
        <w:pStyle w:val="1"/>
        <w:tabs>
          <w:tab w:val="clear" w:pos="0"/>
        </w:tabs>
        <w:spacing w:before="0" w:after="0"/>
        <w:ind w:left="0" w:firstLine="0"/>
        <w:jc w:val="center"/>
      </w:pPr>
      <w:bookmarkStart w:id="167" w:name="_Toc321475167"/>
      <w:bookmarkStart w:id="168" w:name="_Toc456710720"/>
      <w:r>
        <w:lastRenderedPageBreak/>
        <w:t xml:space="preserve">ЧАСТЬ </w:t>
      </w:r>
      <w:r>
        <w:rPr>
          <w:lang w:val="en-US"/>
        </w:rPr>
        <w:t>III</w:t>
      </w:r>
      <w:r>
        <w:t>.</w:t>
      </w:r>
      <w:bookmarkEnd w:id="167"/>
      <w:bookmarkEnd w:id="168"/>
      <w:r w:rsidR="001178B1">
        <w:t xml:space="preserve"> </w:t>
      </w:r>
      <w:r w:rsidR="001178B1" w:rsidRPr="001178B1">
        <w:t>ПРЕДВАРИТЕЛЬНЫЙ ПРОЕКТ РАЗМЕЩЕНИЯ АТТРАКЦИОНОВ</w:t>
      </w:r>
      <w:r w:rsidR="001178B1">
        <w:t xml:space="preserve"> </w:t>
      </w:r>
      <w:r w:rsidR="001178B1" w:rsidRPr="001178B1">
        <w:t>И ИНЫХ УСТРОЙСТВ ДЛЯ РАЗВЛЕЧЕНИЙ</w:t>
      </w:r>
    </w:p>
    <w:p w14:paraId="46683026" w14:textId="77777777" w:rsidR="001178B1" w:rsidRDefault="001178B1" w:rsidP="001178B1">
      <w:pPr>
        <w:rPr>
          <w:lang w:eastAsia="ru-RU"/>
        </w:rPr>
      </w:pPr>
    </w:p>
    <w:tbl>
      <w:tblPr>
        <w:tblW w:w="0" w:type="auto"/>
        <w:tblLook w:val="04A0" w:firstRow="1" w:lastRow="0" w:firstColumn="1" w:lastColumn="0" w:noHBand="0" w:noVBand="1"/>
      </w:tblPr>
      <w:tblGrid>
        <w:gridCol w:w="4785"/>
      </w:tblGrid>
      <w:tr w:rsidR="001178B1" w:rsidRPr="001178B1" w14:paraId="36206AD6" w14:textId="77777777" w:rsidTr="005910D9">
        <w:tc>
          <w:tcPr>
            <w:tcW w:w="4785" w:type="dxa"/>
          </w:tcPr>
          <w:p w14:paraId="260C04C9" w14:textId="77777777" w:rsidR="001178B1" w:rsidRPr="001178B1" w:rsidRDefault="001178B1" w:rsidP="001178B1">
            <w:pPr>
              <w:suppressAutoHyphens w:val="0"/>
              <w:rPr>
                <w:rFonts w:ascii="Cambria" w:hAnsi="Cambria"/>
                <w:szCs w:val="22"/>
                <w:lang w:eastAsia="en-US"/>
              </w:rPr>
            </w:pPr>
          </w:p>
        </w:tc>
      </w:tr>
    </w:tbl>
    <w:bookmarkEnd w:id="17"/>
    <w:bookmarkEnd w:id="93"/>
    <w:bookmarkEnd w:id="104"/>
    <w:bookmarkEnd w:id="108"/>
    <w:bookmarkEnd w:id="112"/>
    <w:bookmarkEnd w:id="122"/>
    <w:bookmarkEnd w:id="142"/>
    <w:bookmarkEnd w:id="157"/>
    <w:bookmarkEnd w:id="166"/>
    <w:p w14:paraId="14AF6917" w14:textId="77777777"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Объект – парк развлечений</w:t>
      </w:r>
    </w:p>
    <w:p w14:paraId="285F4690" w14:textId="075099B2"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Площадь объекта – 1</w:t>
      </w:r>
      <w:r w:rsidR="00040D9F" w:rsidRPr="00040D9F">
        <w:rPr>
          <w:rFonts w:eastAsia="Calibri"/>
          <w:lang w:eastAsia="en-US"/>
        </w:rPr>
        <w:t>1</w:t>
      </w:r>
      <w:r w:rsidR="008528B9">
        <w:rPr>
          <w:rFonts w:eastAsia="Calibri"/>
          <w:lang w:eastAsia="en-US"/>
        </w:rPr>
        <w:t>00</w:t>
      </w:r>
      <w:r w:rsidRPr="00DF0FE7">
        <w:rPr>
          <w:rFonts w:eastAsia="Calibri"/>
          <w:lang w:eastAsia="en-US"/>
        </w:rPr>
        <w:t xml:space="preserve"> кв м</w:t>
      </w:r>
    </w:p>
    <w:p w14:paraId="6A22C66C" w14:textId="77777777"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Посещение объекта допускается всем возрастным группам</w:t>
      </w:r>
    </w:p>
    <w:p w14:paraId="5322FB58" w14:textId="77777777"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Предприниматель в срок, согласно договору, предоставляет эскизный проект объекта с детальным расположением на нем следующих элементов:</w:t>
      </w:r>
    </w:p>
    <w:p w14:paraId="00113E35" w14:textId="77777777" w:rsidR="00DF0FE7" w:rsidRPr="00DF0FE7" w:rsidRDefault="00DF0FE7" w:rsidP="00DF0FE7">
      <w:pPr>
        <w:suppressAutoHyphens w:val="0"/>
        <w:spacing w:after="160" w:line="259" w:lineRule="auto"/>
        <w:jc w:val="center"/>
        <w:rPr>
          <w:rFonts w:eastAsia="Calibri"/>
          <w:lang w:eastAsia="en-US"/>
        </w:rPr>
      </w:pPr>
      <w:r w:rsidRPr="00DF0FE7">
        <w:rPr>
          <w:rFonts w:eastAsia="Calibri"/>
          <w:lang w:eastAsia="en-US"/>
        </w:rPr>
        <w:t>Территория объекта</w:t>
      </w:r>
    </w:p>
    <w:p w14:paraId="32EEA2C2" w14:textId="44F87D8A" w:rsidR="00A14A81" w:rsidRDefault="008528B9" w:rsidP="008528B9">
      <w:pPr>
        <w:numPr>
          <w:ilvl w:val="0"/>
          <w:numId w:val="29"/>
        </w:numPr>
        <w:suppressAutoHyphens w:val="0"/>
        <w:spacing w:after="160" w:line="259" w:lineRule="auto"/>
        <w:contextualSpacing/>
        <w:rPr>
          <w:rFonts w:eastAsia="Calibri"/>
          <w:lang w:eastAsia="en-US"/>
        </w:rPr>
      </w:pPr>
      <w:r>
        <w:rPr>
          <w:rFonts w:eastAsia="Calibri"/>
          <w:lang w:eastAsia="en-US"/>
        </w:rPr>
        <w:t>Размещение эко-фермы, включающей территории для выгула</w:t>
      </w:r>
      <w:r w:rsidR="00A14A81">
        <w:rPr>
          <w:rFonts w:eastAsia="Calibri"/>
          <w:lang w:eastAsia="en-US"/>
        </w:rPr>
        <w:t xml:space="preserve"> и содержания домашних животных и птиц, </w:t>
      </w:r>
      <w:r w:rsidR="00521F63">
        <w:rPr>
          <w:rFonts w:eastAsia="Calibri"/>
          <w:lang w:eastAsia="en-US"/>
        </w:rPr>
        <w:t xml:space="preserve">в том числе </w:t>
      </w:r>
      <w:r w:rsidR="00A14A81">
        <w:rPr>
          <w:rFonts w:eastAsia="Calibri"/>
          <w:lang w:eastAsia="en-US"/>
        </w:rPr>
        <w:t>с целью проведения обзорных экскурсий.</w:t>
      </w:r>
    </w:p>
    <w:p w14:paraId="0D237703" w14:textId="3CB62678" w:rsidR="00DF0FE7" w:rsidRPr="00DF0FE7" w:rsidRDefault="00A14A81" w:rsidP="00A14A81">
      <w:pPr>
        <w:suppressAutoHyphens w:val="0"/>
        <w:spacing w:after="160" w:line="259" w:lineRule="auto"/>
        <w:ind w:left="720"/>
        <w:contextualSpacing/>
        <w:rPr>
          <w:rFonts w:eastAsia="Calibri"/>
          <w:lang w:eastAsia="en-US"/>
        </w:rPr>
      </w:pPr>
      <w:r>
        <w:rPr>
          <w:rFonts w:eastAsia="Calibri"/>
          <w:lang w:eastAsia="en-US"/>
        </w:rPr>
        <w:t xml:space="preserve"> </w:t>
      </w:r>
      <w:r w:rsidR="008528B9">
        <w:rPr>
          <w:rFonts w:eastAsia="Calibri"/>
          <w:lang w:eastAsia="en-US"/>
        </w:rPr>
        <w:t xml:space="preserve"> </w:t>
      </w:r>
    </w:p>
    <w:p w14:paraId="24996487" w14:textId="24CE169F" w:rsidR="00DF0FE7" w:rsidRPr="00DF0FE7" w:rsidRDefault="00DF0FE7" w:rsidP="00DF0FE7">
      <w:pPr>
        <w:suppressAutoHyphens w:val="0"/>
        <w:spacing w:after="160" w:line="259" w:lineRule="auto"/>
        <w:rPr>
          <w:rFonts w:eastAsia="Calibri"/>
          <w:lang w:eastAsia="en-US"/>
        </w:rPr>
      </w:pPr>
      <w:r w:rsidRPr="00DF0FE7">
        <w:rPr>
          <w:rFonts w:eastAsia="Calibri"/>
          <w:lang w:eastAsia="en-US"/>
        </w:rPr>
        <w:t xml:space="preserve">Все элементы объекта должны соответствовать требованиям действующего законодательства и стандартам Российской Федерации, в том числе </w:t>
      </w:r>
      <w:r w:rsidR="00A14A81" w:rsidRPr="00A14A81">
        <w:rPr>
          <w:rFonts w:eastAsia="Calibri"/>
          <w:lang w:eastAsia="en-US"/>
        </w:rPr>
        <w:t>Постановлени</w:t>
      </w:r>
      <w:r w:rsidR="00A14A81">
        <w:rPr>
          <w:rFonts w:eastAsia="Calibri"/>
          <w:lang w:eastAsia="en-US"/>
        </w:rPr>
        <w:t>ю</w:t>
      </w:r>
      <w:r w:rsidR="00A14A81" w:rsidRPr="00A14A81">
        <w:rPr>
          <w:rFonts w:eastAsia="Calibri"/>
          <w:lang w:eastAsia="en-US"/>
        </w:rPr>
        <w:t xml:space="preserve"> Правительства РФ от 30.12.2019 </w:t>
      </w:r>
      <w:r w:rsidR="00A14A81">
        <w:rPr>
          <w:rFonts w:eastAsia="Calibri"/>
          <w:lang w:eastAsia="en-US"/>
        </w:rPr>
        <w:t>№</w:t>
      </w:r>
      <w:r w:rsidR="00A14A81" w:rsidRPr="00A14A81">
        <w:rPr>
          <w:rFonts w:eastAsia="Calibri"/>
          <w:lang w:eastAsia="en-US"/>
        </w:rPr>
        <w:t xml:space="preserve"> 1937</w:t>
      </w:r>
      <w:r w:rsidR="00A14A81">
        <w:rPr>
          <w:rFonts w:eastAsia="Calibri"/>
          <w:lang w:eastAsia="en-US"/>
        </w:rPr>
        <w:t xml:space="preserve"> и </w:t>
      </w:r>
      <w:r w:rsidRPr="00DF0FE7">
        <w:rPr>
          <w:rFonts w:eastAsia="Calibri"/>
          <w:lang w:eastAsia="en-US"/>
        </w:rPr>
        <w:t>санитарно-гигиеническим требованиям.</w:t>
      </w:r>
    </w:p>
    <w:p w14:paraId="2BB2543E" w14:textId="77777777" w:rsidR="00EB181B" w:rsidRDefault="00EB181B" w:rsidP="004A1259">
      <w:pPr>
        <w:tabs>
          <w:tab w:val="left" w:pos="603"/>
        </w:tabs>
      </w:pPr>
    </w:p>
    <w:p w14:paraId="73568B66" w14:textId="77777777" w:rsidR="004A1259" w:rsidRDefault="004A1259" w:rsidP="004A1259">
      <w:pPr>
        <w:tabs>
          <w:tab w:val="left" w:pos="603"/>
        </w:tabs>
      </w:pPr>
    </w:p>
    <w:p w14:paraId="5A2ECB71" w14:textId="77777777" w:rsidR="004A1259" w:rsidRDefault="004A1259" w:rsidP="004A1259">
      <w:pPr>
        <w:tabs>
          <w:tab w:val="left" w:pos="603"/>
        </w:tabs>
      </w:pPr>
    </w:p>
    <w:p w14:paraId="503F8830" w14:textId="77777777" w:rsidR="004A1259" w:rsidRDefault="004A1259" w:rsidP="004A1259">
      <w:pPr>
        <w:tabs>
          <w:tab w:val="left" w:pos="603"/>
        </w:tabs>
      </w:pPr>
    </w:p>
    <w:p w14:paraId="305886FC" w14:textId="77777777" w:rsidR="004A1259" w:rsidRDefault="004A1259" w:rsidP="004A1259">
      <w:pPr>
        <w:tabs>
          <w:tab w:val="left" w:pos="603"/>
        </w:tabs>
      </w:pPr>
    </w:p>
    <w:p w14:paraId="4F3F3A74" w14:textId="77777777" w:rsidR="004A1259" w:rsidRDefault="004A1259" w:rsidP="004A1259">
      <w:pPr>
        <w:tabs>
          <w:tab w:val="left" w:pos="603"/>
        </w:tabs>
      </w:pPr>
    </w:p>
    <w:p w14:paraId="47B243DD" w14:textId="77777777" w:rsidR="004A1259" w:rsidRDefault="004A1259" w:rsidP="004A1259">
      <w:pPr>
        <w:tabs>
          <w:tab w:val="left" w:pos="603"/>
        </w:tabs>
      </w:pPr>
    </w:p>
    <w:p w14:paraId="1CE25951" w14:textId="77777777" w:rsidR="004A1259" w:rsidRDefault="004A1259" w:rsidP="004A1259">
      <w:pPr>
        <w:tabs>
          <w:tab w:val="left" w:pos="603"/>
        </w:tabs>
      </w:pPr>
    </w:p>
    <w:p w14:paraId="32893EB6" w14:textId="77777777" w:rsidR="004A1259" w:rsidRDefault="004A1259" w:rsidP="004A1259">
      <w:pPr>
        <w:tabs>
          <w:tab w:val="left" w:pos="603"/>
        </w:tabs>
      </w:pPr>
    </w:p>
    <w:p w14:paraId="56378E21" w14:textId="77777777" w:rsidR="004A1259" w:rsidRDefault="004A1259" w:rsidP="004A1259">
      <w:pPr>
        <w:tabs>
          <w:tab w:val="left" w:pos="603"/>
        </w:tabs>
      </w:pPr>
    </w:p>
    <w:p w14:paraId="2C5462CE" w14:textId="77777777" w:rsidR="004A1259" w:rsidRDefault="004A1259" w:rsidP="004A1259">
      <w:pPr>
        <w:tabs>
          <w:tab w:val="left" w:pos="603"/>
        </w:tabs>
      </w:pPr>
    </w:p>
    <w:p w14:paraId="3C5F3202" w14:textId="77777777" w:rsidR="004A1259" w:rsidRDefault="004A1259" w:rsidP="004A1259">
      <w:pPr>
        <w:tabs>
          <w:tab w:val="left" w:pos="603"/>
        </w:tabs>
      </w:pPr>
    </w:p>
    <w:p w14:paraId="2B0E40E8" w14:textId="77777777" w:rsidR="004A1259" w:rsidRDefault="004A1259" w:rsidP="004A1259">
      <w:pPr>
        <w:tabs>
          <w:tab w:val="left" w:pos="603"/>
        </w:tabs>
      </w:pPr>
    </w:p>
    <w:p w14:paraId="5CDCD760" w14:textId="77777777" w:rsidR="004A1259" w:rsidRDefault="004A1259" w:rsidP="004A1259">
      <w:pPr>
        <w:tabs>
          <w:tab w:val="left" w:pos="603"/>
        </w:tabs>
      </w:pPr>
    </w:p>
    <w:p w14:paraId="1F3F6893" w14:textId="77777777" w:rsidR="005170A8" w:rsidRDefault="005170A8" w:rsidP="004A1259">
      <w:pPr>
        <w:tabs>
          <w:tab w:val="left" w:pos="603"/>
        </w:tabs>
      </w:pPr>
    </w:p>
    <w:p w14:paraId="5E9B9C0D" w14:textId="77777777" w:rsidR="005170A8" w:rsidRDefault="005170A8" w:rsidP="004A1259">
      <w:pPr>
        <w:tabs>
          <w:tab w:val="left" w:pos="603"/>
        </w:tabs>
      </w:pPr>
    </w:p>
    <w:p w14:paraId="12BE97F6" w14:textId="77777777" w:rsidR="005170A8" w:rsidRDefault="005170A8" w:rsidP="004A1259">
      <w:pPr>
        <w:tabs>
          <w:tab w:val="left" w:pos="603"/>
        </w:tabs>
      </w:pPr>
    </w:p>
    <w:p w14:paraId="34D867CC" w14:textId="77777777" w:rsidR="005170A8" w:rsidRDefault="005170A8" w:rsidP="004A1259">
      <w:pPr>
        <w:tabs>
          <w:tab w:val="left" w:pos="603"/>
        </w:tabs>
      </w:pPr>
    </w:p>
    <w:p w14:paraId="6D12D61F" w14:textId="77777777" w:rsidR="005170A8" w:rsidRDefault="005170A8" w:rsidP="004A1259">
      <w:pPr>
        <w:tabs>
          <w:tab w:val="left" w:pos="603"/>
        </w:tabs>
      </w:pPr>
    </w:p>
    <w:p w14:paraId="06AD5B60" w14:textId="77777777" w:rsidR="005170A8" w:rsidRDefault="005170A8" w:rsidP="004A1259">
      <w:pPr>
        <w:tabs>
          <w:tab w:val="left" w:pos="603"/>
        </w:tabs>
      </w:pPr>
    </w:p>
    <w:p w14:paraId="43972BF2" w14:textId="77777777" w:rsidR="005170A8" w:rsidRDefault="005170A8" w:rsidP="004A1259">
      <w:pPr>
        <w:tabs>
          <w:tab w:val="left" w:pos="603"/>
        </w:tabs>
      </w:pPr>
    </w:p>
    <w:p w14:paraId="197DB3FD" w14:textId="77777777" w:rsidR="005170A8" w:rsidRDefault="005170A8" w:rsidP="004A1259">
      <w:pPr>
        <w:tabs>
          <w:tab w:val="left" w:pos="603"/>
        </w:tabs>
      </w:pPr>
    </w:p>
    <w:p w14:paraId="066EB8EC" w14:textId="11469354" w:rsidR="005170A8" w:rsidRDefault="005170A8" w:rsidP="004A1259">
      <w:pPr>
        <w:tabs>
          <w:tab w:val="left" w:pos="603"/>
        </w:tabs>
      </w:pPr>
    </w:p>
    <w:p w14:paraId="5B8EAE84" w14:textId="0BC9F637" w:rsidR="00A14A81" w:rsidRDefault="00A14A81" w:rsidP="004A1259">
      <w:pPr>
        <w:tabs>
          <w:tab w:val="left" w:pos="603"/>
        </w:tabs>
      </w:pPr>
    </w:p>
    <w:p w14:paraId="5DF763E9" w14:textId="76C0C9DE" w:rsidR="00A14A81" w:rsidRDefault="00A14A81" w:rsidP="004A1259">
      <w:pPr>
        <w:tabs>
          <w:tab w:val="left" w:pos="603"/>
        </w:tabs>
      </w:pPr>
    </w:p>
    <w:p w14:paraId="5D0D3CE3" w14:textId="5FE5B864" w:rsidR="00A14A81" w:rsidRDefault="00A14A81" w:rsidP="004A1259">
      <w:pPr>
        <w:tabs>
          <w:tab w:val="left" w:pos="603"/>
        </w:tabs>
      </w:pPr>
    </w:p>
    <w:p w14:paraId="0ADFABB3" w14:textId="41CA9D90" w:rsidR="00A14A81" w:rsidRDefault="00A14A81" w:rsidP="004A1259">
      <w:pPr>
        <w:tabs>
          <w:tab w:val="left" w:pos="603"/>
        </w:tabs>
      </w:pPr>
    </w:p>
    <w:p w14:paraId="150B653F" w14:textId="77777777" w:rsidR="00A14A81" w:rsidRDefault="00A14A81" w:rsidP="004A1259">
      <w:pPr>
        <w:tabs>
          <w:tab w:val="left" w:pos="603"/>
        </w:tabs>
      </w:pPr>
    </w:p>
    <w:p w14:paraId="60B8D833" w14:textId="692C9B32" w:rsidR="00DF0FE7" w:rsidRDefault="00DF0FE7" w:rsidP="004A1259">
      <w:pPr>
        <w:tabs>
          <w:tab w:val="left" w:pos="603"/>
        </w:tabs>
      </w:pPr>
    </w:p>
    <w:p w14:paraId="6F4AC4F9" w14:textId="22736F4F" w:rsidR="007014DA" w:rsidRDefault="007014DA" w:rsidP="004A1259">
      <w:pPr>
        <w:tabs>
          <w:tab w:val="left" w:pos="603"/>
        </w:tabs>
      </w:pPr>
    </w:p>
    <w:p w14:paraId="4181DE13" w14:textId="2E315778" w:rsidR="007014DA" w:rsidRDefault="007014DA" w:rsidP="004A1259">
      <w:pPr>
        <w:tabs>
          <w:tab w:val="left" w:pos="603"/>
        </w:tabs>
      </w:pPr>
    </w:p>
    <w:p w14:paraId="35F564E5" w14:textId="222C77EA" w:rsidR="007014DA" w:rsidRDefault="007014DA" w:rsidP="004A1259">
      <w:pPr>
        <w:tabs>
          <w:tab w:val="left" w:pos="603"/>
        </w:tabs>
      </w:pPr>
    </w:p>
    <w:p w14:paraId="1F0113DE" w14:textId="0763E68C" w:rsidR="007014DA" w:rsidRDefault="007014DA" w:rsidP="004A1259">
      <w:pPr>
        <w:tabs>
          <w:tab w:val="left" w:pos="603"/>
        </w:tabs>
      </w:pPr>
    </w:p>
    <w:p w14:paraId="1E90337F" w14:textId="1D14502D" w:rsidR="007014DA" w:rsidRDefault="007014DA" w:rsidP="004A1259">
      <w:pPr>
        <w:tabs>
          <w:tab w:val="left" w:pos="603"/>
        </w:tabs>
      </w:pPr>
    </w:p>
    <w:p w14:paraId="2F549B4D" w14:textId="77777777" w:rsidR="007014DA" w:rsidRDefault="007014DA" w:rsidP="004A1259">
      <w:pPr>
        <w:tabs>
          <w:tab w:val="left" w:pos="603"/>
        </w:tabs>
      </w:pPr>
    </w:p>
    <w:p w14:paraId="2E4B0BA6" w14:textId="77777777" w:rsidR="004A1259" w:rsidRPr="00020632" w:rsidRDefault="004A1259" w:rsidP="004A1259">
      <w:pPr>
        <w:tabs>
          <w:tab w:val="left" w:pos="603"/>
        </w:tabs>
        <w:rPr>
          <w:b/>
          <w:caps/>
        </w:rPr>
      </w:pPr>
    </w:p>
    <w:p w14:paraId="100AA118" w14:textId="77777777" w:rsidR="00981E67" w:rsidRDefault="00981E67" w:rsidP="00981E67">
      <w:pPr>
        <w:tabs>
          <w:tab w:val="left" w:pos="603"/>
        </w:tabs>
        <w:jc w:val="center"/>
        <w:rPr>
          <w:b/>
          <w:caps/>
        </w:rPr>
      </w:pPr>
      <w:bookmarkStart w:id="169" w:name="_Toc456710721"/>
      <w:r w:rsidRPr="00020632">
        <w:rPr>
          <w:b/>
          <w:caps/>
        </w:rPr>
        <w:t>Приложение 1</w:t>
      </w:r>
    </w:p>
    <w:p w14:paraId="02D2DBA2" w14:textId="77777777" w:rsidR="00EB181B" w:rsidRPr="00981E67" w:rsidRDefault="00453B8E" w:rsidP="00981E67">
      <w:pPr>
        <w:tabs>
          <w:tab w:val="left" w:pos="603"/>
        </w:tabs>
        <w:jc w:val="center"/>
        <w:rPr>
          <w:b/>
          <w:caps/>
        </w:rPr>
      </w:pPr>
      <w:r w:rsidRPr="001F3A01">
        <w:rPr>
          <w:bCs/>
          <w:caps/>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bookmarkEnd w:id="169"/>
    </w:p>
    <w:p w14:paraId="6E407505" w14:textId="77777777" w:rsidR="00BB4128" w:rsidRDefault="00981E67" w:rsidP="00DE5D1A">
      <w:pPr>
        <w:tabs>
          <w:tab w:val="left" w:pos="603"/>
        </w:tabs>
        <w:ind w:firstLine="567"/>
        <w:jc w:val="both"/>
        <w:rPr>
          <w:noProof/>
          <w:lang w:eastAsia="ru-RU"/>
        </w:rPr>
      </w:pPr>
      <w:r>
        <w:rPr>
          <w:noProof/>
          <w:lang w:eastAsia="ru-RU"/>
        </w:rPr>
        <w:drawing>
          <wp:inline distT="0" distB="0" distL="0" distR="0" wp14:anchorId="6AF88D62" wp14:editId="5C54DF5D">
            <wp:extent cx="5667375" cy="7735074"/>
            <wp:effectExtent l="0" t="0" r="0" b="0"/>
            <wp:docPr id="5" name="Рисунок 5" descr="C:\Users\Asus\AppData\Local\Microsoft\Windows\INetCache\Content.Word\777777777776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INetCache\Content.Word\77777777777666.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68037" cy="7735978"/>
                    </a:xfrm>
                    <a:prstGeom prst="rect">
                      <a:avLst/>
                    </a:prstGeom>
                    <a:noFill/>
                    <a:ln>
                      <a:noFill/>
                    </a:ln>
                  </pic:spPr>
                </pic:pic>
              </a:graphicData>
            </a:graphic>
          </wp:inline>
        </w:drawing>
      </w:r>
    </w:p>
    <w:p w14:paraId="39D6303D" w14:textId="77777777" w:rsidR="00E503CC" w:rsidRDefault="00E503CC" w:rsidP="00DE5D1A">
      <w:pPr>
        <w:tabs>
          <w:tab w:val="left" w:pos="603"/>
        </w:tabs>
        <w:ind w:firstLine="567"/>
        <w:jc w:val="both"/>
        <w:rPr>
          <w:noProof/>
          <w:lang w:eastAsia="ru-RU"/>
        </w:rPr>
      </w:pPr>
    </w:p>
    <w:p w14:paraId="69056275" w14:textId="77777777" w:rsidR="00981E67" w:rsidRDefault="00981E67" w:rsidP="00DE5D1A">
      <w:pPr>
        <w:tabs>
          <w:tab w:val="left" w:pos="603"/>
        </w:tabs>
        <w:ind w:firstLine="567"/>
        <w:jc w:val="both"/>
        <w:rPr>
          <w:noProof/>
          <w:lang w:eastAsia="ru-RU"/>
        </w:rPr>
      </w:pPr>
    </w:p>
    <w:p w14:paraId="0E9F1B97" w14:textId="77777777" w:rsidR="00E503CC" w:rsidRDefault="00E503CC" w:rsidP="00E503CC">
      <w:pPr>
        <w:rPr>
          <w:lang w:eastAsia="ru-RU"/>
        </w:rPr>
      </w:pPr>
    </w:p>
    <w:p w14:paraId="08F237B7" w14:textId="77777777" w:rsidR="00FD0A2C" w:rsidRDefault="00E503CC" w:rsidP="00E503CC">
      <w:pPr>
        <w:tabs>
          <w:tab w:val="left" w:pos="3855"/>
        </w:tabs>
        <w:rPr>
          <w:lang w:eastAsia="ru-RU"/>
        </w:rPr>
      </w:pPr>
      <w:r>
        <w:rPr>
          <w:lang w:eastAsia="ru-RU"/>
        </w:rPr>
        <w:tab/>
      </w:r>
    </w:p>
    <w:p w14:paraId="4F502260" w14:textId="77777777" w:rsidR="001E3791" w:rsidRPr="001E3791" w:rsidRDefault="00E503CC" w:rsidP="007214B0">
      <w:pPr>
        <w:tabs>
          <w:tab w:val="left" w:pos="3855"/>
        </w:tabs>
        <w:jc w:val="center"/>
        <w:rPr>
          <w:b/>
          <w:caps/>
        </w:rPr>
      </w:pPr>
      <w:r w:rsidRPr="001E3791">
        <w:rPr>
          <w:b/>
          <w:caps/>
        </w:rPr>
        <w:t>Приложение 2</w:t>
      </w:r>
    </w:p>
    <w:p w14:paraId="50438DDF" w14:textId="77777777" w:rsidR="001E3791" w:rsidRPr="001E3791" w:rsidRDefault="007214B0" w:rsidP="001E3791">
      <w:pPr>
        <w:suppressAutoHyphens w:val="0"/>
        <w:jc w:val="center"/>
        <w:rPr>
          <w:szCs w:val="22"/>
          <w:lang w:eastAsia="en-US"/>
        </w:rPr>
      </w:pPr>
      <w:r w:rsidRPr="00362D56">
        <w:rPr>
          <w:rFonts w:eastAsia="Calibri"/>
          <w:caps/>
          <w:lang w:eastAsia="en-US"/>
        </w:rPr>
        <w:t xml:space="preserve">схема </w:t>
      </w:r>
      <w:r>
        <w:rPr>
          <w:rFonts w:eastAsia="Calibri"/>
          <w:caps/>
          <w:lang w:eastAsia="en-US"/>
        </w:rPr>
        <w:t>РАЗМЕЩЕНИЯ АТТРАКЦИОНОВ И ИНЫХ УСТРОЙСТВ ДЛЯ РАЗВЛЕЧЕНИЙ</w:t>
      </w:r>
      <w:r>
        <w:rPr>
          <w:caps/>
          <w:lang w:eastAsia="en-US"/>
        </w:rPr>
        <w:t xml:space="preserve"> на </w:t>
      </w:r>
      <w:r w:rsidRPr="00362D56">
        <w:rPr>
          <w:caps/>
          <w:lang w:eastAsia="en-US"/>
        </w:rPr>
        <w:t xml:space="preserve">территории </w:t>
      </w:r>
      <w:r w:rsidR="009D709C">
        <w:rPr>
          <w:caps/>
          <w:lang w:eastAsia="en-US"/>
        </w:rPr>
        <w:t>МУНИЦИПАЛЬНОГО АВТОНОМНОГО УЧРЕЖДЕНИЯ ГОРОДСКОГО ОКРУГА ДОМОДЕДОВО «городскоЙ парк</w:t>
      </w:r>
      <w:r w:rsidRPr="00362D56">
        <w:rPr>
          <w:caps/>
          <w:lang w:eastAsia="en-US"/>
        </w:rPr>
        <w:t xml:space="preserve"> культуры и отдыха «Ёлочки»</w:t>
      </w:r>
    </w:p>
    <w:p w14:paraId="4AA68B6A" w14:textId="77777777" w:rsidR="001E3791" w:rsidRPr="001E3791" w:rsidRDefault="001E3791" w:rsidP="001E3791">
      <w:pPr>
        <w:suppressAutoHyphens w:val="0"/>
        <w:rPr>
          <w:szCs w:val="22"/>
          <w:lang w:eastAsia="en-US"/>
        </w:rPr>
      </w:pPr>
    </w:p>
    <w:p w14:paraId="723F2E75" w14:textId="77777777" w:rsidR="001E3791" w:rsidRPr="001E3791" w:rsidRDefault="001E3791" w:rsidP="001E3791">
      <w:pPr>
        <w:suppressAutoHyphens w:val="0"/>
        <w:jc w:val="center"/>
        <w:rPr>
          <w:szCs w:val="22"/>
          <w:lang w:eastAsia="en-US"/>
        </w:rPr>
      </w:pPr>
    </w:p>
    <w:p w14:paraId="45E9655B" w14:textId="77777777" w:rsidR="00521F63" w:rsidRPr="00486618" w:rsidRDefault="00521F63" w:rsidP="00521F63">
      <w:pPr>
        <w:pStyle w:val="affc"/>
        <w:jc w:val="center"/>
        <w:rPr>
          <w:rFonts w:ascii="Cambria" w:hAnsi="Cambria"/>
          <w:i/>
          <w:sz w:val="24"/>
        </w:rPr>
      </w:pPr>
      <w:r w:rsidRPr="00486618">
        <w:rPr>
          <w:rFonts w:ascii="Cambria" w:hAnsi="Cambria"/>
          <w:i/>
          <w:sz w:val="24"/>
          <w:szCs w:val="24"/>
        </w:rPr>
        <w:t>Схема размещения Объект</w:t>
      </w:r>
      <w:r>
        <w:rPr>
          <w:rFonts w:ascii="Cambria" w:hAnsi="Cambria"/>
          <w:i/>
          <w:sz w:val="24"/>
          <w:szCs w:val="24"/>
        </w:rPr>
        <w:t>ов</w:t>
      </w:r>
      <w:r w:rsidRPr="00486618">
        <w:rPr>
          <w:rFonts w:ascii="Cambria" w:hAnsi="Cambria"/>
          <w:i/>
          <w:sz w:val="24"/>
          <w:szCs w:val="24"/>
        </w:rPr>
        <w:t xml:space="preserve"> на территории городского парка культуры и отдыха «Ёлочки»</w:t>
      </w:r>
    </w:p>
    <w:p w14:paraId="25E21FF6" w14:textId="77777777" w:rsidR="00521F63" w:rsidRDefault="00521F63" w:rsidP="00521F63">
      <w:pPr>
        <w:pStyle w:val="affc"/>
        <w:jc w:val="center"/>
        <w:rPr>
          <w:rFonts w:ascii="Cambria" w:hAnsi="Cambria"/>
          <w:sz w:val="24"/>
        </w:rPr>
      </w:pPr>
    </w:p>
    <w:p w14:paraId="6EF0FA47" w14:textId="77777777" w:rsidR="00521F63" w:rsidRDefault="00521F63" w:rsidP="00521F63">
      <w:pPr>
        <w:pStyle w:val="affc"/>
        <w:rPr>
          <w:rFonts w:ascii="Cambria" w:hAnsi="Cambria"/>
          <w:sz w:val="24"/>
        </w:rPr>
      </w:pPr>
    </w:p>
    <w:p w14:paraId="2DBE74CC" w14:textId="77777777" w:rsidR="00521F63" w:rsidRDefault="00521F63" w:rsidP="00521F63">
      <w:pPr>
        <w:pStyle w:val="affc"/>
        <w:jc w:val="center"/>
        <w:rPr>
          <w:rFonts w:ascii="Cambria" w:hAnsi="Cambria"/>
          <w:sz w:val="24"/>
        </w:rPr>
      </w:pPr>
    </w:p>
    <w:p w14:paraId="7E938B73" w14:textId="77777777" w:rsidR="00521F63" w:rsidRDefault="00521F63" w:rsidP="00521F63">
      <w:pPr>
        <w:pStyle w:val="affc"/>
        <w:rPr>
          <w:rFonts w:ascii="Cambria" w:hAnsi="Cambria"/>
          <w:noProof/>
          <w:sz w:val="24"/>
          <w:lang w:eastAsia="ru-RU"/>
        </w:rPr>
      </w:pPr>
      <w:r>
        <w:rPr>
          <w:noProof/>
        </w:rPr>
        <w:drawing>
          <wp:inline distT="0" distB="0" distL="0" distR="0" wp14:anchorId="0067E68B" wp14:editId="2D041F6A">
            <wp:extent cx="5734050" cy="3219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34050" cy="3219450"/>
                    </a:xfrm>
                    <a:prstGeom prst="rect">
                      <a:avLst/>
                    </a:prstGeom>
                    <a:noFill/>
                    <a:ln>
                      <a:noFill/>
                    </a:ln>
                  </pic:spPr>
                </pic:pic>
              </a:graphicData>
            </a:graphic>
          </wp:inline>
        </w:drawing>
      </w:r>
    </w:p>
    <w:p w14:paraId="7D59B6B5" w14:textId="77777777" w:rsidR="00521F63" w:rsidRDefault="00521F63" w:rsidP="00521F63">
      <w:pPr>
        <w:pStyle w:val="affc"/>
        <w:rPr>
          <w:rFonts w:ascii="Cambria" w:hAnsi="Cambria"/>
          <w:noProof/>
          <w:sz w:val="24"/>
          <w:lang w:eastAsia="ru-RU"/>
        </w:rPr>
      </w:pPr>
    </w:p>
    <w:p w14:paraId="75C32860" w14:textId="77777777" w:rsidR="00521F63" w:rsidRDefault="00521F63" w:rsidP="00521F63">
      <w:pPr>
        <w:pStyle w:val="affc"/>
        <w:rPr>
          <w:rFonts w:ascii="Cambria" w:hAnsi="Cambria"/>
          <w:noProof/>
          <w:sz w:val="24"/>
          <w:lang w:eastAsia="ru-RU"/>
        </w:rPr>
      </w:pPr>
      <w:r>
        <w:rPr>
          <w:rFonts w:ascii="Cambria" w:hAnsi="Cambria"/>
          <w:noProof/>
          <w:sz w:val="24"/>
          <w:lang w:eastAsia="ru-RU"/>
        </w:rPr>
        <w:t xml:space="preserve">         </w:t>
      </w:r>
    </w:p>
    <w:p w14:paraId="1B613244" w14:textId="77777777" w:rsidR="00521F63" w:rsidRDefault="00521F63" w:rsidP="00521F63">
      <w:pPr>
        <w:pStyle w:val="affc"/>
        <w:rPr>
          <w:rFonts w:ascii="Cambria" w:hAnsi="Cambria"/>
          <w:i/>
          <w:noProof/>
          <w:sz w:val="24"/>
          <w:lang w:eastAsia="ru-RU"/>
        </w:rPr>
      </w:pPr>
    </w:p>
    <w:p w14:paraId="5AF0D6FF" w14:textId="62A97E5A" w:rsidR="00521F63" w:rsidRPr="0033319E" w:rsidRDefault="00521F63" w:rsidP="00521F63">
      <w:pPr>
        <w:pStyle w:val="affc"/>
        <w:rPr>
          <w:rFonts w:ascii="Cambria" w:hAnsi="Cambria"/>
          <w:i/>
          <w:noProof/>
          <w:sz w:val="24"/>
          <w:lang w:eastAsia="ru-RU"/>
        </w:rPr>
      </w:pPr>
      <w:r w:rsidRPr="0033319E">
        <w:rPr>
          <w:rFonts w:ascii="Cambria" w:hAnsi="Cambria"/>
          <w:i/>
          <w:noProof/>
          <w:sz w:val="24"/>
          <w:lang w:eastAsia="ru-RU"/>
        </w:rPr>
        <w:t>Площадки:</w:t>
      </w:r>
    </w:p>
    <w:p w14:paraId="6474D2AB" w14:textId="77777777" w:rsidR="00521F63" w:rsidRDefault="00521F63" w:rsidP="00521F63">
      <w:pPr>
        <w:pStyle w:val="affc"/>
        <w:rPr>
          <w:rFonts w:ascii="Cambria" w:hAnsi="Cambria"/>
          <w:noProof/>
          <w:sz w:val="24"/>
          <w:lang w:eastAsia="ru-RU"/>
        </w:rPr>
      </w:pPr>
    </w:p>
    <w:p w14:paraId="70C2E8BF" w14:textId="77777777" w:rsidR="00521F63" w:rsidRPr="00521F63" w:rsidRDefault="00521F63" w:rsidP="00521F63">
      <w:pPr>
        <w:rPr>
          <w:rFonts w:ascii="Cambria" w:hAnsi="Cambria"/>
        </w:rPr>
      </w:pPr>
      <w:r w:rsidRPr="00521F63">
        <w:rPr>
          <w:rFonts w:ascii="Cambria" w:hAnsi="Cambria"/>
        </w:rPr>
        <w:t>№3: Площадка размер: 1100 кв м</w:t>
      </w:r>
    </w:p>
    <w:p w14:paraId="52D5B11D" w14:textId="77777777" w:rsidR="001E3791" w:rsidRPr="003F0464" w:rsidRDefault="001E3791" w:rsidP="004A1259">
      <w:pPr>
        <w:tabs>
          <w:tab w:val="left" w:pos="3855"/>
        </w:tabs>
        <w:rPr>
          <w:lang w:eastAsia="ru-RU"/>
        </w:rPr>
      </w:pPr>
    </w:p>
    <w:sectPr w:rsidR="001E3791" w:rsidRPr="003F0464" w:rsidSect="00D50EB7">
      <w:headerReference w:type="even" r:id="rId52"/>
      <w:headerReference w:type="default" r:id="rId53"/>
      <w:footerReference w:type="even" r:id="rId54"/>
      <w:footerReference w:type="default" r:id="rId55"/>
      <w:headerReference w:type="first" r:id="rId56"/>
      <w:footerReference w:type="first" r:id="rId57"/>
      <w:footnotePr>
        <w:numRestart w:val="eachPage"/>
      </w:footnotePr>
      <w:type w:val="continuous"/>
      <w:pgSz w:w="11906" w:h="16838" w:code="9"/>
      <w:pgMar w:top="1134" w:right="737" w:bottom="1134" w:left="1418"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C8D90" w14:textId="77777777" w:rsidR="00E77491" w:rsidRDefault="00E77491">
      <w:r>
        <w:separator/>
      </w:r>
    </w:p>
  </w:endnote>
  <w:endnote w:type="continuationSeparator" w:id="0">
    <w:p w14:paraId="00F10F9A" w14:textId="77777777" w:rsidR="00E77491" w:rsidRDefault="00E77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tarSymbol">
    <w:altName w:val="MS Mincho"/>
    <w:charset w:val="80"/>
    <w:family w:val="auto"/>
    <w:pitch w:val="default"/>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C6315" w14:textId="77777777" w:rsidR="005B77DA" w:rsidRDefault="005B77DA">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35A1CA69" w14:textId="77777777" w:rsidR="005B77DA" w:rsidRDefault="005B77DA">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27161" w14:textId="77777777" w:rsidR="005B77DA" w:rsidRDefault="005B77DA">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1C8494B8" w14:textId="77777777" w:rsidR="005B77DA" w:rsidRDefault="005B77DA">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945BA" w14:textId="77777777" w:rsidR="005B77DA" w:rsidRPr="00A92376" w:rsidRDefault="005B77DA" w:rsidP="009455B0">
    <w:pPr>
      <w:pStyle w:val="af2"/>
      <w:framePr w:wrap="around" w:vAnchor="text" w:hAnchor="margin" w:xAlign="right" w:y="1"/>
      <w:rPr>
        <w:rStyle w:val="ab"/>
        <w:sz w:val="20"/>
        <w:szCs w:val="20"/>
      </w:rPr>
    </w:pPr>
    <w:r w:rsidRPr="00A92376">
      <w:rPr>
        <w:rStyle w:val="ab"/>
        <w:sz w:val="20"/>
        <w:szCs w:val="20"/>
      </w:rPr>
      <w:fldChar w:fldCharType="begin"/>
    </w:r>
    <w:r w:rsidRPr="00A92376">
      <w:rPr>
        <w:rStyle w:val="ab"/>
        <w:sz w:val="20"/>
        <w:szCs w:val="20"/>
      </w:rPr>
      <w:instrText xml:space="preserve">PAGE  </w:instrText>
    </w:r>
    <w:r w:rsidRPr="00A92376">
      <w:rPr>
        <w:rStyle w:val="ab"/>
        <w:sz w:val="20"/>
        <w:szCs w:val="20"/>
      </w:rPr>
      <w:fldChar w:fldCharType="separate"/>
    </w:r>
    <w:r>
      <w:rPr>
        <w:rStyle w:val="ab"/>
        <w:noProof/>
        <w:sz w:val="20"/>
        <w:szCs w:val="20"/>
      </w:rPr>
      <w:t>2</w:t>
    </w:r>
    <w:r w:rsidRPr="00A92376">
      <w:rPr>
        <w:rStyle w:val="ab"/>
        <w:sz w:val="20"/>
        <w:szCs w:val="20"/>
      </w:rPr>
      <w:fldChar w:fldCharType="end"/>
    </w:r>
  </w:p>
  <w:p w14:paraId="2E54DA72" w14:textId="77777777" w:rsidR="005B77DA" w:rsidRDefault="005B77DA">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A82EC" w14:textId="77777777" w:rsidR="005B77DA" w:rsidRPr="00F711D7" w:rsidRDefault="005B77DA" w:rsidP="009455B0">
    <w:pPr>
      <w:pStyle w:val="af2"/>
      <w:framePr w:wrap="around" w:vAnchor="text" w:hAnchor="margin" w:xAlign="right" w:y="1"/>
      <w:rPr>
        <w:rStyle w:val="ab"/>
        <w:sz w:val="20"/>
        <w:szCs w:val="20"/>
      </w:rPr>
    </w:pPr>
    <w:r w:rsidRPr="00F711D7">
      <w:rPr>
        <w:rStyle w:val="ab"/>
        <w:sz w:val="20"/>
        <w:szCs w:val="20"/>
      </w:rPr>
      <w:fldChar w:fldCharType="begin"/>
    </w:r>
    <w:r w:rsidRPr="00F711D7">
      <w:rPr>
        <w:rStyle w:val="ab"/>
        <w:sz w:val="20"/>
        <w:szCs w:val="20"/>
      </w:rPr>
      <w:instrText xml:space="preserve">PAGE  </w:instrText>
    </w:r>
    <w:r w:rsidRPr="00F711D7">
      <w:rPr>
        <w:rStyle w:val="ab"/>
        <w:sz w:val="20"/>
        <w:szCs w:val="20"/>
      </w:rPr>
      <w:fldChar w:fldCharType="separate"/>
    </w:r>
    <w:r>
      <w:rPr>
        <w:rStyle w:val="ab"/>
        <w:noProof/>
        <w:sz w:val="20"/>
        <w:szCs w:val="20"/>
      </w:rPr>
      <w:t>3</w:t>
    </w:r>
    <w:r w:rsidRPr="00F711D7">
      <w:rPr>
        <w:rStyle w:val="ab"/>
        <w:sz w:val="20"/>
        <w:szCs w:val="20"/>
      </w:rPr>
      <w:fldChar w:fldCharType="end"/>
    </w:r>
  </w:p>
  <w:p w14:paraId="7E4D430A" w14:textId="77777777" w:rsidR="005B77DA" w:rsidRDefault="005B77DA">
    <w:pPr>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0654" w14:textId="77777777" w:rsidR="005B77DA" w:rsidRDefault="005B77D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39141" w14:textId="77777777" w:rsidR="005B77DA" w:rsidRPr="000E2885" w:rsidRDefault="005B77DA"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62</w:t>
    </w:r>
    <w:r w:rsidRPr="000E2885">
      <w:rPr>
        <w:rStyle w:val="ab"/>
        <w:sz w:val="20"/>
        <w:szCs w:val="20"/>
      </w:rPr>
      <w:fldChar w:fldCharType="end"/>
    </w:r>
  </w:p>
  <w:p w14:paraId="64383E02" w14:textId="77777777" w:rsidR="005B77DA" w:rsidRPr="000E2885" w:rsidRDefault="005B77DA" w:rsidP="000E2885">
    <w:pPr>
      <w:pStyle w:val="af2"/>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05D5B" w14:textId="77777777" w:rsidR="005B77DA" w:rsidRPr="000E2885" w:rsidRDefault="005B77DA"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Pr>
        <w:rStyle w:val="ab"/>
        <w:noProof/>
        <w:sz w:val="20"/>
        <w:szCs w:val="20"/>
      </w:rPr>
      <w:t>61</w:t>
    </w:r>
    <w:r w:rsidRPr="000E2885">
      <w:rPr>
        <w:rStyle w:val="ab"/>
        <w:sz w:val="20"/>
        <w:szCs w:val="20"/>
      </w:rPr>
      <w:fldChar w:fldCharType="end"/>
    </w:r>
  </w:p>
  <w:p w14:paraId="00BA406F" w14:textId="77777777" w:rsidR="005B77DA" w:rsidRDefault="005B77DA" w:rsidP="000E2885">
    <w:pPr>
      <w:ind w:right="360"/>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28DAE" w14:textId="77777777" w:rsidR="005B77DA" w:rsidRDefault="005B77DA">
    <w:pPr>
      <w:pStyle w:val="af2"/>
      <w:jc w:val="right"/>
    </w:pPr>
    <w:r>
      <w:fldChar w:fldCharType="begin"/>
    </w:r>
    <w:r>
      <w:instrText>PAGE   \* MERGEFORMAT</w:instrText>
    </w:r>
    <w:r>
      <w:fldChar w:fldCharType="separate"/>
    </w:r>
    <w:r>
      <w:rPr>
        <w:noProof/>
      </w:rPr>
      <w:t>3</w:t>
    </w:r>
    <w:r>
      <w:rPr>
        <w:noProof/>
      </w:rPr>
      <w:fldChar w:fldCharType="end"/>
    </w:r>
  </w:p>
  <w:p w14:paraId="30A20C5A" w14:textId="77777777" w:rsidR="005B77DA" w:rsidRDefault="005B77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B1DD1" w14:textId="77777777" w:rsidR="00E77491" w:rsidRDefault="00E77491">
      <w:r>
        <w:separator/>
      </w:r>
    </w:p>
  </w:footnote>
  <w:footnote w:type="continuationSeparator" w:id="0">
    <w:p w14:paraId="64FA4E68" w14:textId="77777777" w:rsidR="00E77491" w:rsidRDefault="00E77491">
      <w:r>
        <w:continuationSeparator/>
      </w:r>
    </w:p>
  </w:footnote>
  <w:footnote w:id="1">
    <w:p w14:paraId="0489AC4F" w14:textId="77777777" w:rsidR="005B77DA" w:rsidRDefault="005B77DA" w:rsidP="00F76939">
      <w:pPr>
        <w:pStyle w:val="af"/>
        <w:ind w:firstLine="567"/>
        <w:jc w:val="both"/>
      </w:pPr>
      <w:r>
        <w:rPr>
          <w:rStyle w:val="aff4"/>
        </w:rPr>
        <w:footnoteRef/>
      </w:r>
      <w:r>
        <w:t xml:space="preserve"> Приведенные в разделе формы документов не являются обязательными. Заявитель вправе представить сведения, указанные в настоящей документации</w:t>
      </w:r>
      <w:r w:rsidRPr="006E4EF5">
        <w:t xml:space="preserve">, входящие в состав заявки на участие в аукционе </w:t>
      </w:r>
      <w:r>
        <w:t>в произвольной форме.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B951D" w14:textId="77777777" w:rsidR="005B77DA" w:rsidRDefault="005B77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73E77" w14:textId="77777777" w:rsidR="005B77DA" w:rsidRDefault="005B77DA">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A6244" w14:textId="77777777" w:rsidR="005B77DA" w:rsidRDefault="005B77D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09742" w14:textId="77777777" w:rsidR="005B77DA" w:rsidRDefault="005B77D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FD7FC" w14:textId="77777777" w:rsidR="005B77DA" w:rsidRDefault="005B77D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60A72" w14:textId="77777777" w:rsidR="005B77DA" w:rsidRDefault="005B77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1260"/>
        </w:tabs>
        <w:ind w:left="1260"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1827"/>
        </w:tabs>
        <w:ind w:left="1827" w:hanging="360"/>
      </w:pPr>
      <w:rPr>
        <w:rFonts w:ascii="Symbol" w:hAnsi="Symbol"/>
      </w:rPr>
    </w:lvl>
  </w:abstractNum>
  <w:abstractNum w:abstractNumId="4" w15:restartNumberingAfterBreak="0">
    <w:nsid w:val="00000005"/>
    <w:multiLevelType w:val="multilevel"/>
    <w:tmpl w:val="4FA49D12"/>
    <w:name w:val="WW8Num5"/>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5"/>
      <w:numFmt w:val="decimal"/>
      <w:lvlText w:val="%1."/>
      <w:lvlJc w:val="left"/>
      <w:pPr>
        <w:tabs>
          <w:tab w:val="num" w:pos="357"/>
        </w:tabs>
        <w:ind w:left="357"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03FC02B5"/>
    <w:multiLevelType w:val="hybridMultilevel"/>
    <w:tmpl w:val="03C620BE"/>
    <w:lvl w:ilvl="0" w:tplc="4968A07A">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 w15:restartNumberingAfterBreak="0">
    <w:nsid w:val="042941FC"/>
    <w:multiLevelType w:val="multilevel"/>
    <w:tmpl w:val="3A0C31C0"/>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802"/>
        </w:tabs>
        <w:ind w:left="802" w:hanging="660"/>
      </w:pPr>
      <w:rPr>
        <w:rFonts w:hint="default"/>
      </w:rPr>
    </w:lvl>
    <w:lvl w:ilvl="2">
      <w:start w:val="7"/>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8" w15:restartNumberingAfterBreak="0">
    <w:nsid w:val="050375DB"/>
    <w:multiLevelType w:val="hybridMultilevel"/>
    <w:tmpl w:val="6BE4A53C"/>
    <w:lvl w:ilvl="0" w:tplc="37448D6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59C62F8"/>
    <w:multiLevelType w:val="multilevel"/>
    <w:tmpl w:val="1FBE0F1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1F2849"/>
    <w:multiLevelType w:val="multilevel"/>
    <w:tmpl w:val="5170AB18"/>
    <w:lvl w:ilvl="0">
      <w:start w:val="2"/>
      <w:numFmt w:val="decimal"/>
      <w:lvlText w:val="%1."/>
      <w:lvlJc w:val="left"/>
      <w:pPr>
        <w:tabs>
          <w:tab w:val="num" w:pos="615"/>
        </w:tabs>
        <w:ind w:left="615" w:hanging="615"/>
      </w:pPr>
      <w:rPr>
        <w:rFonts w:hint="default"/>
      </w:rPr>
    </w:lvl>
    <w:lvl w:ilvl="1">
      <w:start w:val="2"/>
      <w:numFmt w:val="decimal"/>
      <w:lvlText w:val="%1.%2."/>
      <w:lvlJc w:val="left"/>
      <w:pPr>
        <w:tabs>
          <w:tab w:val="num" w:pos="870"/>
        </w:tabs>
        <w:ind w:left="870" w:hanging="720"/>
      </w:pPr>
      <w:rPr>
        <w:rFonts w:hint="default"/>
      </w:rPr>
    </w:lvl>
    <w:lvl w:ilvl="2">
      <w:start w:val="8"/>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1" w15:restartNumberingAfterBreak="0">
    <w:nsid w:val="0BCB256C"/>
    <w:multiLevelType w:val="multilevel"/>
    <w:tmpl w:val="9B382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2F1D61"/>
    <w:multiLevelType w:val="hybridMultilevel"/>
    <w:tmpl w:val="E40410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9BF2EA3"/>
    <w:multiLevelType w:val="hybridMultilevel"/>
    <w:tmpl w:val="C43A77A6"/>
    <w:lvl w:ilvl="0" w:tplc="24AEA392">
      <w:start w:val="7"/>
      <w:numFmt w:val="decimal"/>
      <w:lvlText w:val="%1."/>
      <w:lvlJc w:val="left"/>
      <w:pPr>
        <w:tabs>
          <w:tab w:val="num" w:pos="357"/>
        </w:tabs>
        <w:ind w:left="357" w:hanging="360"/>
      </w:pPr>
      <w:rPr>
        <w:rFonts w:hint="default"/>
      </w:rPr>
    </w:lvl>
    <w:lvl w:ilvl="1" w:tplc="04190019" w:tentative="1">
      <w:start w:val="1"/>
      <w:numFmt w:val="lowerLetter"/>
      <w:lvlText w:val="%2."/>
      <w:lvlJc w:val="left"/>
      <w:pPr>
        <w:tabs>
          <w:tab w:val="num" w:pos="1077"/>
        </w:tabs>
        <w:ind w:left="1077" w:hanging="360"/>
      </w:pPr>
    </w:lvl>
    <w:lvl w:ilvl="2" w:tplc="0419001B" w:tentative="1">
      <w:start w:val="1"/>
      <w:numFmt w:val="lowerRoman"/>
      <w:lvlText w:val="%3."/>
      <w:lvlJc w:val="right"/>
      <w:pPr>
        <w:tabs>
          <w:tab w:val="num" w:pos="1797"/>
        </w:tabs>
        <w:ind w:left="1797" w:hanging="180"/>
      </w:pPr>
    </w:lvl>
    <w:lvl w:ilvl="3" w:tplc="0419000F" w:tentative="1">
      <w:start w:val="1"/>
      <w:numFmt w:val="decimal"/>
      <w:lvlText w:val="%4."/>
      <w:lvlJc w:val="left"/>
      <w:pPr>
        <w:tabs>
          <w:tab w:val="num" w:pos="2517"/>
        </w:tabs>
        <w:ind w:left="2517" w:hanging="360"/>
      </w:pPr>
    </w:lvl>
    <w:lvl w:ilvl="4" w:tplc="04190019" w:tentative="1">
      <w:start w:val="1"/>
      <w:numFmt w:val="lowerLetter"/>
      <w:lvlText w:val="%5."/>
      <w:lvlJc w:val="left"/>
      <w:pPr>
        <w:tabs>
          <w:tab w:val="num" w:pos="3237"/>
        </w:tabs>
        <w:ind w:left="3237" w:hanging="360"/>
      </w:pPr>
    </w:lvl>
    <w:lvl w:ilvl="5" w:tplc="0419001B" w:tentative="1">
      <w:start w:val="1"/>
      <w:numFmt w:val="lowerRoman"/>
      <w:lvlText w:val="%6."/>
      <w:lvlJc w:val="right"/>
      <w:pPr>
        <w:tabs>
          <w:tab w:val="num" w:pos="3957"/>
        </w:tabs>
        <w:ind w:left="3957" w:hanging="180"/>
      </w:pPr>
    </w:lvl>
    <w:lvl w:ilvl="6" w:tplc="0419000F" w:tentative="1">
      <w:start w:val="1"/>
      <w:numFmt w:val="decimal"/>
      <w:lvlText w:val="%7."/>
      <w:lvlJc w:val="left"/>
      <w:pPr>
        <w:tabs>
          <w:tab w:val="num" w:pos="4677"/>
        </w:tabs>
        <w:ind w:left="4677" w:hanging="360"/>
      </w:pPr>
    </w:lvl>
    <w:lvl w:ilvl="7" w:tplc="04190019" w:tentative="1">
      <w:start w:val="1"/>
      <w:numFmt w:val="lowerLetter"/>
      <w:lvlText w:val="%8."/>
      <w:lvlJc w:val="left"/>
      <w:pPr>
        <w:tabs>
          <w:tab w:val="num" w:pos="5397"/>
        </w:tabs>
        <w:ind w:left="5397" w:hanging="360"/>
      </w:pPr>
    </w:lvl>
    <w:lvl w:ilvl="8" w:tplc="0419001B" w:tentative="1">
      <w:start w:val="1"/>
      <w:numFmt w:val="lowerRoman"/>
      <w:lvlText w:val="%9."/>
      <w:lvlJc w:val="right"/>
      <w:pPr>
        <w:tabs>
          <w:tab w:val="num" w:pos="6117"/>
        </w:tabs>
        <w:ind w:left="6117" w:hanging="180"/>
      </w:pPr>
    </w:lvl>
  </w:abstractNum>
  <w:abstractNum w:abstractNumId="14" w15:restartNumberingAfterBreak="0">
    <w:nsid w:val="2C6300E9"/>
    <w:multiLevelType w:val="hybridMultilevel"/>
    <w:tmpl w:val="D3B2FAD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DF21D79"/>
    <w:multiLevelType w:val="hybridMultilevel"/>
    <w:tmpl w:val="3E1628B0"/>
    <w:lvl w:ilvl="0" w:tplc="5198C09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40F83A18"/>
    <w:multiLevelType w:val="hybridMultilevel"/>
    <w:tmpl w:val="FE0003E8"/>
    <w:lvl w:ilvl="0" w:tplc="FBA8E8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5470261"/>
    <w:multiLevelType w:val="multilevel"/>
    <w:tmpl w:val="E7C05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38413D"/>
    <w:multiLevelType w:val="multilevel"/>
    <w:tmpl w:val="3E1AC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446BC8"/>
    <w:multiLevelType w:val="multilevel"/>
    <w:tmpl w:val="70BA1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C84A3C"/>
    <w:multiLevelType w:val="hybridMultilevel"/>
    <w:tmpl w:val="DD663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2B7B10"/>
    <w:multiLevelType w:val="hybridMultilevel"/>
    <w:tmpl w:val="8420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3F445B"/>
    <w:multiLevelType w:val="multilevel"/>
    <w:tmpl w:val="27BA9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095840"/>
    <w:multiLevelType w:val="hybridMultilevel"/>
    <w:tmpl w:val="0448B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A32D17"/>
    <w:multiLevelType w:val="multilevel"/>
    <w:tmpl w:val="F866F734"/>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71A93610"/>
    <w:multiLevelType w:val="multilevel"/>
    <w:tmpl w:val="923EE4D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CD5545"/>
    <w:multiLevelType w:val="multilevel"/>
    <w:tmpl w:val="E40410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4E11CEC"/>
    <w:multiLevelType w:val="hybridMultilevel"/>
    <w:tmpl w:val="19B20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6C61EF"/>
    <w:multiLevelType w:val="hybridMultilevel"/>
    <w:tmpl w:val="B0789660"/>
    <w:name w:val="WW8Num22"/>
    <w:lvl w:ilvl="0" w:tplc="10E4537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5"/>
  </w:num>
  <w:num w:numId="8">
    <w:abstractNumId w:val="24"/>
  </w:num>
  <w:num w:numId="9">
    <w:abstractNumId w:val="10"/>
  </w:num>
  <w:num w:numId="10">
    <w:abstractNumId w:val="7"/>
  </w:num>
  <w:num w:numId="11">
    <w:abstractNumId w:val="13"/>
  </w:num>
  <w:num w:numId="12">
    <w:abstractNumId w:val="26"/>
  </w:num>
  <w:num w:numId="13">
    <w:abstractNumId w:val="28"/>
  </w:num>
  <w:num w:numId="14">
    <w:abstractNumId w:val="22"/>
  </w:num>
  <w:num w:numId="15">
    <w:abstractNumId w:val="8"/>
  </w:num>
  <w:num w:numId="16">
    <w:abstractNumId w:val="19"/>
  </w:num>
  <w:num w:numId="17">
    <w:abstractNumId w:val="11"/>
  </w:num>
  <w:num w:numId="18">
    <w:abstractNumId w:val="25"/>
  </w:num>
  <w:num w:numId="19">
    <w:abstractNumId w:val="20"/>
  </w:num>
  <w:num w:numId="20">
    <w:abstractNumId w:val="18"/>
  </w:num>
  <w:num w:numId="21">
    <w:abstractNumId w:val="9"/>
  </w:num>
  <w:num w:numId="22">
    <w:abstractNumId w:val="17"/>
  </w:num>
  <w:num w:numId="23">
    <w:abstractNumId w:val="14"/>
  </w:num>
  <w:num w:numId="24">
    <w:abstractNumId w:val="15"/>
  </w:num>
  <w:num w:numId="25">
    <w:abstractNumId w:val="16"/>
  </w:num>
  <w:num w:numId="26">
    <w:abstractNumId w:val="23"/>
  </w:num>
  <w:num w:numId="27">
    <w:abstractNumId w:val="6"/>
  </w:num>
  <w:num w:numId="28">
    <w:abstractNumId w:val="2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380"/>
    <w:rsid w:val="00000E5E"/>
    <w:rsid w:val="000020E6"/>
    <w:rsid w:val="00002AD6"/>
    <w:rsid w:val="000078CF"/>
    <w:rsid w:val="00010F52"/>
    <w:rsid w:val="00012A57"/>
    <w:rsid w:val="00013AD6"/>
    <w:rsid w:val="00014D01"/>
    <w:rsid w:val="00015ABD"/>
    <w:rsid w:val="00020632"/>
    <w:rsid w:val="0002116A"/>
    <w:rsid w:val="000212C2"/>
    <w:rsid w:val="00021505"/>
    <w:rsid w:val="00023611"/>
    <w:rsid w:val="000269C8"/>
    <w:rsid w:val="00030C62"/>
    <w:rsid w:val="00032B77"/>
    <w:rsid w:val="00035BFE"/>
    <w:rsid w:val="00035E8F"/>
    <w:rsid w:val="0003618B"/>
    <w:rsid w:val="00037BDA"/>
    <w:rsid w:val="00040D0B"/>
    <w:rsid w:val="00040D9F"/>
    <w:rsid w:val="00040F6D"/>
    <w:rsid w:val="00040FD8"/>
    <w:rsid w:val="000415A9"/>
    <w:rsid w:val="000450A5"/>
    <w:rsid w:val="000469F3"/>
    <w:rsid w:val="000508DA"/>
    <w:rsid w:val="0005299E"/>
    <w:rsid w:val="0005343C"/>
    <w:rsid w:val="00053596"/>
    <w:rsid w:val="000536E1"/>
    <w:rsid w:val="000548D6"/>
    <w:rsid w:val="00054B63"/>
    <w:rsid w:val="0005646E"/>
    <w:rsid w:val="000570A7"/>
    <w:rsid w:val="00057640"/>
    <w:rsid w:val="00057B7D"/>
    <w:rsid w:val="000630B5"/>
    <w:rsid w:val="00064B28"/>
    <w:rsid w:val="00066211"/>
    <w:rsid w:val="00066F3C"/>
    <w:rsid w:val="00070E08"/>
    <w:rsid w:val="0007170C"/>
    <w:rsid w:val="00072FFB"/>
    <w:rsid w:val="000753C0"/>
    <w:rsid w:val="0007650C"/>
    <w:rsid w:val="00083131"/>
    <w:rsid w:val="000854CE"/>
    <w:rsid w:val="00090A5C"/>
    <w:rsid w:val="00090C93"/>
    <w:rsid w:val="00091C50"/>
    <w:rsid w:val="00092886"/>
    <w:rsid w:val="0009436F"/>
    <w:rsid w:val="00094B59"/>
    <w:rsid w:val="00094FD8"/>
    <w:rsid w:val="000969B1"/>
    <w:rsid w:val="000A19DB"/>
    <w:rsid w:val="000A2481"/>
    <w:rsid w:val="000A36E8"/>
    <w:rsid w:val="000A3AB6"/>
    <w:rsid w:val="000A53A1"/>
    <w:rsid w:val="000A6A37"/>
    <w:rsid w:val="000A7A75"/>
    <w:rsid w:val="000A7D60"/>
    <w:rsid w:val="000B09E4"/>
    <w:rsid w:val="000B3A0E"/>
    <w:rsid w:val="000B46DE"/>
    <w:rsid w:val="000B5CB3"/>
    <w:rsid w:val="000B60B1"/>
    <w:rsid w:val="000C1134"/>
    <w:rsid w:val="000C1755"/>
    <w:rsid w:val="000C2B10"/>
    <w:rsid w:val="000C2F8F"/>
    <w:rsid w:val="000C317F"/>
    <w:rsid w:val="000C54B2"/>
    <w:rsid w:val="000D05A1"/>
    <w:rsid w:val="000D0C12"/>
    <w:rsid w:val="000D129E"/>
    <w:rsid w:val="000D2619"/>
    <w:rsid w:val="000D379D"/>
    <w:rsid w:val="000D3A2F"/>
    <w:rsid w:val="000D47E0"/>
    <w:rsid w:val="000D609B"/>
    <w:rsid w:val="000D74E9"/>
    <w:rsid w:val="000E0753"/>
    <w:rsid w:val="000E1D6C"/>
    <w:rsid w:val="000E2885"/>
    <w:rsid w:val="000E3B83"/>
    <w:rsid w:val="000E575B"/>
    <w:rsid w:val="000E6075"/>
    <w:rsid w:val="000E6FDB"/>
    <w:rsid w:val="000E79CC"/>
    <w:rsid w:val="000F5404"/>
    <w:rsid w:val="000F5A58"/>
    <w:rsid w:val="000F7989"/>
    <w:rsid w:val="00100410"/>
    <w:rsid w:val="0010269B"/>
    <w:rsid w:val="001036AE"/>
    <w:rsid w:val="00104C6D"/>
    <w:rsid w:val="001068BA"/>
    <w:rsid w:val="001142F0"/>
    <w:rsid w:val="001157F0"/>
    <w:rsid w:val="00116543"/>
    <w:rsid w:val="00116E94"/>
    <w:rsid w:val="001176C2"/>
    <w:rsid w:val="00117862"/>
    <w:rsid w:val="001178B1"/>
    <w:rsid w:val="00130E7A"/>
    <w:rsid w:val="001350CC"/>
    <w:rsid w:val="00135F57"/>
    <w:rsid w:val="001377B8"/>
    <w:rsid w:val="00142079"/>
    <w:rsid w:val="0014320F"/>
    <w:rsid w:val="00143CAD"/>
    <w:rsid w:val="00144340"/>
    <w:rsid w:val="001449FE"/>
    <w:rsid w:val="0014741E"/>
    <w:rsid w:val="00147B41"/>
    <w:rsid w:val="00150EB2"/>
    <w:rsid w:val="00152147"/>
    <w:rsid w:val="001524F2"/>
    <w:rsid w:val="001537A0"/>
    <w:rsid w:val="00154F4C"/>
    <w:rsid w:val="00160400"/>
    <w:rsid w:val="00160B92"/>
    <w:rsid w:val="00161423"/>
    <w:rsid w:val="001620E2"/>
    <w:rsid w:val="00162511"/>
    <w:rsid w:val="00162676"/>
    <w:rsid w:val="00163346"/>
    <w:rsid w:val="00164221"/>
    <w:rsid w:val="00164800"/>
    <w:rsid w:val="001673B2"/>
    <w:rsid w:val="00167A00"/>
    <w:rsid w:val="0017206A"/>
    <w:rsid w:val="001759AE"/>
    <w:rsid w:val="00180531"/>
    <w:rsid w:val="00181518"/>
    <w:rsid w:val="001829FE"/>
    <w:rsid w:val="001831E6"/>
    <w:rsid w:val="001843F8"/>
    <w:rsid w:val="0018507A"/>
    <w:rsid w:val="001860B4"/>
    <w:rsid w:val="0018784E"/>
    <w:rsid w:val="001903E2"/>
    <w:rsid w:val="001908C6"/>
    <w:rsid w:val="0019191B"/>
    <w:rsid w:val="001920D4"/>
    <w:rsid w:val="001924B0"/>
    <w:rsid w:val="00193D14"/>
    <w:rsid w:val="0019413E"/>
    <w:rsid w:val="00194293"/>
    <w:rsid w:val="00194509"/>
    <w:rsid w:val="001A0369"/>
    <w:rsid w:val="001A0711"/>
    <w:rsid w:val="001A1283"/>
    <w:rsid w:val="001A1B62"/>
    <w:rsid w:val="001A1BD1"/>
    <w:rsid w:val="001A3A81"/>
    <w:rsid w:val="001A40C5"/>
    <w:rsid w:val="001A629E"/>
    <w:rsid w:val="001B2BBF"/>
    <w:rsid w:val="001B4CEB"/>
    <w:rsid w:val="001B7625"/>
    <w:rsid w:val="001C09A4"/>
    <w:rsid w:val="001C3C7D"/>
    <w:rsid w:val="001C6499"/>
    <w:rsid w:val="001C7C7F"/>
    <w:rsid w:val="001D0157"/>
    <w:rsid w:val="001D1044"/>
    <w:rsid w:val="001D2D25"/>
    <w:rsid w:val="001D7FD5"/>
    <w:rsid w:val="001E0021"/>
    <w:rsid w:val="001E0B82"/>
    <w:rsid w:val="001E224C"/>
    <w:rsid w:val="001E254F"/>
    <w:rsid w:val="001E3791"/>
    <w:rsid w:val="001E3A48"/>
    <w:rsid w:val="001E7049"/>
    <w:rsid w:val="001F04CE"/>
    <w:rsid w:val="001F216B"/>
    <w:rsid w:val="001F2657"/>
    <w:rsid w:val="001F3A01"/>
    <w:rsid w:val="001F5B26"/>
    <w:rsid w:val="001F76BE"/>
    <w:rsid w:val="00200F3F"/>
    <w:rsid w:val="00201A7F"/>
    <w:rsid w:val="00202CC8"/>
    <w:rsid w:val="0020388B"/>
    <w:rsid w:val="00207E4D"/>
    <w:rsid w:val="00210CB0"/>
    <w:rsid w:val="00212400"/>
    <w:rsid w:val="0021278D"/>
    <w:rsid w:val="0021466C"/>
    <w:rsid w:val="002153BA"/>
    <w:rsid w:val="00215A75"/>
    <w:rsid w:val="00216C42"/>
    <w:rsid w:val="00220FD4"/>
    <w:rsid w:val="00223D9A"/>
    <w:rsid w:val="00223FC5"/>
    <w:rsid w:val="00225ECE"/>
    <w:rsid w:val="002266BE"/>
    <w:rsid w:val="00227753"/>
    <w:rsid w:val="0023277E"/>
    <w:rsid w:val="00232E83"/>
    <w:rsid w:val="00233E36"/>
    <w:rsid w:val="0023420F"/>
    <w:rsid w:val="00236C5B"/>
    <w:rsid w:val="00240E4D"/>
    <w:rsid w:val="00241576"/>
    <w:rsid w:val="00241CC5"/>
    <w:rsid w:val="00242F6F"/>
    <w:rsid w:val="002436A2"/>
    <w:rsid w:val="00244380"/>
    <w:rsid w:val="00245BCD"/>
    <w:rsid w:val="00246F2D"/>
    <w:rsid w:val="00247DCC"/>
    <w:rsid w:val="00250074"/>
    <w:rsid w:val="00251B92"/>
    <w:rsid w:val="00251B9E"/>
    <w:rsid w:val="00253070"/>
    <w:rsid w:val="002533F8"/>
    <w:rsid w:val="00261331"/>
    <w:rsid w:val="00263128"/>
    <w:rsid w:val="00263146"/>
    <w:rsid w:val="002641C8"/>
    <w:rsid w:val="00264CB7"/>
    <w:rsid w:val="00266821"/>
    <w:rsid w:val="00266C68"/>
    <w:rsid w:val="00267AEF"/>
    <w:rsid w:val="00270298"/>
    <w:rsid w:val="00271C9B"/>
    <w:rsid w:val="002738BA"/>
    <w:rsid w:val="00273BCE"/>
    <w:rsid w:val="00276ABD"/>
    <w:rsid w:val="00277765"/>
    <w:rsid w:val="0028171C"/>
    <w:rsid w:val="00282675"/>
    <w:rsid w:val="0028319B"/>
    <w:rsid w:val="002838CA"/>
    <w:rsid w:val="00284339"/>
    <w:rsid w:val="002877EF"/>
    <w:rsid w:val="002902BD"/>
    <w:rsid w:val="00290372"/>
    <w:rsid w:val="002911E3"/>
    <w:rsid w:val="0029190C"/>
    <w:rsid w:val="00291FBE"/>
    <w:rsid w:val="002928CA"/>
    <w:rsid w:val="002940FE"/>
    <w:rsid w:val="00295DCC"/>
    <w:rsid w:val="00296F06"/>
    <w:rsid w:val="0029721E"/>
    <w:rsid w:val="002975A7"/>
    <w:rsid w:val="00297828"/>
    <w:rsid w:val="002A00B7"/>
    <w:rsid w:val="002A10E4"/>
    <w:rsid w:val="002A1226"/>
    <w:rsid w:val="002A43AF"/>
    <w:rsid w:val="002B078C"/>
    <w:rsid w:val="002B5536"/>
    <w:rsid w:val="002B6F99"/>
    <w:rsid w:val="002B7609"/>
    <w:rsid w:val="002C0ADB"/>
    <w:rsid w:val="002C1E86"/>
    <w:rsid w:val="002C4374"/>
    <w:rsid w:val="002C5611"/>
    <w:rsid w:val="002C63E5"/>
    <w:rsid w:val="002C71C3"/>
    <w:rsid w:val="002D1297"/>
    <w:rsid w:val="002D204F"/>
    <w:rsid w:val="002D262D"/>
    <w:rsid w:val="002D2E95"/>
    <w:rsid w:val="002D45D7"/>
    <w:rsid w:val="002D5087"/>
    <w:rsid w:val="002D6471"/>
    <w:rsid w:val="002D7BDC"/>
    <w:rsid w:val="002E089D"/>
    <w:rsid w:val="002E4049"/>
    <w:rsid w:val="002F055D"/>
    <w:rsid w:val="002F20D1"/>
    <w:rsid w:val="002F3807"/>
    <w:rsid w:val="002F3FCB"/>
    <w:rsid w:val="002F425B"/>
    <w:rsid w:val="002F466D"/>
    <w:rsid w:val="00300520"/>
    <w:rsid w:val="00300887"/>
    <w:rsid w:val="00301DDE"/>
    <w:rsid w:val="00303071"/>
    <w:rsid w:val="00305BBE"/>
    <w:rsid w:val="00305EA2"/>
    <w:rsid w:val="00306A54"/>
    <w:rsid w:val="00311F6F"/>
    <w:rsid w:val="00312055"/>
    <w:rsid w:val="003120D2"/>
    <w:rsid w:val="00314A60"/>
    <w:rsid w:val="00314E77"/>
    <w:rsid w:val="00316B2E"/>
    <w:rsid w:val="003200A0"/>
    <w:rsid w:val="00321088"/>
    <w:rsid w:val="00321E09"/>
    <w:rsid w:val="00322235"/>
    <w:rsid w:val="0032233E"/>
    <w:rsid w:val="00324268"/>
    <w:rsid w:val="00326644"/>
    <w:rsid w:val="00327449"/>
    <w:rsid w:val="003302B6"/>
    <w:rsid w:val="003322D2"/>
    <w:rsid w:val="00332673"/>
    <w:rsid w:val="00333015"/>
    <w:rsid w:val="003348B6"/>
    <w:rsid w:val="00335234"/>
    <w:rsid w:val="00336BCE"/>
    <w:rsid w:val="00337A6C"/>
    <w:rsid w:val="00337C26"/>
    <w:rsid w:val="00337D09"/>
    <w:rsid w:val="00340BCA"/>
    <w:rsid w:val="00341008"/>
    <w:rsid w:val="00341E4A"/>
    <w:rsid w:val="003434E5"/>
    <w:rsid w:val="00344173"/>
    <w:rsid w:val="00351B6F"/>
    <w:rsid w:val="0035215E"/>
    <w:rsid w:val="003561BF"/>
    <w:rsid w:val="003563A1"/>
    <w:rsid w:val="00356BC1"/>
    <w:rsid w:val="00361746"/>
    <w:rsid w:val="0036271F"/>
    <w:rsid w:val="00362D50"/>
    <w:rsid w:val="00362D56"/>
    <w:rsid w:val="00364117"/>
    <w:rsid w:val="003641C8"/>
    <w:rsid w:val="00366ADD"/>
    <w:rsid w:val="00370AAF"/>
    <w:rsid w:val="00371517"/>
    <w:rsid w:val="00371DF4"/>
    <w:rsid w:val="003722B4"/>
    <w:rsid w:val="003730DE"/>
    <w:rsid w:val="00375356"/>
    <w:rsid w:val="00381A9E"/>
    <w:rsid w:val="00382A43"/>
    <w:rsid w:val="003869B7"/>
    <w:rsid w:val="003905B1"/>
    <w:rsid w:val="0039102C"/>
    <w:rsid w:val="00391FFE"/>
    <w:rsid w:val="003926BE"/>
    <w:rsid w:val="00395694"/>
    <w:rsid w:val="00395FF0"/>
    <w:rsid w:val="003968FB"/>
    <w:rsid w:val="00396A30"/>
    <w:rsid w:val="00396A61"/>
    <w:rsid w:val="00397A8B"/>
    <w:rsid w:val="00397C6D"/>
    <w:rsid w:val="003A11CD"/>
    <w:rsid w:val="003A49D3"/>
    <w:rsid w:val="003B175F"/>
    <w:rsid w:val="003B3CD2"/>
    <w:rsid w:val="003B4D97"/>
    <w:rsid w:val="003B5528"/>
    <w:rsid w:val="003B6E92"/>
    <w:rsid w:val="003B7EA1"/>
    <w:rsid w:val="003C17BC"/>
    <w:rsid w:val="003C3BA4"/>
    <w:rsid w:val="003C4398"/>
    <w:rsid w:val="003C62DA"/>
    <w:rsid w:val="003D0231"/>
    <w:rsid w:val="003D0590"/>
    <w:rsid w:val="003D08B9"/>
    <w:rsid w:val="003D106A"/>
    <w:rsid w:val="003D33C1"/>
    <w:rsid w:val="003D37C0"/>
    <w:rsid w:val="003E02C5"/>
    <w:rsid w:val="003E4618"/>
    <w:rsid w:val="003E5C5E"/>
    <w:rsid w:val="003F0464"/>
    <w:rsid w:val="003F0A6A"/>
    <w:rsid w:val="003F180B"/>
    <w:rsid w:val="003F2476"/>
    <w:rsid w:val="003F3F3D"/>
    <w:rsid w:val="003F5871"/>
    <w:rsid w:val="003F5E67"/>
    <w:rsid w:val="003F5E8F"/>
    <w:rsid w:val="003F603F"/>
    <w:rsid w:val="00400A12"/>
    <w:rsid w:val="00400FE6"/>
    <w:rsid w:val="0040130D"/>
    <w:rsid w:val="004019D9"/>
    <w:rsid w:val="00402466"/>
    <w:rsid w:val="004028F8"/>
    <w:rsid w:val="00403739"/>
    <w:rsid w:val="004041DE"/>
    <w:rsid w:val="004051CE"/>
    <w:rsid w:val="00406324"/>
    <w:rsid w:val="00410058"/>
    <w:rsid w:val="004101C8"/>
    <w:rsid w:val="00411A96"/>
    <w:rsid w:val="00411BD1"/>
    <w:rsid w:val="00413F9B"/>
    <w:rsid w:val="00414285"/>
    <w:rsid w:val="00414433"/>
    <w:rsid w:val="00414628"/>
    <w:rsid w:val="00415AA2"/>
    <w:rsid w:val="004171DF"/>
    <w:rsid w:val="00417B9A"/>
    <w:rsid w:val="004219DD"/>
    <w:rsid w:val="004237C4"/>
    <w:rsid w:val="00423F26"/>
    <w:rsid w:val="0042571E"/>
    <w:rsid w:val="004328FA"/>
    <w:rsid w:val="00434511"/>
    <w:rsid w:val="00434844"/>
    <w:rsid w:val="00437196"/>
    <w:rsid w:val="00437BC2"/>
    <w:rsid w:val="004418B5"/>
    <w:rsid w:val="004426AC"/>
    <w:rsid w:val="00442E85"/>
    <w:rsid w:val="004477EE"/>
    <w:rsid w:val="00452EB0"/>
    <w:rsid w:val="00453539"/>
    <w:rsid w:val="00453B8E"/>
    <w:rsid w:val="00457638"/>
    <w:rsid w:val="004604A9"/>
    <w:rsid w:val="0046169E"/>
    <w:rsid w:val="00462D2F"/>
    <w:rsid w:val="00465217"/>
    <w:rsid w:val="00465BCC"/>
    <w:rsid w:val="004673D3"/>
    <w:rsid w:val="00474FF3"/>
    <w:rsid w:val="0047508C"/>
    <w:rsid w:val="00476748"/>
    <w:rsid w:val="0047754F"/>
    <w:rsid w:val="004829C5"/>
    <w:rsid w:val="00483181"/>
    <w:rsid w:val="004916CA"/>
    <w:rsid w:val="00493029"/>
    <w:rsid w:val="004935DE"/>
    <w:rsid w:val="0049415B"/>
    <w:rsid w:val="00497025"/>
    <w:rsid w:val="004A1259"/>
    <w:rsid w:val="004A223A"/>
    <w:rsid w:val="004A322C"/>
    <w:rsid w:val="004A5A24"/>
    <w:rsid w:val="004A5D82"/>
    <w:rsid w:val="004A7D08"/>
    <w:rsid w:val="004B1553"/>
    <w:rsid w:val="004B2609"/>
    <w:rsid w:val="004B2F8A"/>
    <w:rsid w:val="004B4279"/>
    <w:rsid w:val="004C0705"/>
    <w:rsid w:val="004C076D"/>
    <w:rsid w:val="004C297E"/>
    <w:rsid w:val="004C2C06"/>
    <w:rsid w:val="004C4593"/>
    <w:rsid w:val="004C505B"/>
    <w:rsid w:val="004C7D9E"/>
    <w:rsid w:val="004D0B7F"/>
    <w:rsid w:val="004D0F49"/>
    <w:rsid w:val="004D222E"/>
    <w:rsid w:val="004D2A76"/>
    <w:rsid w:val="004D2BB4"/>
    <w:rsid w:val="004D3FF6"/>
    <w:rsid w:val="004D45B7"/>
    <w:rsid w:val="004D477B"/>
    <w:rsid w:val="004D4B9A"/>
    <w:rsid w:val="004D7AC2"/>
    <w:rsid w:val="004D7CFF"/>
    <w:rsid w:val="004E291A"/>
    <w:rsid w:val="004E4896"/>
    <w:rsid w:val="004E76EC"/>
    <w:rsid w:val="004F2671"/>
    <w:rsid w:val="004F270D"/>
    <w:rsid w:val="004F3501"/>
    <w:rsid w:val="004F423B"/>
    <w:rsid w:val="004F4BEA"/>
    <w:rsid w:val="004F751F"/>
    <w:rsid w:val="0050048A"/>
    <w:rsid w:val="00500755"/>
    <w:rsid w:val="005021AA"/>
    <w:rsid w:val="00505439"/>
    <w:rsid w:val="0050574B"/>
    <w:rsid w:val="00505D7F"/>
    <w:rsid w:val="005118AD"/>
    <w:rsid w:val="00515A55"/>
    <w:rsid w:val="00515B17"/>
    <w:rsid w:val="005170A8"/>
    <w:rsid w:val="0051755E"/>
    <w:rsid w:val="00521DF8"/>
    <w:rsid w:val="00521F63"/>
    <w:rsid w:val="00522D34"/>
    <w:rsid w:val="00522DF1"/>
    <w:rsid w:val="0052359D"/>
    <w:rsid w:val="0052495A"/>
    <w:rsid w:val="00530895"/>
    <w:rsid w:val="00532804"/>
    <w:rsid w:val="00534704"/>
    <w:rsid w:val="00534DCE"/>
    <w:rsid w:val="0053528B"/>
    <w:rsid w:val="00535BC3"/>
    <w:rsid w:val="0053666A"/>
    <w:rsid w:val="00537FF8"/>
    <w:rsid w:val="00540A3B"/>
    <w:rsid w:val="00541476"/>
    <w:rsid w:val="00542CFA"/>
    <w:rsid w:val="00547938"/>
    <w:rsid w:val="00551E89"/>
    <w:rsid w:val="00551FCE"/>
    <w:rsid w:val="005526F5"/>
    <w:rsid w:val="00553415"/>
    <w:rsid w:val="00553F39"/>
    <w:rsid w:val="00554CB3"/>
    <w:rsid w:val="00554F11"/>
    <w:rsid w:val="0055515B"/>
    <w:rsid w:val="00556C95"/>
    <w:rsid w:val="00560A53"/>
    <w:rsid w:val="00561FAA"/>
    <w:rsid w:val="00563163"/>
    <w:rsid w:val="005719EE"/>
    <w:rsid w:val="005726D5"/>
    <w:rsid w:val="005727EF"/>
    <w:rsid w:val="00573822"/>
    <w:rsid w:val="005748D0"/>
    <w:rsid w:val="0058224B"/>
    <w:rsid w:val="00582422"/>
    <w:rsid w:val="0058248D"/>
    <w:rsid w:val="00582C49"/>
    <w:rsid w:val="00584127"/>
    <w:rsid w:val="00585B2E"/>
    <w:rsid w:val="0058761D"/>
    <w:rsid w:val="00590991"/>
    <w:rsid w:val="005910D9"/>
    <w:rsid w:val="00591112"/>
    <w:rsid w:val="00594F8C"/>
    <w:rsid w:val="005958B6"/>
    <w:rsid w:val="005958E9"/>
    <w:rsid w:val="0059778F"/>
    <w:rsid w:val="005A305D"/>
    <w:rsid w:val="005A47D9"/>
    <w:rsid w:val="005A58E0"/>
    <w:rsid w:val="005A5DA9"/>
    <w:rsid w:val="005A65FF"/>
    <w:rsid w:val="005A6994"/>
    <w:rsid w:val="005A7633"/>
    <w:rsid w:val="005B3832"/>
    <w:rsid w:val="005B42BD"/>
    <w:rsid w:val="005B5D1D"/>
    <w:rsid w:val="005B771C"/>
    <w:rsid w:val="005B77DA"/>
    <w:rsid w:val="005C0B12"/>
    <w:rsid w:val="005C2FC4"/>
    <w:rsid w:val="005C4D85"/>
    <w:rsid w:val="005D159D"/>
    <w:rsid w:val="005D32CC"/>
    <w:rsid w:val="005D4CC5"/>
    <w:rsid w:val="005D7B94"/>
    <w:rsid w:val="005E36FF"/>
    <w:rsid w:val="005E38B6"/>
    <w:rsid w:val="005E4B37"/>
    <w:rsid w:val="005E529B"/>
    <w:rsid w:val="005E6840"/>
    <w:rsid w:val="005F0199"/>
    <w:rsid w:val="005F0DC0"/>
    <w:rsid w:val="005F15E0"/>
    <w:rsid w:val="005F2311"/>
    <w:rsid w:val="005F6CD2"/>
    <w:rsid w:val="005F73B8"/>
    <w:rsid w:val="00600584"/>
    <w:rsid w:val="00601871"/>
    <w:rsid w:val="00601C13"/>
    <w:rsid w:val="0060370C"/>
    <w:rsid w:val="00605436"/>
    <w:rsid w:val="0061211E"/>
    <w:rsid w:val="0061445B"/>
    <w:rsid w:val="006147AF"/>
    <w:rsid w:val="006149B3"/>
    <w:rsid w:val="00614CFD"/>
    <w:rsid w:val="00615F7F"/>
    <w:rsid w:val="00616DB6"/>
    <w:rsid w:val="00617FF7"/>
    <w:rsid w:val="00621492"/>
    <w:rsid w:val="00621C1A"/>
    <w:rsid w:val="00625064"/>
    <w:rsid w:val="0062610D"/>
    <w:rsid w:val="006265FD"/>
    <w:rsid w:val="00627071"/>
    <w:rsid w:val="0062771A"/>
    <w:rsid w:val="006301D5"/>
    <w:rsid w:val="00630758"/>
    <w:rsid w:val="00630768"/>
    <w:rsid w:val="00631783"/>
    <w:rsid w:val="006322D7"/>
    <w:rsid w:val="00633AE4"/>
    <w:rsid w:val="006366BA"/>
    <w:rsid w:val="00643A82"/>
    <w:rsid w:val="00644A49"/>
    <w:rsid w:val="00644D8D"/>
    <w:rsid w:val="006453B3"/>
    <w:rsid w:val="0064542B"/>
    <w:rsid w:val="006456F8"/>
    <w:rsid w:val="00645B8C"/>
    <w:rsid w:val="00646C98"/>
    <w:rsid w:val="00650EF0"/>
    <w:rsid w:val="00650FB3"/>
    <w:rsid w:val="00651D23"/>
    <w:rsid w:val="00653C3A"/>
    <w:rsid w:val="00654948"/>
    <w:rsid w:val="00656650"/>
    <w:rsid w:val="006615CE"/>
    <w:rsid w:val="00662FD6"/>
    <w:rsid w:val="00665019"/>
    <w:rsid w:val="00665FF9"/>
    <w:rsid w:val="00666D51"/>
    <w:rsid w:val="00666F8A"/>
    <w:rsid w:val="00670973"/>
    <w:rsid w:val="00670D52"/>
    <w:rsid w:val="00672A51"/>
    <w:rsid w:val="00672B5B"/>
    <w:rsid w:val="006754A5"/>
    <w:rsid w:val="00677A9C"/>
    <w:rsid w:val="00681A11"/>
    <w:rsid w:val="00681C80"/>
    <w:rsid w:val="006847E8"/>
    <w:rsid w:val="006940A0"/>
    <w:rsid w:val="00695001"/>
    <w:rsid w:val="006951E6"/>
    <w:rsid w:val="00695B40"/>
    <w:rsid w:val="006A11B0"/>
    <w:rsid w:val="006A51FA"/>
    <w:rsid w:val="006A5718"/>
    <w:rsid w:val="006B0D24"/>
    <w:rsid w:val="006B1F51"/>
    <w:rsid w:val="006B30F8"/>
    <w:rsid w:val="006B4F89"/>
    <w:rsid w:val="006B53C6"/>
    <w:rsid w:val="006B79B5"/>
    <w:rsid w:val="006C072C"/>
    <w:rsid w:val="006C0BF0"/>
    <w:rsid w:val="006C16F0"/>
    <w:rsid w:val="006C229A"/>
    <w:rsid w:val="006C269E"/>
    <w:rsid w:val="006C5DF3"/>
    <w:rsid w:val="006C736E"/>
    <w:rsid w:val="006D0592"/>
    <w:rsid w:val="006D520C"/>
    <w:rsid w:val="006D5E38"/>
    <w:rsid w:val="006D65CD"/>
    <w:rsid w:val="006E0045"/>
    <w:rsid w:val="006E0D0D"/>
    <w:rsid w:val="006E1121"/>
    <w:rsid w:val="006E1A75"/>
    <w:rsid w:val="006E4425"/>
    <w:rsid w:val="006E5D25"/>
    <w:rsid w:val="006E6FAE"/>
    <w:rsid w:val="006F00DA"/>
    <w:rsid w:val="006F1211"/>
    <w:rsid w:val="006F2CE5"/>
    <w:rsid w:val="006F4A5E"/>
    <w:rsid w:val="006F59D8"/>
    <w:rsid w:val="006F6EB3"/>
    <w:rsid w:val="006F7990"/>
    <w:rsid w:val="007014DA"/>
    <w:rsid w:val="0070424B"/>
    <w:rsid w:val="00704FAB"/>
    <w:rsid w:val="00705E62"/>
    <w:rsid w:val="00706893"/>
    <w:rsid w:val="007072CE"/>
    <w:rsid w:val="00710FFA"/>
    <w:rsid w:val="0071295B"/>
    <w:rsid w:val="00712AF9"/>
    <w:rsid w:val="00712C48"/>
    <w:rsid w:val="00713C0D"/>
    <w:rsid w:val="00714E83"/>
    <w:rsid w:val="0071609D"/>
    <w:rsid w:val="007214B0"/>
    <w:rsid w:val="00721F96"/>
    <w:rsid w:val="00724E19"/>
    <w:rsid w:val="00725786"/>
    <w:rsid w:val="00726D9B"/>
    <w:rsid w:val="00727955"/>
    <w:rsid w:val="00727D9D"/>
    <w:rsid w:val="00732317"/>
    <w:rsid w:val="007324AC"/>
    <w:rsid w:val="0073279C"/>
    <w:rsid w:val="0073540D"/>
    <w:rsid w:val="00736767"/>
    <w:rsid w:val="00740515"/>
    <w:rsid w:val="007405E9"/>
    <w:rsid w:val="007406CC"/>
    <w:rsid w:val="007409CD"/>
    <w:rsid w:val="00740D03"/>
    <w:rsid w:val="00740E4B"/>
    <w:rsid w:val="00741589"/>
    <w:rsid w:val="007458BD"/>
    <w:rsid w:val="00746660"/>
    <w:rsid w:val="0074786A"/>
    <w:rsid w:val="007505B4"/>
    <w:rsid w:val="00751605"/>
    <w:rsid w:val="00757DAB"/>
    <w:rsid w:val="00761481"/>
    <w:rsid w:val="00762F31"/>
    <w:rsid w:val="0076528D"/>
    <w:rsid w:val="00766D88"/>
    <w:rsid w:val="0077050A"/>
    <w:rsid w:val="00770565"/>
    <w:rsid w:val="007742E8"/>
    <w:rsid w:val="00775FF3"/>
    <w:rsid w:val="00776912"/>
    <w:rsid w:val="00777FCA"/>
    <w:rsid w:val="00780C92"/>
    <w:rsid w:val="00780D81"/>
    <w:rsid w:val="00782855"/>
    <w:rsid w:val="00782AC8"/>
    <w:rsid w:val="00782FE3"/>
    <w:rsid w:val="00783D8C"/>
    <w:rsid w:val="00785786"/>
    <w:rsid w:val="00785B39"/>
    <w:rsid w:val="007921A7"/>
    <w:rsid w:val="0079278E"/>
    <w:rsid w:val="00792D80"/>
    <w:rsid w:val="007968DF"/>
    <w:rsid w:val="0079736C"/>
    <w:rsid w:val="00797636"/>
    <w:rsid w:val="007979D9"/>
    <w:rsid w:val="007A04D5"/>
    <w:rsid w:val="007A087C"/>
    <w:rsid w:val="007A3B29"/>
    <w:rsid w:val="007A3E05"/>
    <w:rsid w:val="007A4227"/>
    <w:rsid w:val="007A67AD"/>
    <w:rsid w:val="007B4032"/>
    <w:rsid w:val="007B4269"/>
    <w:rsid w:val="007B4CEA"/>
    <w:rsid w:val="007B5E3B"/>
    <w:rsid w:val="007B701C"/>
    <w:rsid w:val="007B704E"/>
    <w:rsid w:val="007C0BCB"/>
    <w:rsid w:val="007C5E59"/>
    <w:rsid w:val="007C5F11"/>
    <w:rsid w:val="007C6CEA"/>
    <w:rsid w:val="007C6D93"/>
    <w:rsid w:val="007C772C"/>
    <w:rsid w:val="007D1EB8"/>
    <w:rsid w:val="007D2210"/>
    <w:rsid w:val="007D2C4E"/>
    <w:rsid w:val="007D4BE2"/>
    <w:rsid w:val="007D5746"/>
    <w:rsid w:val="007D708A"/>
    <w:rsid w:val="007E6D86"/>
    <w:rsid w:val="007F254A"/>
    <w:rsid w:val="007F27D2"/>
    <w:rsid w:val="007F29BE"/>
    <w:rsid w:val="007F2F0B"/>
    <w:rsid w:val="007F4398"/>
    <w:rsid w:val="007F585C"/>
    <w:rsid w:val="007F6B28"/>
    <w:rsid w:val="0080021C"/>
    <w:rsid w:val="00800CE3"/>
    <w:rsid w:val="00802002"/>
    <w:rsid w:val="00806BA7"/>
    <w:rsid w:val="00807124"/>
    <w:rsid w:val="00810DC7"/>
    <w:rsid w:val="00811432"/>
    <w:rsid w:val="00811707"/>
    <w:rsid w:val="00813FFE"/>
    <w:rsid w:val="0081450C"/>
    <w:rsid w:val="00817754"/>
    <w:rsid w:val="008230EA"/>
    <w:rsid w:val="00824135"/>
    <w:rsid w:val="0082466E"/>
    <w:rsid w:val="008247CC"/>
    <w:rsid w:val="00831D2F"/>
    <w:rsid w:val="00834E4E"/>
    <w:rsid w:val="00840023"/>
    <w:rsid w:val="00841302"/>
    <w:rsid w:val="00842479"/>
    <w:rsid w:val="00842AC0"/>
    <w:rsid w:val="00843D1B"/>
    <w:rsid w:val="00843E00"/>
    <w:rsid w:val="00844CB6"/>
    <w:rsid w:val="00846C48"/>
    <w:rsid w:val="00846FA3"/>
    <w:rsid w:val="008528B9"/>
    <w:rsid w:val="00852A7C"/>
    <w:rsid w:val="00854F0F"/>
    <w:rsid w:val="00855628"/>
    <w:rsid w:val="00856641"/>
    <w:rsid w:val="00856A81"/>
    <w:rsid w:val="00862D25"/>
    <w:rsid w:val="0086324B"/>
    <w:rsid w:val="0086390E"/>
    <w:rsid w:val="00863B9E"/>
    <w:rsid w:val="00866062"/>
    <w:rsid w:val="00866220"/>
    <w:rsid w:val="0086644C"/>
    <w:rsid w:val="008665D0"/>
    <w:rsid w:val="00866CAA"/>
    <w:rsid w:val="00872391"/>
    <w:rsid w:val="00873243"/>
    <w:rsid w:val="00873821"/>
    <w:rsid w:val="008739EC"/>
    <w:rsid w:val="008742E1"/>
    <w:rsid w:val="008744BB"/>
    <w:rsid w:val="008748A8"/>
    <w:rsid w:val="00875491"/>
    <w:rsid w:val="00876023"/>
    <w:rsid w:val="00876E14"/>
    <w:rsid w:val="00881116"/>
    <w:rsid w:val="00881C75"/>
    <w:rsid w:val="00882238"/>
    <w:rsid w:val="00883AE3"/>
    <w:rsid w:val="00886ACE"/>
    <w:rsid w:val="00886E83"/>
    <w:rsid w:val="00890337"/>
    <w:rsid w:val="00890E47"/>
    <w:rsid w:val="00891565"/>
    <w:rsid w:val="00892344"/>
    <w:rsid w:val="0089247F"/>
    <w:rsid w:val="008943C4"/>
    <w:rsid w:val="00894721"/>
    <w:rsid w:val="00895BF0"/>
    <w:rsid w:val="008967EE"/>
    <w:rsid w:val="00897F11"/>
    <w:rsid w:val="008A0E70"/>
    <w:rsid w:val="008A2F98"/>
    <w:rsid w:val="008A3538"/>
    <w:rsid w:val="008A39B5"/>
    <w:rsid w:val="008A3CF7"/>
    <w:rsid w:val="008A4D85"/>
    <w:rsid w:val="008A6848"/>
    <w:rsid w:val="008A70CD"/>
    <w:rsid w:val="008A7416"/>
    <w:rsid w:val="008A759B"/>
    <w:rsid w:val="008B2954"/>
    <w:rsid w:val="008B3E23"/>
    <w:rsid w:val="008B4A71"/>
    <w:rsid w:val="008B555F"/>
    <w:rsid w:val="008B72FB"/>
    <w:rsid w:val="008C056B"/>
    <w:rsid w:val="008C217C"/>
    <w:rsid w:val="008C26F0"/>
    <w:rsid w:val="008C39B5"/>
    <w:rsid w:val="008C39F0"/>
    <w:rsid w:val="008C4500"/>
    <w:rsid w:val="008D197D"/>
    <w:rsid w:val="008D1DAC"/>
    <w:rsid w:val="008D3ECC"/>
    <w:rsid w:val="008D755F"/>
    <w:rsid w:val="008E79B9"/>
    <w:rsid w:val="008F1B86"/>
    <w:rsid w:val="008F3364"/>
    <w:rsid w:val="008F6BA8"/>
    <w:rsid w:val="008F73E1"/>
    <w:rsid w:val="008F75A6"/>
    <w:rsid w:val="009008C2"/>
    <w:rsid w:val="00903E76"/>
    <w:rsid w:val="00905C4A"/>
    <w:rsid w:val="009070EE"/>
    <w:rsid w:val="00907C1E"/>
    <w:rsid w:val="00907DA7"/>
    <w:rsid w:val="00910525"/>
    <w:rsid w:val="00911698"/>
    <w:rsid w:val="00912921"/>
    <w:rsid w:val="00912FDF"/>
    <w:rsid w:val="00914C69"/>
    <w:rsid w:val="00915699"/>
    <w:rsid w:val="00917805"/>
    <w:rsid w:val="00917A91"/>
    <w:rsid w:val="00920086"/>
    <w:rsid w:val="009226DE"/>
    <w:rsid w:val="009238A3"/>
    <w:rsid w:val="009271F0"/>
    <w:rsid w:val="009310C8"/>
    <w:rsid w:val="00932D72"/>
    <w:rsid w:val="009343C2"/>
    <w:rsid w:val="009356B9"/>
    <w:rsid w:val="00936BF9"/>
    <w:rsid w:val="00936E97"/>
    <w:rsid w:val="0093761D"/>
    <w:rsid w:val="0093798E"/>
    <w:rsid w:val="00937A94"/>
    <w:rsid w:val="00941985"/>
    <w:rsid w:val="00942591"/>
    <w:rsid w:val="00942C31"/>
    <w:rsid w:val="009433D6"/>
    <w:rsid w:val="00943B25"/>
    <w:rsid w:val="00943C83"/>
    <w:rsid w:val="00944D6D"/>
    <w:rsid w:val="009455B0"/>
    <w:rsid w:val="009505CA"/>
    <w:rsid w:val="00950C33"/>
    <w:rsid w:val="00951A11"/>
    <w:rsid w:val="009526C8"/>
    <w:rsid w:val="00954B3B"/>
    <w:rsid w:val="00955D76"/>
    <w:rsid w:val="00955DAD"/>
    <w:rsid w:val="00956759"/>
    <w:rsid w:val="009601D7"/>
    <w:rsid w:val="009601F9"/>
    <w:rsid w:val="00960BC4"/>
    <w:rsid w:val="00962E65"/>
    <w:rsid w:val="00963FF1"/>
    <w:rsid w:val="00964A97"/>
    <w:rsid w:val="00966D12"/>
    <w:rsid w:val="009708E4"/>
    <w:rsid w:val="00971A4C"/>
    <w:rsid w:val="00972CE3"/>
    <w:rsid w:val="00974D27"/>
    <w:rsid w:val="00975F07"/>
    <w:rsid w:val="00976F6D"/>
    <w:rsid w:val="00981918"/>
    <w:rsid w:val="00981E67"/>
    <w:rsid w:val="009825EA"/>
    <w:rsid w:val="00985026"/>
    <w:rsid w:val="009855E6"/>
    <w:rsid w:val="0098610D"/>
    <w:rsid w:val="0098642B"/>
    <w:rsid w:val="00986B61"/>
    <w:rsid w:val="009906BA"/>
    <w:rsid w:val="00990FE9"/>
    <w:rsid w:val="00993895"/>
    <w:rsid w:val="00996496"/>
    <w:rsid w:val="009971FD"/>
    <w:rsid w:val="009A0FA0"/>
    <w:rsid w:val="009A3420"/>
    <w:rsid w:val="009A3E45"/>
    <w:rsid w:val="009A4C6D"/>
    <w:rsid w:val="009B1F51"/>
    <w:rsid w:val="009B2341"/>
    <w:rsid w:val="009B3111"/>
    <w:rsid w:val="009B38B8"/>
    <w:rsid w:val="009B47BC"/>
    <w:rsid w:val="009B76F9"/>
    <w:rsid w:val="009C1ADF"/>
    <w:rsid w:val="009C205D"/>
    <w:rsid w:val="009C3D9C"/>
    <w:rsid w:val="009C5884"/>
    <w:rsid w:val="009C7903"/>
    <w:rsid w:val="009D13E4"/>
    <w:rsid w:val="009D1B45"/>
    <w:rsid w:val="009D2167"/>
    <w:rsid w:val="009D21F0"/>
    <w:rsid w:val="009D3EA4"/>
    <w:rsid w:val="009D413A"/>
    <w:rsid w:val="009D4206"/>
    <w:rsid w:val="009D56C2"/>
    <w:rsid w:val="009D709C"/>
    <w:rsid w:val="009E52D3"/>
    <w:rsid w:val="009E5A05"/>
    <w:rsid w:val="009F1CA9"/>
    <w:rsid w:val="009F1E6C"/>
    <w:rsid w:val="009F4376"/>
    <w:rsid w:val="009F4BE6"/>
    <w:rsid w:val="009F54A4"/>
    <w:rsid w:val="009F7C81"/>
    <w:rsid w:val="00A01378"/>
    <w:rsid w:val="00A018BE"/>
    <w:rsid w:val="00A03CD4"/>
    <w:rsid w:val="00A0514A"/>
    <w:rsid w:val="00A073E4"/>
    <w:rsid w:val="00A13330"/>
    <w:rsid w:val="00A14A81"/>
    <w:rsid w:val="00A154AF"/>
    <w:rsid w:val="00A179E9"/>
    <w:rsid w:val="00A22F7C"/>
    <w:rsid w:val="00A23C14"/>
    <w:rsid w:val="00A25DCB"/>
    <w:rsid w:val="00A26AD2"/>
    <w:rsid w:val="00A27F00"/>
    <w:rsid w:val="00A27F0B"/>
    <w:rsid w:val="00A308F3"/>
    <w:rsid w:val="00A325F9"/>
    <w:rsid w:val="00A34072"/>
    <w:rsid w:val="00A35BC5"/>
    <w:rsid w:val="00A36A35"/>
    <w:rsid w:val="00A36D3A"/>
    <w:rsid w:val="00A370DB"/>
    <w:rsid w:val="00A4106B"/>
    <w:rsid w:val="00A419F8"/>
    <w:rsid w:val="00A41E40"/>
    <w:rsid w:val="00A41F1B"/>
    <w:rsid w:val="00A439CC"/>
    <w:rsid w:val="00A43D75"/>
    <w:rsid w:val="00A5320A"/>
    <w:rsid w:val="00A54075"/>
    <w:rsid w:val="00A5540A"/>
    <w:rsid w:val="00A5596C"/>
    <w:rsid w:val="00A62762"/>
    <w:rsid w:val="00A638F6"/>
    <w:rsid w:val="00A651E5"/>
    <w:rsid w:val="00A65E15"/>
    <w:rsid w:val="00A67699"/>
    <w:rsid w:val="00A700F3"/>
    <w:rsid w:val="00A71A3A"/>
    <w:rsid w:val="00A72757"/>
    <w:rsid w:val="00A729A9"/>
    <w:rsid w:val="00A72CC7"/>
    <w:rsid w:val="00A748AB"/>
    <w:rsid w:val="00A7533D"/>
    <w:rsid w:val="00A75B9A"/>
    <w:rsid w:val="00A76165"/>
    <w:rsid w:val="00A77C8A"/>
    <w:rsid w:val="00A81ADE"/>
    <w:rsid w:val="00A81E72"/>
    <w:rsid w:val="00A87EE2"/>
    <w:rsid w:val="00A90DA3"/>
    <w:rsid w:val="00A92376"/>
    <w:rsid w:val="00A931B3"/>
    <w:rsid w:val="00A9349D"/>
    <w:rsid w:val="00A93F68"/>
    <w:rsid w:val="00A966FA"/>
    <w:rsid w:val="00AA016A"/>
    <w:rsid w:val="00AA1653"/>
    <w:rsid w:val="00AA4230"/>
    <w:rsid w:val="00AA636D"/>
    <w:rsid w:val="00AA77CB"/>
    <w:rsid w:val="00AB30BB"/>
    <w:rsid w:val="00AB4BD7"/>
    <w:rsid w:val="00AB5C6E"/>
    <w:rsid w:val="00AB74D1"/>
    <w:rsid w:val="00AB7BF3"/>
    <w:rsid w:val="00AC2B96"/>
    <w:rsid w:val="00AC549B"/>
    <w:rsid w:val="00AC589A"/>
    <w:rsid w:val="00AC5E4F"/>
    <w:rsid w:val="00AC7416"/>
    <w:rsid w:val="00AC795F"/>
    <w:rsid w:val="00AD2199"/>
    <w:rsid w:val="00AD2CB5"/>
    <w:rsid w:val="00AD30F2"/>
    <w:rsid w:val="00AD4192"/>
    <w:rsid w:val="00AD4F0C"/>
    <w:rsid w:val="00AD5F6E"/>
    <w:rsid w:val="00AD7EC9"/>
    <w:rsid w:val="00AE03AE"/>
    <w:rsid w:val="00AE0728"/>
    <w:rsid w:val="00AE2702"/>
    <w:rsid w:val="00AE28A0"/>
    <w:rsid w:val="00AE388A"/>
    <w:rsid w:val="00AE4E72"/>
    <w:rsid w:val="00AF1438"/>
    <w:rsid w:val="00AF28C7"/>
    <w:rsid w:val="00AF2999"/>
    <w:rsid w:val="00AF7566"/>
    <w:rsid w:val="00AF78DF"/>
    <w:rsid w:val="00B048DB"/>
    <w:rsid w:val="00B04A7E"/>
    <w:rsid w:val="00B07F80"/>
    <w:rsid w:val="00B107B7"/>
    <w:rsid w:val="00B11167"/>
    <w:rsid w:val="00B11298"/>
    <w:rsid w:val="00B11775"/>
    <w:rsid w:val="00B119EE"/>
    <w:rsid w:val="00B1248D"/>
    <w:rsid w:val="00B12DB5"/>
    <w:rsid w:val="00B150D7"/>
    <w:rsid w:val="00B1798F"/>
    <w:rsid w:val="00B17C50"/>
    <w:rsid w:val="00B207A1"/>
    <w:rsid w:val="00B20F0A"/>
    <w:rsid w:val="00B21904"/>
    <w:rsid w:val="00B325D2"/>
    <w:rsid w:val="00B358D1"/>
    <w:rsid w:val="00B36BD1"/>
    <w:rsid w:val="00B379E6"/>
    <w:rsid w:val="00B41A6F"/>
    <w:rsid w:val="00B559DC"/>
    <w:rsid w:val="00B57028"/>
    <w:rsid w:val="00B623EA"/>
    <w:rsid w:val="00B623F2"/>
    <w:rsid w:val="00B62D67"/>
    <w:rsid w:val="00B63478"/>
    <w:rsid w:val="00B667F3"/>
    <w:rsid w:val="00B66C8B"/>
    <w:rsid w:val="00B67507"/>
    <w:rsid w:val="00B67BAC"/>
    <w:rsid w:val="00B70638"/>
    <w:rsid w:val="00B73B34"/>
    <w:rsid w:val="00B73F1F"/>
    <w:rsid w:val="00B740FE"/>
    <w:rsid w:val="00B75D6D"/>
    <w:rsid w:val="00B81B99"/>
    <w:rsid w:val="00B824DF"/>
    <w:rsid w:val="00B86C2A"/>
    <w:rsid w:val="00B87120"/>
    <w:rsid w:val="00B87150"/>
    <w:rsid w:val="00B871CE"/>
    <w:rsid w:val="00B90548"/>
    <w:rsid w:val="00B9267E"/>
    <w:rsid w:val="00B96A66"/>
    <w:rsid w:val="00BA021C"/>
    <w:rsid w:val="00BA0375"/>
    <w:rsid w:val="00BA088B"/>
    <w:rsid w:val="00BA11CB"/>
    <w:rsid w:val="00BA13A2"/>
    <w:rsid w:val="00BA13B5"/>
    <w:rsid w:val="00BA1503"/>
    <w:rsid w:val="00BA3F26"/>
    <w:rsid w:val="00BA475E"/>
    <w:rsid w:val="00BA488A"/>
    <w:rsid w:val="00BA4A7B"/>
    <w:rsid w:val="00BA4DC6"/>
    <w:rsid w:val="00BA5C8C"/>
    <w:rsid w:val="00BB0AEB"/>
    <w:rsid w:val="00BB0CEA"/>
    <w:rsid w:val="00BB1626"/>
    <w:rsid w:val="00BB2E7F"/>
    <w:rsid w:val="00BB3236"/>
    <w:rsid w:val="00BB3917"/>
    <w:rsid w:val="00BB4128"/>
    <w:rsid w:val="00BB584B"/>
    <w:rsid w:val="00BC07F0"/>
    <w:rsid w:val="00BC09D2"/>
    <w:rsid w:val="00BC358E"/>
    <w:rsid w:val="00BC4293"/>
    <w:rsid w:val="00BC43DC"/>
    <w:rsid w:val="00BD080A"/>
    <w:rsid w:val="00BD100D"/>
    <w:rsid w:val="00BD25F1"/>
    <w:rsid w:val="00BD2B3B"/>
    <w:rsid w:val="00BD3D92"/>
    <w:rsid w:val="00BD6412"/>
    <w:rsid w:val="00BD7052"/>
    <w:rsid w:val="00BD7D4E"/>
    <w:rsid w:val="00BE1762"/>
    <w:rsid w:val="00BE5DBA"/>
    <w:rsid w:val="00BE7758"/>
    <w:rsid w:val="00BF1393"/>
    <w:rsid w:val="00BF3CD6"/>
    <w:rsid w:val="00BF4092"/>
    <w:rsid w:val="00BF4818"/>
    <w:rsid w:val="00BF4C30"/>
    <w:rsid w:val="00BF5077"/>
    <w:rsid w:val="00C01CBE"/>
    <w:rsid w:val="00C032B0"/>
    <w:rsid w:val="00C0362E"/>
    <w:rsid w:val="00C07B58"/>
    <w:rsid w:val="00C12B9E"/>
    <w:rsid w:val="00C219A6"/>
    <w:rsid w:val="00C22CA3"/>
    <w:rsid w:val="00C26339"/>
    <w:rsid w:val="00C272C5"/>
    <w:rsid w:val="00C27746"/>
    <w:rsid w:val="00C30804"/>
    <w:rsid w:val="00C34DE3"/>
    <w:rsid w:val="00C3549C"/>
    <w:rsid w:val="00C354F2"/>
    <w:rsid w:val="00C40D63"/>
    <w:rsid w:val="00C43505"/>
    <w:rsid w:val="00C44473"/>
    <w:rsid w:val="00C455EA"/>
    <w:rsid w:val="00C45C65"/>
    <w:rsid w:val="00C504A6"/>
    <w:rsid w:val="00C50993"/>
    <w:rsid w:val="00C50A6D"/>
    <w:rsid w:val="00C51BDB"/>
    <w:rsid w:val="00C5404D"/>
    <w:rsid w:val="00C54953"/>
    <w:rsid w:val="00C54FD4"/>
    <w:rsid w:val="00C55539"/>
    <w:rsid w:val="00C60686"/>
    <w:rsid w:val="00C61610"/>
    <w:rsid w:val="00C62A19"/>
    <w:rsid w:val="00C64DE9"/>
    <w:rsid w:val="00C67341"/>
    <w:rsid w:val="00C67B90"/>
    <w:rsid w:val="00C70A96"/>
    <w:rsid w:val="00C72148"/>
    <w:rsid w:val="00C7440F"/>
    <w:rsid w:val="00C74ACB"/>
    <w:rsid w:val="00C75447"/>
    <w:rsid w:val="00C759CB"/>
    <w:rsid w:val="00C75CC1"/>
    <w:rsid w:val="00C75EA1"/>
    <w:rsid w:val="00C7680C"/>
    <w:rsid w:val="00C771DB"/>
    <w:rsid w:val="00C8014D"/>
    <w:rsid w:val="00C80705"/>
    <w:rsid w:val="00C81DF6"/>
    <w:rsid w:val="00C83F2D"/>
    <w:rsid w:val="00C8657A"/>
    <w:rsid w:val="00C9061C"/>
    <w:rsid w:val="00C90A32"/>
    <w:rsid w:val="00C913E3"/>
    <w:rsid w:val="00C91BBF"/>
    <w:rsid w:val="00C92647"/>
    <w:rsid w:val="00C9277D"/>
    <w:rsid w:val="00C92BA4"/>
    <w:rsid w:val="00C9340D"/>
    <w:rsid w:val="00C934AF"/>
    <w:rsid w:val="00C9531A"/>
    <w:rsid w:val="00C961EA"/>
    <w:rsid w:val="00CA07FB"/>
    <w:rsid w:val="00CA2254"/>
    <w:rsid w:val="00CA2927"/>
    <w:rsid w:val="00CA6B2E"/>
    <w:rsid w:val="00CA742D"/>
    <w:rsid w:val="00CA778B"/>
    <w:rsid w:val="00CB0D52"/>
    <w:rsid w:val="00CB1D74"/>
    <w:rsid w:val="00CB2A70"/>
    <w:rsid w:val="00CB4769"/>
    <w:rsid w:val="00CB6146"/>
    <w:rsid w:val="00CB6586"/>
    <w:rsid w:val="00CC03E5"/>
    <w:rsid w:val="00CC0C8F"/>
    <w:rsid w:val="00CC0ED9"/>
    <w:rsid w:val="00CC22F2"/>
    <w:rsid w:val="00CC3E0A"/>
    <w:rsid w:val="00CC4EC9"/>
    <w:rsid w:val="00CC51BF"/>
    <w:rsid w:val="00CC74A5"/>
    <w:rsid w:val="00CC78E0"/>
    <w:rsid w:val="00CD024C"/>
    <w:rsid w:val="00CD0A04"/>
    <w:rsid w:val="00CD5A49"/>
    <w:rsid w:val="00CD5ECE"/>
    <w:rsid w:val="00CE0052"/>
    <w:rsid w:val="00CE0B84"/>
    <w:rsid w:val="00CE141E"/>
    <w:rsid w:val="00CE1AA8"/>
    <w:rsid w:val="00CE2FAA"/>
    <w:rsid w:val="00CE4754"/>
    <w:rsid w:val="00CE7798"/>
    <w:rsid w:val="00CF1F99"/>
    <w:rsid w:val="00CF20DD"/>
    <w:rsid w:val="00CF233A"/>
    <w:rsid w:val="00CF37FE"/>
    <w:rsid w:val="00CF3CA9"/>
    <w:rsid w:val="00CF5804"/>
    <w:rsid w:val="00CF5E33"/>
    <w:rsid w:val="00D02882"/>
    <w:rsid w:val="00D032D3"/>
    <w:rsid w:val="00D04B07"/>
    <w:rsid w:val="00D05AF0"/>
    <w:rsid w:val="00D10055"/>
    <w:rsid w:val="00D12877"/>
    <w:rsid w:val="00D14685"/>
    <w:rsid w:val="00D15D09"/>
    <w:rsid w:val="00D16E42"/>
    <w:rsid w:val="00D16E49"/>
    <w:rsid w:val="00D205AF"/>
    <w:rsid w:val="00D207D1"/>
    <w:rsid w:val="00D23B12"/>
    <w:rsid w:val="00D245BA"/>
    <w:rsid w:val="00D2671B"/>
    <w:rsid w:val="00D30493"/>
    <w:rsid w:val="00D30BA1"/>
    <w:rsid w:val="00D3244E"/>
    <w:rsid w:val="00D33B90"/>
    <w:rsid w:val="00D34251"/>
    <w:rsid w:val="00D344B2"/>
    <w:rsid w:val="00D369ED"/>
    <w:rsid w:val="00D37018"/>
    <w:rsid w:val="00D41A5A"/>
    <w:rsid w:val="00D42973"/>
    <w:rsid w:val="00D446FF"/>
    <w:rsid w:val="00D451A2"/>
    <w:rsid w:val="00D46EBA"/>
    <w:rsid w:val="00D47AA9"/>
    <w:rsid w:val="00D47B53"/>
    <w:rsid w:val="00D50566"/>
    <w:rsid w:val="00D50EB7"/>
    <w:rsid w:val="00D51394"/>
    <w:rsid w:val="00D55A80"/>
    <w:rsid w:val="00D57B9F"/>
    <w:rsid w:val="00D600A6"/>
    <w:rsid w:val="00D618F3"/>
    <w:rsid w:val="00D64D91"/>
    <w:rsid w:val="00D66394"/>
    <w:rsid w:val="00D66753"/>
    <w:rsid w:val="00D66C65"/>
    <w:rsid w:val="00D70D9A"/>
    <w:rsid w:val="00D747EA"/>
    <w:rsid w:val="00D7746C"/>
    <w:rsid w:val="00D80A68"/>
    <w:rsid w:val="00D83351"/>
    <w:rsid w:val="00D848E4"/>
    <w:rsid w:val="00D84DD2"/>
    <w:rsid w:val="00D8625A"/>
    <w:rsid w:val="00D87C99"/>
    <w:rsid w:val="00D90CAD"/>
    <w:rsid w:val="00D9324C"/>
    <w:rsid w:val="00D960E4"/>
    <w:rsid w:val="00DA2DEE"/>
    <w:rsid w:val="00DA4DC1"/>
    <w:rsid w:val="00DA5D7A"/>
    <w:rsid w:val="00DA65B2"/>
    <w:rsid w:val="00DB1612"/>
    <w:rsid w:val="00DB1620"/>
    <w:rsid w:val="00DB5BA1"/>
    <w:rsid w:val="00DB7B2A"/>
    <w:rsid w:val="00DC1028"/>
    <w:rsid w:val="00DC1955"/>
    <w:rsid w:val="00DC4249"/>
    <w:rsid w:val="00DC5389"/>
    <w:rsid w:val="00DC55D5"/>
    <w:rsid w:val="00DD097D"/>
    <w:rsid w:val="00DD0F17"/>
    <w:rsid w:val="00DD104E"/>
    <w:rsid w:val="00DD1114"/>
    <w:rsid w:val="00DD124C"/>
    <w:rsid w:val="00DD39A2"/>
    <w:rsid w:val="00DD46D3"/>
    <w:rsid w:val="00DD7DAF"/>
    <w:rsid w:val="00DE101C"/>
    <w:rsid w:val="00DE1258"/>
    <w:rsid w:val="00DE1D28"/>
    <w:rsid w:val="00DE1F8D"/>
    <w:rsid w:val="00DE2AEB"/>
    <w:rsid w:val="00DE35A2"/>
    <w:rsid w:val="00DE5158"/>
    <w:rsid w:val="00DE5D1A"/>
    <w:rsid w:val="00DE62BC"/>
    <w:rsid w:val="00DF0FE7"/>
    <w:rsid w:val="00DF127A"/>
    <w:rsid w:val="00DF2712"/>
    <w:rsid w:val="00DF28A2"/>
    <w:rsid w:val="00DF34E4"/>
    <w:rsid w:val="00DF55BC"/>
    <w:rsid w:val="00DF6DEA"/>
    <w:rsid w:val="00E01962"/>
    <w:rsid w:val="00E036AD"/>
    <w:rsid w:val="00E03DB3"/>
    <w:rsid w:val="00E05688"/>
    <w:rsid w:val="00E05DC0"/>
    <w:rsid w:val="00E06501"/>
    <w:rsid w:val="00E0653D"/>
    <w:rsid w:val="00E06A26"/>
    <w:rsid w:val="00E06C0C"/>
    <w:rsid w:val="00E06C11"/>
    <w:rsid w:val="00E07E22"/>
    <w:rsid w:val="00E10D81"/>
    <w:rsid w:val="00E135C8"/>
    <w:rsid w:val="00E1403A"/>
    <w:rsid w:val="00E1537A"/>
    <w:rsid w:val="00E161E5"/>
    <w:rsid w:val="00E17346"/>
    <w:rsid w:val="00E22520"/>
    <w:rsid w:val="00E22AA3"/>
    <w:rsid w:val="00E237DE"/>
    <w:rsid w:val="00E24F90"/>
    <w:rsid w:val="00E2520A"/>
    <w:rsid w:val="00E25C58"/>
    <w:rsid w:val="00E27D73"/>
    <w:rsid w:val="00E302C5"/>
    <w:rsid w:val="00E31BC5"/>
    <w:rsid w:val="00E32598"/>
    <w:rsid w:val="00E32609"/>
    <w:rsid w:val="00E3268F"/>
    <w:rsid w:val="00E34215"/>
    <w:rsid w:val="00E34C96"/>
    <w:rsid w:val="00E36610"/>
    <w:rsid w:val="00E378BD"/>
    <w:rsid w:val="00E40A83"/>
    <w:rsid w:val="00E4266F"/>
    <w:rsid w:val="00E44110"/>
    <w:rsid w:val="00E452F0"/>
    <w:rsid w:val="00E468DA"/>
    <w:rsid w:val="00E46A9B"/>
    <w:rsid w:val="00E46CBB"/>
    <w:rsid w:val="00E503CC"/>
    <w:rsid w:val="00E51336"/>
    <w:rsid w:val="00E525EF"/>
    <w:rsid w:val="00E557AE"/>
    <w:rsid w:val="00E566C0"/>
    <w:rsid w:val="00E57A47"/>
    <w:rsid w:val="00E57D7E"/>
    <w:rsid w:val="00E603F6"/>
    <w:rsid w:val="00E614A0"/>
    <w:rsid w:val="00E64E7A"/>
    <w:rsid w:val="00E657DD"/>
    <w:rsid w:val="00E6615B"/>
    <w:rsid w:val="00E73963"/>
    <w:rsid w:val="00E748A7"/>
    <w:rsid w:val="00E752E6"/>
    <w:rsid w:val="00E75DA0"/>
    <w:rsid w:val="00E75F34"/>
    <w:rsid w:val="00E77491"/>
    <w:rsid w:val="00E77794"/>
    <w:rsid w:val="00E779B2"/>
    <w:rsid w:val="00E77FD1"/>
    <w:rsid w:val="00E807C4"/>
    <w:rsid w:val="00E80CA4"/>
    <w:rsid w:val="00E81CE6"/>
    <w:rsid w:val="00E827AC"/>
    <w:rsid w:val="00E8408F"/>
    <w:rsid w:val="00E84C98"/>
    <w:rsid w:val="00E85195"/>
    <w:rsid w:val="00E875AF"/>
    <w:rsid w:val="00E9018D"/>
    <w:rsid w:val="00E90625"/>
    <w:rsid w:val="00E90ECF"/>
    <w:rsid w:val="00E91A95"/>
    <w:rsid w:val="00E91C87"/>
    <w:rsid w:val="00E9292A"/>
    <w:rsid w:val="00E96E81"/>
    <w:rsid w:val="00EA39EA"/>
    <w:rsid w:val="00EA3FC5"/>
    <w:rsid w:val="00EA5282"/>
    <w:rsid w:val="00EA6725"/>
    <w:rsid w:val="00EA746A"/>
    <w:rsid w:val="00EA7FF4"/>
    <w:rsid w:val="00EB181B"/>
    <w:rsid w:val="00EB21D8"/>
    <w:rsid w:val="00EB2AA8"/>
    <w:rsid w:val="00EB2C87"/>
    <w:rsid w:val="00EB4E81"/>
    <w:rsid w:val="00EB5BAC"/>
    <w:rsid w:val="00EC1065"/>
    <w:rsid w:val="00EC1B13"/>
    <w:rsid w:val="00EC23C8"/>
    <w:rsid w:val="00EC3FC0"/>
    <w:rsid w:val="00EC6ADB"/>
    <w:rsid w:val="00EC6C00"/>
    <w:rsid w:val="00ED02B2"/>
    <w:rsid w:val="00ED2866"/>
    <w:rsid w:val="00ED4717"/>
    <w:rsid w:val="00ED6F3F"/>
    <w:rsid w:val="00ED723D"/>
    <w:rsid w:val="00EE012C"/>
    <w:rsid w:val="00EE1341"/>
    <w:rsid w:val="00EE3FC1"/>
    <w:rsid w:val="00EE5424"/>
    <w:rsid w:val="00EE5450"/>
    <w:rsid w:val="00EE5AB0"/>
    <w:rsid w:val="00EE77FB"/>
    <w:rsid w:val="00EF0326"/>
    <w:rsid w:val="00EF1C40"/>
    <w:rsid w:val="00EF430F"/>
    <w:rsid w:val="00EF4C89"/>
    <w:rsid w:val="00EF60D8"/>
    <w:rsid w:val="00EF62C8"/>
    <w:rsid w:val="00EF710B"/>
    <w:rsid w:val="00F010A8"/>
    <w:rsid w:val="00F019B1"/>
    <w:rsid w:val="00F02A52"/>
    <w:rsid w:val="00F079D9"/>
    <w:rsid w:val="00F10717"/>
    <w:rsid w:val="00F1245A"/>
    <w:rsid w:val="00F12495"/>
    <w:rsid w:val="00F15124"/>
    <w:rsid w:val="00F15233"/>
    <w:rsid w:val="00F16309"/>
    <w:rsid w:val="00F21BFE"/>
    <w:rsid w:val="00F243D8"/>
    <w:rsid w:val="00F26BCC"/>
    <w:rsid w:val="00F27BB5"/>
    <w:rsid w:val="00F32ACC"/>
    <w:rsid w:val="00F33632"/>
    <w:rsid w:val="00F3404A"/>
    <w:rsid w:val="00F34D01"/>
    <w:rsid w:val="00F35569"/>
    <w:rsid w:val="00F360DD"/>
    <w:rsid w:val="00F365F4"/>
    <w:rsid w:val="00F37015"/>
    <w:rsid w:val="00F37899"/>
    <w:rsid w:val="00F37A8C"/>
    <w:rsid w:val="00F403BE"/>
    <w:rsid w:val="00F40967"/>
    <w:rsid w:val="00F40CFE"/>
    <w:rsid w:val="00F417EC"/>
    <w:rsid w:val="00F41998"/>
    <w:rsid w:val="00F450AA"/>
    <w:rsid w:val="00F45468"/>
    <w:rsid w:val="00F45DEB"/>
    <w:rsid w:val="00F472B6"/>
    <w:rsid w:val="00F5300F"/>
    <w:rsid w:val="00F552E5"/>
    <w:rsid w:val="00F55420"/>
    <w:rsid w:val="00F55E49"/>
    <w:rsid w:val="00F605A9"/>
    <w:rsid w:val="00F6631E"/>
    <w:rsid w:val="00F67824"/>
    <w:rsid w:val="00F67EBF"/>
    <w:rsid w:val="00F711D7"/>
    <w:rsid w:val="00F714C2"/>
    <w:rsid w:val="00F7201C"/>
    <w:rsid w:val="00F72391"/>
    <w:rsid w:val="00F72659"/>
    <w:rsid w:val="00F72A8A"/>
    <w:rsid w:val="00F746C4"/>
    <w:rsid w:val="00F751E4"/>
    <w:rsid w:val="00F75D30"/>
    <w:rsid w:val="00F761C4"/>
    <w:rsid w:val="00F76939"/>
    <w:rsid w:val="00F80D62"/>
    <w:rsid w:val="00F81983"/>
    <w:rsid w:val="00F81D7C"/>
    <w:rsid w:val="00F821B9"/>
    <w:rsid w:val="00F8299D"/>
    <w:rsid w:val="00F83436"/>
    <w:rsid w:val="00F85F3D"/>
    <w:rsid w:val="00F87897"/>
    <w:rsid w:val="00F92071"/>
    <w:rsid w:val="00F97A96"/>
    <w:rsid w:val="00FA0A9A"/>
    <w:rsid w:val="00FA164B"/>
    <w:rsid w:val="00FA19F3"/>
    <w:rsid w:val="00FA24FA"/>
    <w:rsid w:val="00FA263F"/>
    <w:rsid w:val="00FA3541"/>
    <w:rsid w:val="00FA3564"/>
    <w:rsid w:val="00FA6580"/>
    <w:rsid w:val="00FB0390"/>
    <w:rsid w:val="00FB0C0F"/>
    <w:rsid w:val="00FB4EBD"/>
    <w:rsid w:val="00FB708E"/>
    <w:rsid w:val="00FB7B49"/>
    <w:rsid w:val="00FC0060"/>
    <w:rsid w:val="00FC231A"/>
    <w:rsid w:val="00FC4486"/>
    <w:rsid w:val="00FC6739"/>
    <w:rsid w:val="00FD01F6"/>
    <w:rsid w:val="00FD0A2C"/>
    <w:rsid w:val="00FD24C6"/>
    <w:rsid w:val="00FD4CD2"/>
    <w:rsid w:val="00FD512C"/>
    <w:rsid w:val="00FD68C8"/>
    <w:rsid w:val="00FD6EAC"/>
    <w:rsid w:val="00FE0550"/>
    <w:rsid w:val="00FE0A94"/>
    <w:rsid w:val="00FE1A0B"/>
    <w:rsid w:val="00FE57B3"/>
    <w:rsid w:val="00FE755C"/>
    <w:rsid w:val="00FE7759"/>
    <w:rsid w:val="00FE7A37"/>
    <w:rsid w:val="00FF081A"/>
    <w:rsid w:val="00FF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6DA89"/>
  <w15:docId w15:val="{1395AF31-1BF5-430B-93BE-D9EE5E9FD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5BFE"/>
    <w:pPr>
      <w:suppressAutoHyphens/>
    </w:pPr>
    <w:rPr>
      <w:sz w:val="24"/>
      <w:szCs w:val="24"/>
      <w:lang w:eastAsia="ar-SA"/>
    </w:rPr>
  </w:style>
  <w:style w:type="paragraph" w:styleId="1">
    <w:name w:val="heading 1"/>
    <w:basedOn w:val="a"/>
    <w:next w:val="a"/>
    <w:qFormat/>
    <w:rsid w:val="009343C2"/>
    <w:pPr>
      <w:keepNext/>
      <w:tabs>
        <w:tab w:val="left" w:pos="0"/>
        <w:tab w:val="left" w:pos="432"/>
      </w:tabs>
      <w:spacing w:before="240" w:after="60"/>
      <w:ind w:left="432" w:hanging="432"/>
      <w:jc w:val="both"/>
      <w:outlineLvl w:val="0"/>
    </w:pPr>
    <w:rPr>
      <w:b/>
      <w:bCs/>
      <w:kern w:val="1"/>
      <w:sz w:val="28"/>
      <w:szCs w:val="32"/>
    </w:rPr>
  </w:style>
  <w:style w:type="paragraph" w:styleId="2">
    <w:name w:val="heading 2"/>
    <w:basedOn w:val="a"/>
    <w:next w:val="a"/>
    <w:qFormat/>
    <w:rsid w:val="009343C2"/>
    <w:pPr>
      <w:keepNext/>
      <w:tabs>
        <w:tab w:val="left" w:pos="0"/>
        <w:tab w:val="left" w:pos="576"/>
      </w:tabs>
      <w:ind w:left="576" w:hanging="576"/>
      <w:jc w:val="center"/>
      <w:outlineLvl w:val="1"/>
    </w:pPr>
    <w:rPr>
      <w:b/>
      <w:bCs/>
      <w:sz w:val="28"/>
    </w:rPr>
  </w:style>
  <w:style w:type="paragraph" w:styleId="3">
    <w:name w:val="heading 3"/>
    <w:basedOn w:val="a"/>
    <w:next w:val="a"/>
    <w:qFormat/>
    <w:rsid w:val="009343C2"/>
    <w:pPr>
      <w:keepNext/>
      <w:tabs>
        <w:tab w:val="left" w:pos="0"/>
        <w:tab w:val="left" w:pos="720"/>
      </w:tabs>
      <w:ind w:left="540"/>
      <w:jc w:val="both"/>
      <w:outlineLvl w:val="2"/>
    </w:pPr>
    <w:rPr>
      <w:sz w:val="28"/>
    </w:rPr>
  </w:style>
  <w:style w:type="paragraph" w:styleId="4">
    <w:name w:val="heading 4"/>
    <w:basedOn w:val="a"/>
    <w:next w:val="a"/>
    <w:qFormat/>
    <w:rsid w:val="009343C2"/>
    <w:pPr>
      <w:keepNext/>
      <w:tabs>
        <w:tab w:val="left" w:pos="0"/>
        <w:tab w:val="left" w:pos="864"/>
      </w:tabs>
      <w:overflowPunct w:val="0"/>
      <w:autoSpaceDE w:val="0"/>
      <w:spacing w:before="240" w:after="120"/>
      <w:ind w:left="864" w:hanging="864"/>
      <w:outlineLvl w:val="3"/>
    </w:pPr>
    <w:rPr>
      <w:b/>
      <w:bCs/>
      <w:sz w:val="28"/>
      <w:szCs w:val="28"/>
    </w:rPr>
  </w:style>
  <w:style w:type="paragraph" w:styleId="5">
    <w:name w:val="heading 5"/>
    <w:basedOn w:val="a"/>
    <w:next w:val="a"/>
    <w:qFormat/>
    <w:rsid w:val="009343C2"/>
    <w:pPr>
      <w:tabs>
        <w:tab w:val="left" w:pos="0"/>
        <w:tab w:val="left" w:pos="1008"/>
      </w:tabs>
      <w:spacing w:before="240" w:after="60"/>
      <w:ind w:left="1008" w:hanging="1008"/>
      <w:jc w:val="both"/>
      <w:outlineLvl w:val="4"/>
    </w:pPr>
    <w:rPr>
      <w:sz w:val="22"/>
      <w:szCs w:val="20"/>
    </w:rPr>
  </w:style>
  <w:style w:type="paragraph" w:styleId="6">
    <w:name w:val="heading 6"/>
    <w:basedOn w:val="a"/>
    <w:next w:val="a"/>
    <w:qFormat/>
    <w:rsid w:val="009343C2"/>
    <w:pPr>
      <w:tabs>
        <w:tab w:val="left" w:pos="0"/>
        <w:tab w:val="left" w:pos="1152"/>
      </w:tabs>
      <w:spacing w:before="240" w:after="60"/>
      <w:ind w:left="1152" w:hanging="1152"/>
      <w:jc w:val="both"/>
      <w:outlineLvl w:val="5"/>
    </w:pPr>
    <w:rPr>
      <w:i/>
      <w:sz w:val="22"/>
      <w:szCs w:val="20"/>
    </w:rPr>
  </w:style>
  <w:style w:type="paragraph" w:styleId="7">
    <w:name w:val="heading 7"/>
    <w:basedOn w:val="a"/>
    <w:next w:val="a"/>
    <w:qFormat/>
    <w:rsid w:val="009343C2"/>
    <w:pPr>
      <w:tabs>
        <w:tab w:val="left" w:pos="0"/>
        <w:tab w:val="left" w:pos="1296"/>
      </w:tabs>
      <w:spacing w:before="240" w:after="60"/>
      <w:ind w:left="1296" w:hanging="1296"/>
      <w:jc w:val="both"/>
      <w:outlineLvl w:val="6"/>
    </w:pPr>
    <w:rPr>
      <w:rFonts w:ascii="Arial" w:hAnsi="Arial"/>
      <w:sz w:val="20"/>
      <w:szCs w:val="20"/>
    </w:rPr>
  </w:style>
  <w:style w:type="paragraph" w:styleId="8">
    <w:name w:val="heading 8"/>
    <w:basedOn w:val="a"/>
    <w:next w:val="a"/>
    <w:qFormat/>
    <w:rsid w:val="009343C2"/>
    <w:pPr>
      <w:tabs>
        <w:tab w:val="left" w:pos="0"/>
        <w:tab w:val="left" w:pos="1440"/>
      </w:tabs>
      <w:spacing w:before="240" w:after="60"/>
      <w:ind w:left="1440" w:hanging="1440"/>
      <w:jc w:val="both"/>
      <w:outlineLvl w:val="7"/>
    </w:pPr>
    <w:rPr>
      <w:rFonts w:ascii="Arial" w:hAnsi="Arial"/>
      <w:i/>
      <w:sz w:val="20"/>
      <w:szCs w:val="20"/>
    </w:rPr>
  </w:style>
  <w:style w:type="paragraph" w:styleId="9">
    <w:name w:val="heading 9"/>
    <w:basedOn w:val="a"/>
    <w:next w:val="a"/>
    <w:qFormat/>
    <w:rsid w:val="009343C2"/>
    <w:pPr>
      <w:tabs>
        <w:tab w:val="left" w:pos="0"/>
        <w:tab w:val="left"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343C2"/>
    <w:rPr>
      <w:rFonts w:ascii="Times New Roman" w:eastAsia="Times New Roman" w:hAnsi="Times New Roman" w:cs="Times New Roman"/>
    </w:rPr>
  </w:style>
  <w:style w:type="character" w:customStyle="1" w:styleId="WW8Num4z0">
    <w:name w:val="WW8Num4z0"/>
    <w:rsid w:val="009343C2"/>
    <w:rPr>
      <w:rFonts w:ascii="Symbol" w:hAnsi="Symbol"/>
    </w:rPr>
  </w:style>
  <w:style w:type="character" w:customStyle="1" w:styleId="90">
    <w:name w:val="Основной шрифт абзаца9"/>
    <w:rsid w:val="009343C2"/>
  </w:style>
  <w:style w:type="character" w:customStyle="1" w:styleId="Absatz-Standardschriftart">
    <w:name w:val="Absatz-Standardschriftart"/>
    <w:rsid w:val="009343C2"/>
  </w:style>
  <w:style w:type="character" w:customStyle="1" w:styleId="WW-Absatz-Standardschriftart">
    <w:name w:val="WW-Absatz-Standardschriftart"/>
    <w:rsid w:val="009343C2"/>
  </w:style>
  <w:style w:type="character" w:customStyle="1" w:styleId="WW-Absatz-Standardschriftart1">
    <w:name w:val="WW-Absatz-Standardschriftart1"/>
    <w:rsid w:val="009343C2"/>
  </w:style>
  <w:style w:type="character" w:customStyle="1" w:styleId="WW-Absatz-Standardschriftart11">
    <w:name w:val="WW-Absatz-Standardschriftart11"/>
    <w:rsid w:val="009343C2"/>
  </w:style>
  <w:style w:type="character" w:customStyle="1" w:styleId="WW-Absatz-Standardschriftart111">
    <w:name w:val="WW-Absatz-Standardschriftart111"/>
    <w:rsid w:val="009343C2"/>
  </w:style>
  <w:style w:type="character" w:customStyle="1" w:styleId="WW-Absatz-Standardschriftart1111">
    <w:name w:val="WW-Absatz-Standardschriftart1111"/>
    <w:rsid w:val="009343C2"/>
  </w:style>
  <w:style w:type="character" w:customStyle="1" w:styleId="WW-Absatz-Standardschriftart11111">
    <w:name w:val="WW-Absatz-Standardschriftart11111"/>
    <w:rsid w:val="009343C2"/>
  </w:style>
  <w:style w:type="character" w:customStyle="1" w:styleId="WW-Absatz-Standardschriftart111111">
    <w:name w:val="WW-Absatz-Standardschriftart111111"/>
    <w:rsid w:val="009343C2"/>
  </w:style>
  <w:style w:type="character" w:customStyle="1" w:styleId="WW-Absatz-Standardschriftart1111111">
    <w:name w:val="WW-Absatz-Standardschriftart1111111"/>
    <w:rsid w:val="009343C2"/>
  </w:style>
  <w:style w:type="character" w:customStyle="1" w:styleId="WW-Absatz-Standardschriftart11111111">
    <w:name w:val="WW-Absatz-Standardschriftart11111111"/>
    <w:rsid w:val="009343C2"/>
  </w:style>
  <w:style w:type="character" w:customStyle="1" w:styleId="WW-Absatz-Standardschriftart111111111">
    <w:name w:val="WW-Absatz-Standardschriftart111111111"/>
    <w:rsid w:val="009343C2"/>
  </w:style>
  <w:style w:type="character" w:customStyle="1" w:styleId="WW-Absatz-Standardschriftart1111111111">
    <w:name w:val="WW-Absatz-Standardschriftart1111111111"/>
    <w:rsid w:val="009343C2"/>
  </w:style>
  <w:style w:type="character" w:customStyle="1" w:styleId="WW-Absatz-Standardschriftart11111111111">
    <w:name w:val="WW-Absatz-Standardschriftart11111111111"/>
    <w:rsid w:val="009343C2"/>
  </w:style>
  <w:style w:type="character" w:customStyle="1" w:styleId="WW-Absatz-Standardschriftart111111111111">
    <w:name w:val="WW-Absatz-Standardschriftart111111111111"/>
    <w:rsid w:val="009343C2"/>
  </w:style>
  <w:style w:type="character" w:customStyle="1" w:styleId="WW-Absatz-Standardschriftart1111111111111">
    <w:name w:val="WW-Absatz-Standardschriftart1111111111111"/>
    <w:rsid w:val="009343C2"/>
  </w:style>
  <w:style w:type="character" w:customStyle="1" w:styleId="WW-Absatz-Standardschriftart11111111111111">
    <w:name w:val="WW-Absatz-Standardschriftart11111111111111"/>
    <w:rsid w:val="009343C2"/>
  </w:style>
  <w:style w:type="character" w:customStyle="1" w:styleId="WW-Absatz-Standardschriftart111111111111111">
    <w:name w:val="WW-Absatz-Standardschriftart111111111111111"/>
    <w:rsid w:val="009343C2"/>
  </w:style>
  <w:style w:type="character" w:customStyle="1" w:styleId="WW-Absatz-Standardschriftart1111111111111111">
    <w:name w:val="WW-Absatz-Standardschriftart1111111111111111"/>
    <w:rsid w:val="009343C2"/>
  </w:style>
  <w:style w:type="character" w:customStyle="1" w:styleId="WW-Absatz-Standardschriftart11111111111111111">
    <w:name w:val="WW-Absatz-Standardschriftart11111111111111111"/>
    <w:rsid w:val="009343C2"/>
  </w:style>
  <w:style w:type="character" w:customStyle="1" w:styleId="WW-Absatz-Standardschriftart111111111111111111">
    <w:name w:val="WW-Absatz-Standardschriftart111111111111111111"/>
    <w:rsid w:val="009343C2"/>
  </w:style>
  <w:style w:type="character" w:customStyle="1" w:styleId="WW-Absatz-Standardschriftart1111111111111111111">
    <w:name w:val="WW-Absatz-Standardschriftart1111111111111111111"/>
    <w:rsid w:val="009343C2"/>
  </w:style>
  <w:style w:type="character" w:customStyle="1" w:styleId="WW-Absatz-Standardschriftart11111111111111111111">
    <w:name w:val="WW-Absatz-Standardschriftart11111111111111111111"/>
    <w:rsid w:val="009343C2"/>
  </w:style>
  <w:style w:type="character" w:customStyle="1" w:styleId="80">
    <w:name w:val="Основной шрифт абзаца8"/>
    <w:rsid w:val="009343C2"/>
  </w:style>
  <w:style w:type="character" w:customStyle="1" w:styleId="WW-Absatz-Standardschriftart111111111111111111111">
    <w:name w:val="WW-Absatz-Standardschriftart111111111111111111111"/>
    <w:rsid w:val="009343C2"/>
  </w:style>
  <w:style w:type="character" w:customStyle="1" w:styleId="WW-Absatz-Standardschriftart1111111111111111111111">
    <w:name w:val="WW-Absatz-Standardschriftart1111111111111111111111"/>
    <w:rsid w:val="009343C2"/>
  </w:style>
  <w:style w:type="character" w:customStyle="1" w:styleId="WW-Absatz-Standardschriftart11111111111111111111111">
    <w:name w:val="WW-Absatz-Standardschriftart11111111111111111111111"/>
    <w:rsid w:val="009343C2"/>
  </w:style>
  <w:style w:type="character" w:customStyle="1" w:styleId="WW-Absatz-Standardschriftart111111111111111111111111">
    <w:name w:val="WW-Absatz-Standardschriftart111111111111111111111111"/>
    <w:rsid w:val="009343C2"/>
  </w:style>
  <w:style w:type="character" w:customStyle="1" w:styleId="WW-Absatz-Standardschriftart1111111111111111111111111">
    <w:name w:val="WW-Absatz-Standardschriftart1111111111111111111111111"/>
    <w:rsid w:val="009343C2"/>
  </w:style>
  <w:style w:type="character" w:customStyle="1" w:styleId="WW-Absatz-Standardschriftart11111111111111111111111111">
    <w:name w:val="WW-Absatz-Standardschriftart11111111111111111111111111"/>
    <w:rsid w:val="009343C2"/>
  </w:style>
  <w:style w:type="character" w:customStyle="1" w:styleId="WW8Num2z0">
    <w:name w:val="WW8Num2z0"/>
    <w:rsid w:val="009343C2"/>
    <w:rPr>
      <w:rFonts w:ascii="Times New Roman" w:hAnsi="Times New Roman" w:cs="Times New Roman"/>
      <w:sz w:val="24"/>
      <w:szCs w:val="24"/>
    </w:rPr>
  </w:style>
  <w:style w:type="character" w:customStyle="1" w:styleId="70">
    <w:name w:val="Основной шрифт абзаца7"/>
    <w:rsid w:val="009343C2"/>
  </w:style>
  <w:style w:type="character" w:customStyle="1" w:styleId="WW-Absatz-Standardschriftart111111111111111111111111111">
    <w:name w:val="WW-Absatz-Standardschriftart111111111111111111111111111"/>
    <w:rsid w:val="009343C2"/>
  </w:style>
  <w:style w:type="character" w:customStyle="1" w:styleId="WW-Absatz-Standardschriftart1111111111111111111111111111">
    <w:name w:val="WW-Absatz-Standardschriftart1111111111111111111111111111"/>
    <w:rsid w:val="009343C2"/>
  </w:style>
  <w:style w:type="character" w:customStyle="1" w:styleId="WW-Absatz-Standardschriftart11111111111111111111111111111">
    <w:name w:val="WW-Absatz-Standardschriftart11111111111111111111111111111"/>
    <w:rsid w:val="009343C2"/>
  </w:style>
  <w:style w:type="character" w:customStyle="1" w:styleId="WW-Absatz-Standardschriftart111111111111111111111111111111">
    <w:name w:val="WW-Absatz-Standardschriftart111111111111111111111111111111"/>
    <w:rsid w:val="009343C2"/>
  </w:style>
  <w:style w:type="character" w:customStyle="1" w:styleId="WW-Absatz-Standardschriftart1111111111111111111111111111111">
    <w:name w:val="WW-Absatz-Standardschriftart1111111111111111111111111111111"/>
    <w:rsid w:val="009343C2"/>
  </w:style>
  <w:style w:type="character" w:customStyle="1" w:styleId="WW-Absatz-Standardschriftart11111111111111111111111111111111">
    <w:name w:val="WW-Absatz-Standardschriftart11111111111111111111111111111111"/>
    <w:rsid w:val="009343C2"/>
  </w:style>
  <w:style w:type="character" w:customStyle="1" w:styleId="WW-Absatz-Standardschriftart111111111111111111111111111111111">
    <w:name w:val="WW-Absatz-Standardschriftart111111111111111111111111111111111"/>
    <w:rsid w:val="009343C2"/>
  </w:style>
  <w:style w:type="character" w:customStyle="1" w:styleId="WW-Absatz-Standardschriftart1111111111111111111111111111111111">
    <w:name w:val="WW-Absatz-Standardschriftart1111111111111111111111111111111111"/>
    <w:rsid w:val="009343C2"/>
  </w:style>
  <w:style w:type="character" w:customStyle="1" w:styleId="WW-Absatz-Standardschriftart11111111111111111111111111111111111">
    <w:name w:val="WW-Absatz-Standardschriftart11111111111111111111111111111111111"/>
    <w:rsid w:val="009343C2"/>
  </w:style>
  <w:style w:type="character" w:customStyle="1" w:styleId="WW-Absatz-Standardschriftart111111111111111111111111111111111111">
    <w:name w:val="WW-Absatz-Standardschriftart111111111111111111111111111111111111"/>
    <w:rsid w:val="009343C2"/>
  </w:style>
  <w:style w:type="character" w:customStyle="1" w:styleId="WW-Absatz-Standardschriftart1111111111111111111111111111111111111">
    <w:name w:val="WW-Absatz-Standardschriftart1111111111111111111111111111111111111"/>
    <w:rsid w:val="009343C2"/>
  </w:style>
  <w:style w:type="character" w:customStyle="1" w:styleId="WW-Absatz-Standardschriftart11111111111111111111111111111111111111">
    <w:name w:val="WW-Absatz-Standardschriftart11111111111111111111111111111111111111"/>
    <w:rsid w:val="009343C2"/>
  </w:style>
  <w:style w:type="character" w:customStyle="1" w:styleId="WW-Absatz-Standardschriftart111111111111111111111111111111111111111">
    <w:name w:val="WW-Absatz-Standardschriftart111111111111111111111111111111111111111"/>
    <w:rsid w:val="009343C2"/>
  </w:style>
  <w:style w:type="character" w:customStyle="1" w:styleId="WW-Absatz-Standardschriftart1111111111111111111111111111111111111111">
    <w:name w:val="WW-Absatz-Standardschriftart1111111111111111111111111111111111111111"/>
    <w:rsid w:val="009343C2"/>
  </w:style>
  <w:style w:type="character" w:customStyle="1" w:styleId="WW-Absatz-Standardschriftart11111111111111111111111111111111111111111">
    <w:name w:val="WW-Absatz-Standardschriftart11111111111111111111111111111111111111111"/>
    <w:rsid w:val="009343C2"/>
  </w:style>
  <w:style w:type="character" w:customStyle="1" w:styleId="60">
    <w:name w:val="Основной шрифт абзаца6"/>
    <w:rsid w:val="009343C2"/>
  </w:style>
  <w:style w:type="character" w:customStyle="1" w:styleId="WW-Absatz-Standardschriftart111111111111111111111111111111111111111111">
    <w:name w:val="WW-Absatz-Standardschriftart111111111111111111111111111111111111111111"/>
    <w:rsid w:val="009343C2"/>
  </w:style>
  <w:style w:type="character" w:customStyle="1" w:styleId="WW8Num1z0">
    <w:name w:val="WW8Num1z0"/>
    <w:rsid w:val="009343C2"/>
    <w:rPr>
      <w:rFonts w:ascii="Symbol" w:hAnsi="Symbol" w:cs="Times New Roman"/>
      <w:sz w:val="24"/>
      <w:szCs w:val="24"/>
    </w:rPr>
  </w:style>
  <w:style w:type="character" w:customStyle="1" w:styleId="50">
    <w:name w:val="Основной шрифт абзаца5"/>
    <w:rsid w:val="009343C2"/>
  </w:style>
  <w:style w:type="character" w:customStyle="1" w:styleId="a3">
    <w:name w:val="Символ сноски"/>
    <w:rsid w:val="009343C2"/>
    <w:rPr>
      <w:vertAlign w:val="superscript"/>
    </w:rPr>
  </w:style>
  <w:style w:type="character" w:customStyle="1" w:styleId="a4">
    <w:name w:val="Символы концевой сноски"/>
    <w:rsid w:val="009343C2"/>
    <w:rPr>
      <w:vertAlign w:val="superscript"/>
    </w:rPr>
  </w:style>
  <w:style w:type="character" w:customStyle="1" w:styleId="WW-Absatz-Standardschriftart1111111111111111111111111111111111111111111">
    <w:name w:val="WW-Absatz-Standardschriftart1111111111111111111111111111111111111111111"/>
    <w:rsid w:val="009343C2"/>
  </w:style>
  <w:style w:type="character" w:customStyle="1" w:styleId="WW-Absatz-Standardschriftart11111111111111111111111111111111111111111111">
    <w:name w:val="WW-Absatz-Standardschriftart11111111111111111111111111111111111111111111"/>
    <w:rsid w:val="009343C2"/>
  </w:style>
  <w:style w:type="character" w:customStyle="1" w:styleId="WW-Absatz-Standardschriftart111111111111111111111111111111111111111111111">
    <w:name w:val="WW-Absatz-Standardschriftart111111111111111111111111111111111111111111111"/>
    <w:rsid w:val="009343C2"/>
  </w:style>
  <w:style w:type="character" w:customStyle="1" w:styleId="WW-Absatz-Standardschriftart1111111111111111111111111111111111111111111111">
    <w:name w:val="WW-Absatz-Standardschriftart1111111111111111111111111111111111111111111111"/>
    <w:rsid w:val="009343C2"/>
  </w:style>
  <w:style w:type="character" w:customStyle="1" w:styleId="WW-Absatz-Standardschriftart11111111111111111111111111111111111111111111111">
    <w:name w:val="WW-Absatz-Standardschriftart11111111111111111111111111111111111111111111111"/>
    <w:rsid w:val="009343C2"/>
  </w:style>
  <w:style w:type="character" w:customStyle="1" w:styleId="WW8Num4z1">
    <w:name w:val="WW8Num4z1"/>
    <w:rsid w:val="009343C2"/>
    <w:rPr>
      <w:rFonts w:ascii="Courier New" w:hAnsi="Courier New" w:cs="Courier New"/>
    </w:rPr>
  </w:style>
  <w:style w:type="character" w:customStyle="1" w:styleId="WW8Num4z2">
    <w:name w:val="WW8Num4z2"/>
    <w:rsid w:val="009343C2"/>
    <w:rPr>
      <w:rFonts w:ascii="Wingdings" w:hAnsi="Wingdings"/>
    </w:rPr>
  </w:style>
  <w:style w:type="character" w:customStyle="1" w:styleId="40">
    <w:name w:val="Основной шрифт абзаца4"/>
    <w:rsid w:val="009343C2"/>
  </w:style>
  <w:style w:type="character" w:customStyle="1" w:styleId="WW-Absatz-Standardschriftart111111111111111111111111111111111111111111111111">
    <w:name w:val="WW-Absatz-Standardschriftart111111111111111111111111111111111111111111111111"/>
    <w:rsid w:val="009343C2"/>
  </w:style>
  <w:style w:type="character" w:customStyle="1" w:styleId="WW-Absatz-Standardschriftart1111111111111111111111111111111111111111111111111">
    <w:name w:val="WW-Absatz-Standardschriftart1111111111111111111111111111111111111111111111111"/>
    <w:rsid w:val="009343C2"/>
  </w:style>
  <w:style w:type="character" w:customStyle="1" w:styleId="WW-Absatz-Standardschriftart11111111111111111111111111111111111111111111111111">
    <w:name w:val="WW-Absatz-Standardschriftart11111111111111111111111111111111111111111111111111"/>
    <w:rsid w:val="009343C2"/>
  </w:style>
  <w:style w:type="character" w:customStyle="1" w:styleId="WW-Absatz-Standardschriftart111111111111111111111111111111111111111111111111111">
    <w:name w:val="WW-Absatz-Standardschriftart111111111111111111111111111111111111111111111111111"/>
    <w:rsid w:val="009343C2"/>
  </w:style>
  <w:style w:type="character" w:customStyle="1" w:styleId="WW-Absatz-Standardschriftart1111111111111111111111111111111111111111111111111111">
    <w:name w:val="WW-Absatz-Standardschriftart1111111111111111111111111111111111111111111111111111"/>
    <w:rsid w:val="009343C2"/>
  </w:style>
  <w:style w:type="character" w:customStyle="1" w:styleId="WW8Num5z0">
    <w:name w:val="WW8Num5z0"/>
    <w:rsid w:val="009343C2"/>
    <w:rPr>
      <w:rFonts w:ascii="Symbol" w:hAnsi="Symbol"/>
    </w:rPr>
  </w:style>
  <w:style w:type="character" w:customStyle="1" w:styleId="WW8Num6z0">
    <w:name w:val="WW8Num6z0"/>
    <w:rsid w:val="009343C2"/>
    <w:rPr>
      <w:rFonts w:ascii="Symbol" w:hAnsi="Symbol"/>
    </w:rPr>
  </w:style>
  <w:style w:type="character" w:customStyle="1" w:styleId="WW8Num7z0">
    <w:name w:val="WW8Num7z0"/>
    <w:rsid w:val="009343C2"/>
    <w:rPr>
      <w:rFonts w:ascii="Symbol" w:hAnsi="Symbol"/>
    </w:rPr>
  </w:style>
  <w:style w:type="character" w:customStyle="1" w:styleId="WW8Num8z0">
    <w:name w:val="WW8Num8z0"/>
    <w:rsid w:val="009343C2"/>
    <w:rPr>
      <w:rFonts w:ascii="Symbol" w:hAnsi="Symbol"/>
    </w:rPr>
  </w:style>
  <w:style w:type="character" w:customStyle="1" w:styleId="WW8Num10z0">
    <w:name w:val="WW8Num10z0"/>
    <w:rsid w:val="009343C2"/>
    <w:rPr>
      <w:rFonts w:ascii="Symbol" w:hAnsi="Symbol"/>
    </w:rPr>
  </w:style>
  <w:style w:type="character" w:customStyle="1" w:styleId="WW8Num12z0">
    <w:name w:val="WW8Num12z0"/>
    <w:rsid w:val="009343C2"/>
    <w:rPr>
      <w:rFonts w:ascii="Times New Roman" w:hAnsi="Times New Roman" w:cs="Times New Roman"/>
    </w:rPr>
  </w:style>
  <w:style w:type="character" w:customStyle="1" w:styleId="WW8Num13z0">
    <w:name w:val="WW8Num13z0"/>
    <w:rsid w:val="009343C2"/>
    <w:rPr>
      <w:rFonts w:ascii="Symbol" w:hAnsi="Symbol" w:cs="Times New Roman"/>
    </w:rPr>
  </w:style>
  <w:style w:type="character" w:customStyle="1" w:styleId="WW8Num14z0">
    <w:name w:val="WW8Num14z0"/>
    <w:rsid w:val="009343C2"/>
    <w:rPr>
      <w:rFonts w:ascii="Times New Roman" w:eastAsia="Times New Roman" w:hAnsi="Times New Roman" w:cs="Times New Roman"/>
    </w:rPr>
  </w:style>
  <w:style w:type="character" w:customStyle="1" w:styleId="WW8Num15z0">
    <w:name w:val="WW8Num15z0"/>
    <w:rsid w:val="009343C2"/>
    <w:rPr>
      <w:rFonts w:ascii="Times New Roman" w:hAnsi="Times New Roman" w:cs="Times New Roman"/>
    </w:rPr>
  </w:style>
  <w:style w:type="character" w:customStyle="1" w:styleId="WW8Num16z0">
    <w:name w:val="WW8Num16z0"/>
    <w:rsid w:val="009343C2"/>
    <w:rPr>
      <w:rFonts w:ascii="Symbol" w:hAnsi="Symbol"/>
    </w:rPr>
  </w:style>
  <w:style w:type="character" w:customStyle="1" w:styleId="WW8Num17z0">
    <w:name w:val="WW8Num17z0"/>
    <w:rsid w:val="009343C2"/>
    <w:rPr>
      <w:rFonts w:ascii="Symbol" w:hAnsi="Symbol" w:cs="Times New Roman"/>
    </w:rPr>
  </w:style>
  <w:style w:type="character" w:customStyle="1" w:styleId="WW8Num17z2">
    <w:name w:val="WW8Num17z2"/>
    <w:rsid w:val="009343C2"/>
    <w:rPr>
      <w:rFonts w:ascii="Wingdings" w:hAnsi="Wingdings"/>
    </w:rPr>
  </w:style>
  <w:style w:type="character" w:customStyle="1" w:styleId="WW8Num17z4">
    <w:name w:val="WW8Num17z4"/>
    <w:rsid w:val="009343C2"/>
    <w:rPr>
      <w:rFonts w:ascii="Courier New" w:hAnsi="Courier New" w:cs="Courier New"/>
    </w:rPr>
  </w:style>
  <w:style w:type="character" w:customStyle="1" w:styleId="30">
    <w:name w:val="Основной шрифт абзаца3"/>
    <w:rsid w:val="009343C2"/>
  </w:style>
  <w:style w:type="character" w:customStyle="1" w:styleId="WW8Num9z0">
    <w:name w:val="WW8Num9z0"/>
    <w:rsid w:val="009343C2"/>
    <w:rPr>
      <w:rFonts w:ascii="Symbol" w:hAnsi="Symbol" w:cs="StarSymbol"/>
      <w:sz w:val="18"/>
      <w:szCs w:val="18"/>
    </w:rPr>
  </w:style>
  <w:style w:type="character" w:customStyle="1" w:styleId="WW8Num9z2">
    <w:name w:val="WW8Num9z2"/>
    <w:rsid w:val="009343C2"/>
    <w:rPr>
      <w:rFonts w:ascii="Wingdings" w:hAnsi="Wingdings"/>
    </w:rPr>
  </w:style>
  <w:style w:type="character" w:customStyle="1" w:styleId="WW8Num9z4">
    <w:name w:val="WW8Num9z4"/>
    <w:rsid w:val="009343C2"/>
    <w:rPr>
      <w:rFonts w:ascii="Courier New" w:hAnsi="Courier New" w:cs="Courier New"/>
    </w:rPr>
  </w:style>
  <w:style w:type="character" w:customStyle="1" w:styleId="WW8Num10z1">
    <w:name w:val="WW8Num10z1"/>
    <w:rsid w:val="009343C2"/>
    <w:rPr>
      <w:rFonts w:ascii="Courier New" w:hAnsi="Courier New" w:cs="Courier New"/>
    </w:rPr>
  </w:style>
  <w:style w:type="character" w:customStyle="1" w:styleId="WW8Num10z2">
    <w:name w:val="WW8Num10z2"/>
    <w:rsid w:val="009343C2"/>
    <w:rPr>
      <w:rFonts w:ascii="Wingdings" w:hAnsi="Wingdings"/>
    </w:rPr>
  </w:style>
  <w:style w:type="character" w:customStyle="1" w:styleId="WW8Num10z3">
    <w:name w:val="WW8Num10z3"/>
    <w:rsid w:val="009343C2"/>
    <w:rPr>
      <w:rFonts w:ascii="Symbol" w:hAnsi="Symbol"/>
    </w:rPr>
  </w:style>
  <w:style w:type="character" w:customStyle="1" w:styleId="WW8Num11z0">
    <w:name w:val="WW8Num11z0"/>
    <w:rsid w:val="009343C2"/>
    <w:rPr>
      <w:rFonts w:ascii="Microsoft Sans Serif" w:hAnsi="Microsoft Sans Serif" w:cs="StarSymbol"/>
      <w:sz w:val="18"/>
      <w:szCs w:val="18"/>
    </w:rPr>
  </w:style>
  <w:style w:type="character" w:customStyle="1" w:styleId="WW8Num11z1">
    <w:name w:val="WW8Num11z1"/>
    <w:rsid w:val="009343C2"/>
    <w:rPr>
      <w:rFonts w:ascii="Courier New" w:hAnsi="Courier New" w:cs="Courier New"/>
    </w:rPr>
  </w:style>
  <w:style w:type="character" w:customStyle="1" w:styleId="WW8Num11z2">
    <w:name w:val="WW8Num11z2"/>
    <w:rsid w:val="009343C2"/>
    <w:rPr>
      <w:rFonts w:ascii="Wingdings" w:hAnsi="Wingdings"/>
    </w:rPr>
  </w:style>
  <w:style w:type="character" w:customStyle="1" w:styleId="WW8Num11z3">
    <w:name w:val="WW8Num11z3"/>
    <w:rsid w:val="009343C2"/>
    <w:rPr>
      <w:rFonts w:ascii="Symbol" w:hAnsi="Symbol"/>
    </w:rPr>
  </w:style>
  <w:style w:type="character" w:customStyle="1" w:styleId="WW8Num14z1">
    <w:name w:val="WW8Num14z1"/>
    <w:rsid w:val="009343C2"/>
    <w:rPr>
      <w:rFonts w:ascii="Courier New" w:hAnsi="Courier New" w:cs="Courier New"/>
    </w:rPr>
  </w:style>
  <w:style w:type="character" w:customStyle="1" w:styleId="WW8Num14z2">
    <w:name w:val="WW8Num14z2"/>
    <w:rsid w:val="009343C2"/>
    <w:rPr>
      <w:rFonts w:ascii="Wingdings" w:hAnsi="Wingdings"/>
    </w:rPr>
  </w:style>
  <w:style w:type="character" w:customStyle="1" w:styleId="WW8Num14z3">
    <w:name w:val="WW8Num14z3"/>
    <w:rsid w:val="009343C2"/>
    <w:rPr>
      <w:rFonts w:ascii="Symbol" w:hAnsi="Symbol"/>
    </w:rPr>
  </w:style>
  <w:style w:type="character" w:customStyle="1" w:styleId="WW8Num20z0">
    <w:name w:val="WW8Num20z0"/>
    <w:rsid w:val="009343C2"/>
    <w:rPr>
      <w:rFonts w:ascii="Times New Roman" w:hAnsi="Times New Roman" w:cs="Times New Roman"/>
    </w:rPr>
  </w:style>
  <w:style w:type="character" w:customStyle="1" w:styleId="WW8Num21z0">
    <w:name w:val="WW8Num21z0"/>
    <w:rsid w:val="009343C2"/>
    <w:rPr>
      <w:rFonts w:ascii="Times New Roman" w:hAnsi="Times New Roman" w:cs="Times New Roman"/>
    </w:rPr>
  </w:style>
  <w:style w:type="character" w:customStyle="1" w:styleId="WW8Num21z2">
    <w:name w:val="WW8Num21z2"/>
    <w:rsid w:val="009343C2"/>
    <w:rPr>
      <w:rFonts w:ascii="Wingdings" w:hAnsi="Wingdings"/>
    </w:rPr>
  </w:style>
  <w:style w:type="character" w:customStyle="1" w:styleId="WW8Num21z4">
    <w:name w:val="WW8Num21z4"/>
    <w:rsid w:val="009343C2"/>
    <w:rPr>
      <w:rFonts w:ascii="Courier New" w:hAnsi="Courier New" w:cs="Courier New"/>
    </w:rPr>
  </w:style>
  <w:style w:type="character" w:customStyle="1" w:styleId="WW8Num23z0">
    <w:name w:val="WW8Num23z0"/>
    <w:rsid w:val="009343C2"/>
    <w:rPr>
      <w:rFonts w:ascii="Times New Roman" w:hAnsi="Times New Roman" w:cs="Times New Roman"/>
    </w:rPr>
  </w:style>
  <w:style w:type="character" w:customStyle="1" w:styleId="WW8Num24z0">
    <w:name w:val="WW8Num24z0"/>
    <w:rsid w:val="009343C2"/>
    <w:rPr>
      <w:rFonts w:ascii="Times New Roman" w:hAnsi="Times New Roman" w:cs="Times New Roman"/>
      <w:b/>
      <w:bCs w:val="0"/>
      <w:i w:val="0"/>
      <w:iCs w:val="0"/>
      <w:sz w:val="28"/>
      <w:szCs w:val="28"/>
    </w:rPr>
  </w:style>
  <w:style w:type="character" w:customStyle="1" w:styleId="WW8Num25z0">
    <w:name w:val="WW8Num25z0"/>
    <w:rsid w:val="009343C2"/>
    <w:rPr>
      <w:rFonts w:ascii="Times New Roman" w:hAnsi="Times New Roman" w:cs="Times New Roman"/>
      <w:sz w:val="24"/>
      <w:szCs w:val="24"/>
    </w:rPr>
  </w:style>
  <w:style w:type="character" w:customStyle="1" w:styleId="WW8Num26z0">
    <w:name w:val="WW8Num26z0"/>
    <w:rsid w:val="009343C2"/>
    <w:rPr>
      <w:b/>
      <w:bCs w:val="0"/>
    </w:rPr>
  </w:style>
  <w:style w:type="character" w:customStyle="1" w:styleId="WW8Num28z0">
    <w:name w:val="WW8Num28z0"/>
    <w:rsid w:val="009343C2"/>
    <w:rPr>
      <w:b w:val="0"/>
      <w:bCs w:val="0"/>
      <w:i w:val="0"/>
      <w:iCs w:val="0"/>
      <w:sz w:val="20"/>
      <w:szCs w:val="20"/>
    </w:rPr>
  </w:style>
  <w:style w:type="character" w:customStyle="1" w:styleId="WW8Num28z1">
    <w:name w:val="WW8Num28z1"/>
    <w:rsid w:val="009343C2"/>
    <w:rPr>
      <w:rFonts w:ascii="Courier New" w:hAnsi="Courier New" w:cs="Courier New"/>
    </w:rPr>
  </w:style>
  <w:style w:type="character" w:customStyle="1" w:styleId="WW8Num28z2">
    <w:name w:val="WW8Num28z2"/>
    <w:rsid w:val="009343C2"/>
    <w:rPr>
      <w:rFonts w:ascii="Wingdings" w:hAnsi="Wingdings"/>
    </w:rPr>
  </w:style>
  <w:style w:type="character" w:customStyle="1" w:styleId="WW8Num28z3">
    <w:name w:val="WW8Num28z3"/>
    <w:rsid w:val="009343C2"/>
    <w:rPr>
      <w:rFonts w:ascii="Symbol" w:hAnsi="Symbol"/>
    </w:rPr>
  </w:style>
  <w:style w:type="character" w:customStyle="1" w:styleId="WW8Num30z0">
    <w:name w:val="WW8Num30z0"/>
    <w:rsid w:val="009343C2"/>
    <w:rPr>
      <w:rFonts w:ascii="Symbol" w:hAnsi="Symbol"/>
    </w:rPr>
  </w:style>
  <w:style w:type="character" w:customStyle="1" w:styleId="WW8Num30z1">
    <w:name w:val="WW8Num30z1"/>
    <w:rsid w:val="009343C2"/>
    <w:rPr>
      <w:rFonts w:ascii="Courier New" w:hAnsi="Courier New" w:cs="Courier New"/>
    </w:rPr>
  </w:style>
  <w:style w:type="character" w:customStyle="1" w:styleId="WW8Num30z2">
    <w:name w:val="WW8Num30z2"/>
    <w:rsid w:val="009343C2"/>
    <w:rPr>
      <w:rFonts w:ascii="Wingdings" w:hAnsi="Wingdings"/>
    </w:rPr>
  </w:style>
  <w:style w:type="character" w:customStyle="1" w:styleId="WW8Num31z0">
    <w:name w:val="WW8Num31z0"/>
    <w:rsid w:val="009343C2"/>
    <w:rPr>
      <w:rFonts w:ascii="Times New Roman" w:hAnsi="Times New Roman" w:cs="Times New Roman"/>
      <w:sz w:val="24"/>
      <w:szCs w:val="24"/>
    </w:rPr>
  </w:style>
  <w:style w:type="character" w:customStyle="1" w:styleId="WW8Num32z0">
    <w:name w:val="WW8Num32z0"/>
    <w:rsid w:val="009343C2"/>
    <w:rPr>
      <w:rFonts w:ascii="Times New Roman" w:hAnsi="Times New Roman" w:cs="Times New Roman"/>
    </w:rPr>
  </w:style>
  <w:style w:type="character" w:customStyle="1" w:styleId="WW8Num33z0">
    <w:name w:val="WW8Num33z0"/>
    <w:rsid w:val="009343C2"/>
    <w:rPr>
      <w:rFonts w:ascii="Times New Roman" w:hAnsi="Times New Roman" w:cs="Times New Roman"/>
    </w:rPr>
  </w:style>
  <w:style w:type="character" w:customStyle="1" w:styleId="WW8Num34z0">
    <w:name w:val="WW8Num34z0"/>
    <w:rsid w:val="009343C2"/>
    <w:rPr>
      <w:rFonts w:ascii="Times New Roman" w:hAnsi="Times New Roman" w:cs="Times New Roman"/>
    </w:rPr>
  </w:style>
  <w:style w:type="character" w:customStyle="1" w:styleId="WW8Num35z0">
    <w:name w:val="WW8Num35z0"/>
    <w:rsid w:val="009343C2"/>
    <w:rPr>
      <w:rFonts w:ascii="Times New Roman" w:hAnsi="Times New Roman" w:cs="Times New Roman"/>
    </w:rPr>
  </w:style>
  <w:style w:type="character" w:customStyle="1" w:styleId="WW8Num35z1">
    <w:name w:val="WW8Num35z1"/>
    <w:rsid w:val="009343C2"/>
    <w:rPr>
      <w:rFonts w:ascii="Courier New" w:hAnsi="Courier New" w:cs="Courier New"/>
    </w:rPr>
  </w:style>
  <w:style w:type="character" w:customStyle="1" w:styleId="WW8Num35z2">
    <w:name w:val="WW8Num35z2"/>
    <w:rsid w:val="009343C2"/>
    <w:rPr>
      <w:rFonts w:ascii="Wingdings" w:hAnsi="Wingdings"/>
    </w:rPr>
  </w:style>
  <w:style w:type="character" w:customStyle="1" w:styleId="WW8Num35z3">
    <w:name w:val="WW8Num35z3"/>
    <w:rsid w:val="009343C2"/>
    <w:rPr>
      <w:rFonts w:ascii="Symbol" w:hAnsi="Symbol"/>
    </w:rPr>
  </w:style>
  <w:style w:type="character" w:customStyle="1" w:styleId="WW8Num37z0">
    <w:name w:val="WW8Num37z0"/>
    <w:rsid w:val="009343C2"/>
    <w:rPr>
      <w:rFonts w:ascii="Times New Roman" w:hAnsi="Times New Roman" w:cs="Times New Roman"/>
    </w:rPr>
  </w:style>
  <w:style w:type="character" w:customStyle="1" w:styleId="WW8Num38z0">
    <w:name w:val="WW8Num38z0"/>
    <w:rsid w:val="009343C2"/>
    <w:rPr>
      <w:rFonts w:ascii="Symbol" w:hAnsi="Symbol"/>
    </w:rPr>
  </w:style>
  <w:style w:type="character" w:customStyle="1" w:styleId="WW8Num41z0">
    <w:name w:val="WW8Num41z0"/>
    <w:rsid w:val="009343C2"/>
    <w:rPr>
      <w:rFonts w:ascii="Symbol" w:hAnsi="Symbol"/>
    </w:rPr>
  </w:style>
  <w:style w:type="character" w:customStyle="1" w:styleId="WW8Num41z1">
    <w:name w:val="WW8Num41z1"/>
    <w:rsid w:val="009343C2"/>
    <w:rPr>
      <w:rFonts w:ascii="Courier New" w:hAnsi="Courier New" w:cs="Courier New"/>
    </w:rPr>
  </w:style>
  <w:style w:type="character" w:customStyle="1" w:styleId="WW8Num41z2">
    <w:name w:val="WW8Num41z2"/>
    <w:rsid w:val="009343C2"/>
    <w:rPr>
      <w:rFonts w:ascii="Wingdings" w:hAnsi="Wingdings"/>
    </w:rPr>
  </w:style>
  <w:style w:type="character" w:customStyle="1" w:styleId="WW8Num42z1">
    <w:name w:val="WW8Num42z1"/>
    <w:rsid w:val="009343C2"/>
    <w:rPr>
      <w:rFonts w:ascii="Symbol" w:hAnsi="Symbol"/>
    </w:rPr>
  </w:style>
  <w:style w:type="character" w:customStyle="1" w:styleId="WW8Num43z0">
    <w:name w:val="WW8Num43z0"/>
    <w:rsid w:val="009343C2"/>
    <w:rPr>
      <w:rFonts w:ascii="Times New Roman" w:hAnsi="Times New Roman" w:cs="Times New Roman"/>
    </w:rPr>
  </w:style>
  <w:style w:type="character" w:customStyle="1" w:styleId="WW8Num44z0">
    <w:name w:val="WW8Num44z0"/>
    <w:rsid w:val="009343C2"/>
    <w:rPr>
      <w:rFonts w:ascii="Times New Roman" w:hAnsi="Times New Roman" w:cs="Times New Roman"/>
    </w:rPr>
  </w:style>
  <w:style w:type="character" w:customStyle="1" w:styleId="20">
    <w:name w:val="Основной шрифт абзаца2"/>
    <w:rsid w:val="009343C2"/>
  </w:style>
  <w:style w:type="character" w:customStyle="1" w:styleId="WW-Absatz-Standardschriftart11111111111111111111111111111111111111111111111111111">
    <w:name w:val="WW-Absatz-Standardschriftart11111111111111111111111111111111111111111111111111111"/>
    <w:rsid w:val="009343C2"/>
  </w:style>
  <w:style w:type="character" w:customStyle="1" w:styleId="WW-Absatz-Standardschriftart111111111111111111111111111111111111111111111111111111">
    <w:name w:val="WW-Absatz-Standardschriftart111111111111111111111111111111111111111111111111111111"/>
    <w:rsid w:val="009343C2"/>
  </w:style>
  <w:style w:type="character" w:customStyle="1" w:styleId="WW-Absatz-Standardschriftart1111111111111111111111111111111111111111111111111111111">
    <w:name w:val="WW-Absatz-Standardschriftart1111111111111111111111111111111111111111111111111111111"/>
    <w:rsid w:val="009343C2"/>
  </w:style>
  <w:style w:type="character" w:customStyle="1" w:styleId="WW-Absatz-Standardschriftart11111111111111111111111111111111111111111111111111111111">
    <w:name w:val="WW-Absatz-Standardschriftart11111111111111111111111111111111111111111111111111111111"/>
    <w:rsid w:val="009343C2"/>
  </w:style>
  <w:style w:type="character" w:customStyle="1" w:styleId="WW-Absatz-Standardschriftart111111111111111111111111111111111111111111111111111111111">
    <w:name w:val="WW-Absatz-Standardschriftart111111111111111111111111111111111111111111111111111111111"/>
    <w:rsid w:val="009343C2"/>
  </w:style>
  <w:style w:type="character" w:customStyle="1" w:styleId="WW-Absatz-Standardschriftart1111111111111111111111111111111111111111111111111111111111">
    <w:name w:val="WW-Absatz-Standardschriftart1111111111111111111111111111111111111111111111111111111111"/>
    <w:rsid w:val="009343C2"/>
  </w:style>
  <w:style w:type="character" w:customStyle="1" w:styleId="WW-Absatz-Standardschriftart11111111111111111111111111111111111111111111111111111111111">
    <w:name w:val="WW-Absatz-Standardschriftart11111111111111111111111111111111111111111111111111111111111"/>
    <w:rsid w:val="009343C2"/>
  </w:style>
  <w:style w:type="character" w:customStyle="1" w:styleId="WW-Absatz-Standardschriftart111111111111111111111111111111111111111111111111111111111111">
    <w:name w:val="WW-Absatz-Standardschriftart111111111111111111111111111111111111111111111111111111111111"/>
    <w:rsid w:val="009343C2"/>
  </w:style>
  <w:style w:type="character" w:customStyle="1" w:styleId="WW-Absatz-Standardschriftart1111111111111111111111111111111111111111111111111111111111111">
    <w:name w:val="WW-Absatz-Standardschriftart1111111111111111111111111111111111111111111111111111111111111"/>
    <w:rsid w:val="009343C2"/>
  </w:style>
  <w:style w:type="character" w:customStyle="1" w:styleId="WW-Absatz-Standardschriftart11111111111111111111111111111111111111111111111111111111111111">
    <w:name w:val="WW-Absatz-Standardschriftart11111111111111111111111111111111111111111111111111111111111111"/>
    <w:rsid w:val="009343C2"/>
  </w:style>
  <w:style w:type="character" w:customStyle="1" w:styleId="WW-Absatz-Standardschriftart111111111111111111111111111111111111111111111111111111111111111">
    <w:name w:val="WW-Absatz-Standardschriftart111111111111111111111111111111111111111111111111111111111111111"/>
    <w:rsid w:val="009343C2"/>
  </w:style>
  <w:style w:type="character" w:customStyle="1" w:styleId="WW-Absatz-Standardschriftart1111111111111111111111111111111111111111111111111111111111111111">
    <w:name w:val="WW-Absatz-Standardschriftart1111111111111111111111111111111111111111111111111111111111111111"/>
    <w:rsid w:val="009343C2"/>
  </w:style>
  <w:style w:type="character" w:customStyle="1" w:styleId="WW-Absatz-Standardschriftart11111111111111111111111111111111111111111111111111111111111111111">
    <w:name w:val="WW-Absatz-Standardschriftart11111111111111111111111111111111111111111111111111111111111111111"/>
    <w:rsid w:val="009343C2"/>
  </w:style>
  <w:style w:type="character" w:customStyle="1" w:styleId="WW-Absatz-Standardschriftart111111111111111111111111111111111111111111111111111111111111111111">
    <w:name w:val="WW-Absatz-Standardschriftart111111111111111111111111111111111111111111111111111111111111111111"/>
    <w:rsid w:val="009343C2"/>
  </w:style>
  <w:style w:type="character" w:customStyle="1" w:styleId="WW-Absatz-Standardschriftart1111111111111111111111111111111111111111111111111111111111111111111">
    <w:name w:val="WW-Absatz-Standardschriftart1111111111111111111111111111111111111111111111111111111111111111111"/>
    <w:rsid w:val="009343C2"/>
  </w:style>
  <w:style w:type="character" w:customStyle="1" w:styleId="WW-Absatz-Standardschriftart11111111111111111111111111111111111111111111111111111111111111111111">
    <w:name w:val="WW-Absatz-Standardschriftart11111111111111111111111111111111111111111111111111111111111111111111"/>
    <w:rsid w:val="009343C2"/>
  </w:style>
  <w:style w:type="character" w:customStyle="1" w:styleId="WW-Absatz-Standardschriftart111111111111111111111111111111111111111111111111111111111111111111111">
    <w:name w:val="WW-Absatz-Standardschriftart111111111111111111111111111111111111111111111111111111111111111111111"/>
    <w:rsid w:val="009343C2"/>
  </w:style>
  <w:style w:type="character" w:customStyle="1" w:styleId="WW8Num16z1">
    <w:name w:val="WW8Num16z1"/>
    <w:rsid w:val="009343C2"/>
    <w:rPr>
      <w:rFonts w:ascii="Courier New" w:hAnsi="Courier New" w:cs="Courier New"/>
    </w:rPr>
  </w:style>
  <w:style w:type="character" w:customStyle="1" w:styleId="WW8Num16z2">
    <w:name w:val="WW8Num16z2"/>
    <w:rsid w:val="009343C2"/>
    <w:rPr>
      <w:rFonts w:ascii="Wingdings" w:hAnsi="Wingdings"/>
    </w:rPr>
  </w:style>
  <w:style w:type="character" w:customStyle="1" w:styleId="WW8Num18z0">
    <w:name w:val="WW8Num18z0"/>
    <w:rsid w:val="009343C2"/>
    <w:rPr>
      <w:rFonts w:ascii="Times New Roman" w:hAnsi="Times New Roman" w:cs="Times New Roman"/>
    </w:rPr>
  </w:style>
  <w:style w:type="character" w:customStyle="1" w:styleId="WW8Num24z1">
    <w:name w:val="WW8Num24z1"/>
    <w:rsid w:val="009343C2"/>
    <w:rPr>
      <w:rFonts w:ascii="Times New Roman" w:hAnsi="Times New Roman" w:cs="Times New Roman"/>
      <w:b w:val="0"/>
      <w:bCs w:val="0"/>
      <w:i w:val="0"/>
      <w:iCs w:val="0"/>
      <w:sz w:val="28"/>
      <w:szCs w:val="26"/>
    </w:rPr>
  </w:style>
  <w:style w:type="character" w:customStyle="1" w:styleId="WW8Num25z1">
    <w:name w:val="WW8Num25z1"/>
    <w:rsid w:val="009343C2"/>
    <w:rPr>
      <w:rFonts w:ascii="Courier New" w:hAnsi="Courier New" w:cs="Courier New"/>
    </w:rPr>
  </w:style>
  <w:style w:type="character" w:customStyle="1" w:styleId="WW8Num25z2">
    <w:name w:val="WW8Num25z2"/>
    <w:rsid w:val="009343C2"/>
    <w:rPr>
      <w:rFonts w:ascii="Wingdings" w:hAnsi="Wingdings"/>
    </w:rPr>
  </w:style>
  <w:style w:type="character" w:customStyle="1" w:styleId="WW8Num25z3">
    <w:name w:val="WW8Num25z3"/>
    <w:rsid w:val="009343C2"/>
    <w:rPr>
      <w:rFonts w:ascii="Symbol" w:hAnsi="Symbol"/>
    </w:rPr>
  </w:style>
  <w:style w:type="character" w:customStyle="1" w:styleId="WW8Num26z1">
    <w:name w:val="WW8Num26z1"/>
    <w:rsid w:val="009343C2"/>
    <w:rPr>
      <w:rFonts w:ascii="Times New Roman" w:eastAsia="Times New Roman" w:hAnsi="Times New Roman" w:cs="Times New Roman"/>
      <w:b/>
      <w:bCs w:val="0"/>
    </w:rPr>
  </w:style>
  <w:style w:type="character" w:customStyle="1" w:styleId="WW8Num29z0">
    <w:name w:val="WW8Num29z0"/>
    <w:rsid w:val="009343C2"/>
    <w:rPr>
      <w:rFonts w:ascii="Times New Roman" w:hAnsi="Times New Roman" w:cs="Times New Roman"/>
    </w:rPr>
  </w:style>
  <w:style w:type="character" w:customStyle="1" w:styleId="WW8Num31z1">
    <w:name w:val="WW8Num31z1"/>
    <w:rsid w:val="009343C2"/>
    <w:rPr>
      <w:rFonts w:ascii="Courier New" w:hAnsi="Courier New" w:cs="Courier New"/>
    </w:rPr>
  </w:style>
  <w:style w:type="character" w:customStyle="1" w:styleId="WW8Num31z2">
    <w:name w:val="WW8Num31z2"/>
    <w:rsid w:val="009343C2"/>
    <w:rPr>
      <w:rFonts w:ascii="Wingdings" w:hAnsi="Wingdings"/>
    </w:rPr>
  </w:style>
  <w:style w:type="character" w:customStyle="1" w:styleId="WW8Num31z3">
    <w:name w:val="WW8Num31z3"/>
    <w:rsid w:val="009343C2"/>
    <w:rPr>
      <w:rFonts w:ascii="Symbol" w:hAnsi="Symbol"/>
    </w:rPr>
  </w:style>
  <w:style w:type="character" w:customStyle="1" w:styleId="WW8Num39z1">
    <w:name w:val="WW8Num39z1"/>
    <w:rsid w:val="009343C2"/>
    <w:rPr>
      <w:b w:val="0"/>
      <w:bCs w:val="0"/>
    </w:rPr>
  </w:style>
  <w:style w:type="character" w:customStyle="1" w:styleId="WW8Num46z0">
    <w:name w:val="WW8Num46z0"/>
    <w:rsid w:val="009343C2"/>
    <w:rPr>
      <w:rFonts w:ascii="Times New Roman" w:eastAsia="Times New Roman" w:hAnsi="Times New Roman" w:cs="Times New Roman"/>
    </w:rPr>
  </w:style>
  <w:style w:type="character" w:customStyle="1" w:styleId="WW8Num46z1">
    <w:name w:val="WW8Num46z1"/>
    <w:rsid w:val="009343C2"/>
    <w:rPr>
      <w:rFonts w:ascii="Courier New" w:hAnsi="Courier New" w:cs="Courier New"/>
    </w:rPr>
  </w:style>
  <w:style w:type="character" w:customStyle="1" w:styleId="WW8Num46z2">
    <w:name w:val="WW8Num46z2"/>
    <w:rsid w:val="009343C2"/>
    <w:rPr>
      <w:rFonts w:ascii="Wingdings" w:hAnsi="Wingdings"/>
    </w:rPr>
  </w:style>
  <w:style w:type="character" w:customStyle="1" w:styleId="WW8Num46z3">
    <w:name w:val="WW8Num46z3"/>
    <w:rsid w:val="009343C2"/>
    <w:rPr>
      <w:rFonts w:ascii="Symbol" w:hAnsi="Symbol"/>
    </w:rPr>
  </w:style>
  <w:style w:type="character" w:customStyle="1" w:styleId="WW8Num50z0">
    <w:name w:val="WW8Num50z0"/>
    <w:rsid w:val="009343C2"/>
    <w:rPr>
      <w:rFonts w:ascii="Times New Roman" w:hAnsi="Times New Roman" w:cs="Times New Roman"/>
    </w:rPr>
  </w:style>
  <w:style w:type="character" w:customStyle="1" w:styleId="WW8Num54z0">
    <w:name w:val="WW8Num54z0"/>
    <w:rsid w:val="009343C2"/>
    <w:rPr>
      <w:b/>
      <w:bCs w:val="0"/>
    </w:rPr>
  </w:style>
  <w:style w:type="character" w:customStyle="1" w:styleId="WW8Num54z1">
    <w:name w:val="WW8Num54z1"/>
    <w:rsid w:val="009343C2"/>
    <w:rPr>
      <w:rFonts w:ascii="Times New Roman" w:eastAsia="Times New Roman" w:hAnsi="Times New Roman" w:cs="Times New Roman"/>
      <w:b/>
      <w:bCs w:val="0"/>
    </w:rPr>
  </w:style>
  <w:style w:type="character" w:customStyle="1" w:styleId="WW8Num56z0">
    <w:name w:val="WW8Num56z0"/>
    <w:rsid w:val="009343C2"/>
    <w:rPr>
      <w:rFonts w:ascii="Times New Roman" w:eastAsia="Times New Roman" w:hAnsi="Times New Roman" w:cs="Times New Roman"/>
    </w:rPr>
  </w:style>
  <w:style w:type="character" w:customStyle="1" w:styleId="WW8Num56z1">
    <w:name w:val="WW8Num56z1"/>
    <w:rsid w:val="009343C2"/>
    <w:rPr>
      <w:rFonts w:ascii="Courier New" w:hAnsi="Courier New" w:cs="Courier New"/>
    </w:rPr>
  </w:style>
  <w:style w:type="character" w:customStyle="1" w:styleId="WW8Num56z2">
    <w:name w:val="WW8Num56z2"/>
    <w:rsid w:val="009343C2"/>
    <w:rPr>
      <w:rFonts w:ascii="Wingdings" w:hAnsi="Wingdings"/>
    </w:rPr>
  </w:style>
  <w:style w:type="character" w:customStyle="1" w:styleId="WW8Num56z3">
    <w:name w:val="WW8Num56z3"/>
    <w:rsid w:val="009343C2"/>
    <w:rPr>
      <w:rFonts w:ascii="Symbol" w:hAnsi="Symbol"/>
    </w:rPr>
  </w:style>
  <w:style w:type="character" w:customStyle="1" w:styleId="WW8Num57z0">
    <w:name w:val="WW8Num57z0"/>
    <w:rsid w:val="009343C2"/>
    <w:rPr>
      <w:rFonts w:ascii="Times New Roman" w:hAnsi="Times New Roman" w:cs="Times New Roman"/>
    </w:rPr>
  </w:style>
  <w:style w:type="character" w:customStyle="1" w:styleId="WW8Num59z0">
    <w:name w:val="WW8Num59z0"/>
    <w:rsid w:val="009343C2"/>
    <w:rPr>
      <w:rFonts w:ascii="Times New Roman" w:hAnsi="Times New Roman" w:cs="Times New Roman"/>
    </w:rPr>
  </w:style>
  <w:style w:type="character" w:customStyle="1" w:styleId="WW8Num61z0">
    <w:name w:val="WW8Num61z0"/>
    <w:rsid w:val="009343C2"/>
    <w:rPr>
      <w:rFonts w:ascii="Times New Roman" w:hAnsi="Times New Roman" w:cs="Times New Roman"/>
    </w:rPr>
  </w:style>
  <w:style w:type="character" w:customStyle="1" w:styleId="WW8Num62z0">
    <w:name w:val="WW8Num62z0"/>
    <w:rsid w:val="009343C2"/>
    <w:rPr>
      <w:rFonts w:ascii="Times New Roman" w:hAnsi="Times New Roman" w:cs="Times New Roman"/>
    </w:rPr>
  </w:style>
  <w:style w:type="character" w:customStyle="1" w:styleId="WW8Num63z0">
    <w:name w:val="WW8Num63z0"/>
    <w:rsid w:val="009343C2"/>
    <w:rPr>
      <w:rFonts w:ascii="Symbol" w:hAnsi="Symbol"/>
    </w:rPr>
  </w:style>
  <w:style w:type="character" w:customStyle="1" w:styleId="WW8Num63z1">
    <w:name w:val="WW8Num63z1"/>
    <w:rsid w:val="009343C2"/>
    <w:rPr>
      <w:rFonts w:ascii="Courier New" w:hAnsi="Courier New" w:cs="Courier New"/>
    </w:rPr>
  </w:style>
  <w:style w:type="character" w:customStyle="1" w:styleId="WW8Num63z2">
    <w:name w:val="WW8Num63z2"/>
    <w:rsid w:val="009343C2"/>
    <w:rPr>
      <w:rFonts w:ascii="Wingdings" w:hAnsi="Wingdings"/>
    </w:rPr>
  </w:style>
  <w:style w:type="character" w:customStyle="1" w:styleId="WW8Num66z0">
    <w:name w:val="WW8Num66z0"/>
    <w:rsid w:val="009343C2"/>
    <w:rPr>
      <w:rFonts w:ascii="Symbol" w:hAnsi="Symbol" w:cs="Times New Roman"/>
    </w:rPr>
  </w:style>
  <w:style w:type="character" w:customStyle="1" w:styleId="WW8Num66z1">
    <w:name w:val="WW8Num66z1"/>
    <w:rsid w:val="009343C2"/>
    <w:rPr>
      <w:rFonts w:ascii="Courier New" w:hAnsi="Courier New" w:cs="Courier New"/>
    </w:rPr>
  </w:style>
  <w:style w:type="character" w:customStyle="1" w:styleId="WW8Num66z2">
    <w:name w:val="WW8Num66z2"/>
    <w:rsid w:val="009343C2"/>
    <w:rPr>
      <w:rFonts w:ascii="Wingdings" w:hAnsi="Wingdings" w:cs="Times New Roman"/>
    </w:rPr>
  </w:style>
  <w:style w:type="character" w:customStyle="1" w:styleId="WW8Num67z0">
    <w:name w:val="WW8Num67z0"/>
    <w:rsid w:val="009343C2"/>
    <w:rPr>
      <w:rFonts w:ascii="Times New Roman" w:hAnsi="Times New Roman" w:cs="Times New Roman"/>
    </w:rPr>
  </w:style>
  <w:style w:type="character" w:customStyle="1" w:styleId="WW8Num69z0">
    <w:name w:val="WW8Num69z0"/>
    <w:rsid w:val="009343C2"/>
    <w:rPr>
      <w:rFonts w:ascii="Times New Roman" w:hAnsi="Times New Roman" w:cs="Times New Roman"/>
    </w:rPr>
  </w:style>
  <w:style w:type="character" w:customStyle="1" w:styleId="WW8Num70z0">
    <w:name w:val="WW8Num70z0"/>
    <w:rsid w:val="009343C2"/>
    <w:rPr>
      <w:rFonts w:ascii="Symbol" w:hAnsi="Symbol"/>
    </w:rPr>
  </w:style>
  <w:style w:type="character" w:customStyle="1" w:styleId="WW8Num70z1">
    <w:name w:val="WW8Num70z1"/>
    <w:rsid w:val="009343C2"/>
    <w:rPr>
      <w:rFonts w:ascii="Courier New" w:hAnsi="Courier New" w:cs="Courier New"/>
    </w:rPr>
  </w:style>
  <w:style w:type="character" w:customStyle="1" w:styleId="WW8Num70z2">
    <w:name w:val="WW8Num70z2"/>
    <w:rsid w:val="009343C2"/>
    <w:rPr>
      <w:rFonts w:ascii="Wingdings" w:hAnsi="Wingdings"/>
    </w:rPr>
  </w:style>
  <w:style w:type="character" w:customStyle="1" w:styleId="WW8Num71z0">
    <w:name w:val="WW8Num71z0"/>
    <w:rsid w:val="009343C2"/>
    <w:rPr>
      <w:rFonts w:ascii="Times New Roman" w:hAnsi="Times New Roman" w:cs="Times New Roman"/>
    </w:rPr>
  </w:style>
  <w:style w:type="character" w:customStyle="1" w:styleId="WW8Num75z0">
    <w:name w:val="WW8Num75z0"/>
    <w:rsid w:val="009343C2"/>
    <w:rPr>
      <w:rFonts w:ascii="Times New Roman" w:eastAsia="Times New Roman" w:hAnsi="Times New Roman" w:cs="Times New Roman"/>
    </w:rPr>
  </w:style>
  <w:style w:type="character" w:customStyle="1" w:styleId="WW8Num75z1">
    <w:name w:val="WW8Num75z1"/>
    <w:rsid w:val="009343C2"/>
    <w:rPr>
      <w:rFonts w:ascii="Courier New" w:hAnsi="Courier New" w:cs="Courier New"/>
    </w:rPr>
  </w:style>
  <w:style w:type="character" w:customStyle="1" w:styleId="WW8Num75z2">
    <w:name w:val="WW8Num75z2"/>
    <w:rsid w:val="009343C2"/>
    <w:rPr>
      <w:rFonts w:ascii="Wingdings" w:hAnsi="Wingdings"/>
    </w:rPr>
  </w:style>
  <w:style w:type="character" w:customStyle="1" w:styleId="WW8Num75z3">
    <w:name w:val="WW8Num75z3"/>
    <w:rsid w:val="009343C2"/>
    <w:rPr>
      <w:rFonts w:ascii="Symbol" w:hAnsi="Symbol"/>
    </w:rPr>
  </w:style>
  <w:style w:type="character" w:customStyle="1" w:styleId="WW8Num77z0">
    <w:name w:val="WW8Num77z0"/>
    <w:rsid w:val="009343C2"/>
    <w:rPr>
      <w:color w:val="auto"/>
    </w:rPr>
  </w:style>
  <w:style w:type="character" w:customStyle="1" w:styleId="WW8Num80z0">
    <w:name w:val="WW8Num80z0"/>
    <w:rsid w:val="009343C2"/>
    <w:rPr>
      <w:rFonts w:ascii="Symbol" w:hAnsi="Symbol"/>
    </w:rPr>
  </w:style>
  <w:style w:type="character" w:customStyle="1" w:styleId="WW8Num80z2">
    <w:name w:val="WW8Num80z2"/>
    <w:rsid w:val="009343C2"/>
    <w:rPr>
      <w:rFonts w:ascii="Wingdings" w:hAnsi="Wingdings"/>
    </w:rPr>
  </w:style>
  <w:style w:type="character" w:customStyle="1" w:styleId="WW8Num80z4">
    <w:name w:val="WW8Num80z4"/>
    <w:rsid w:val="009343C2"/>
    <w:rPr>
      <w:rFonts w:ascii="Courier New" w:hAnsi="Courier New" w:cs="Tahoma"/>
    </w:rPr>
  </w:style>
  <w:style w:type="character" w:customStyle="1" w:styleId="WW8Num81z0">
    <w:name w:val="WW8Num81z0"/>
    <w:rsid w:val="009343C2"/>
    <w:rPr>
      <w:rFonts w:ascii="Times New Roman" w:hAnsi="Times New Roman" w:cs="Times New Roman"/>
      <w:sz w:val="24"/>
      <w:szCs w:val="24"/>
    </w:rPr>
  </w:style>
  <w:style w:type="character" w:customStyle="1" w:styleId="WW8Num81z1">
    <w:name w:val="WW8Num81z1"/>
    <w:rsid w:val="009343C2"/>
    <w:rPr>
      <w:rFonts w:ascii="Courier New" w:hAnsi="Courier New" w:cs="Courier New"/>
    </w:rPr>
  </w:style>
  <w:style w:type="character" w:customStyle="1" w:styleId="WW8Num81z2">
    <w:name w:val="WW8Num81z2"/>
    <w:rsid w:val="009343C2"/>
    <w:rPr>
      <w:rFonts w:ascii="Wingdings" w:hAnsi="Wingdings"/>
    </w:rPr>
  </w:style>
  <w:style w:type="character" w:customStyle="1" w:styleId="WW8Num81z3">
    <w:name w:val="WW8Num81z3"/>
    <w:rsid w:val="009343C2"/>
    <w:rPr>
      <w:rFonts w:ascii="Symbol" w:hAnsi="Symbol"/>
    </w:rPr>
  </w:style>
  <w:style w:type="character" w:customStyle="1" w:styleId="WW8Num83z0">
    <w:name w:val="WW8Num83z0"/>
    <w:rsid w:val="009343C2"/>
    <w:rPr>
      <w:rFonts w:ascii="Times New Roman" w:hAnsi="Times New Roman" w:cs="Times New Roman"/>
    </w:rPr>
  </w:style>
  <w:style w:type="character" w:customStyle="1" w:styleId="WW8Num84z0">
    <w:name w:val="WW8Num84z0"/>
    <w:rsid w:val="009343C2"/>
    <w:rPr>
      <w:rFonts w:ascii="Times New Roman" w:hAnsi="Times New Roman" w:cs="Times New Roman"/>
    </w:rPr>
  </w:style>
  <w:style w:type="character" w:customStyle="1" w:styleId="WW8Num84z1">
    <w:name w:val="WW8Num84z1"/>
    <w:rsid w:val="009343C2"/>
    <w:rPr>
      <w:rFonts w:ascii="Courier New" w:hAnsi="Courier New" w:cs="Courier New"/>
    </w:rPr>
  </w:style>
  <w:style w:type="character" w:customStyle="1" w:styleId="WW8Num84z2">
    <w:name w:val="WW8Num84z2"/>
    <w:rsid w:val="009343C2"/>
    <w:rPr>
      <w:rFonts w:ascii="Wingdings" w:hAnsi="Wingdings"/>
    </w:rPr>
  </w:style>
  <w:style w:type="character" w:customStyle="1" w:styleId="WW8Num84z3">
    <w:name w:val="WW8Num84z3"/>
    <w:rsid w:val="009343C2"/>
    <w:rPr>
      <w:rFonts w:ascii="Symbol" w:hAnsi="Symbol"/>
    </w:rPr>
  </w:style>
  <w:style w:type="character" w:customStyle="1" w:styleId="WW8Num85z1">
    <w:name w:val="WW8Num85z1"/>
    <w:rsid w:val="009343C2"/>
    <w:rPr>
      <w:rFonts w:ascii="Courier New" w:hAnsi="Courier New" w:cs="Courier New"/>
    </w:rPr>
  </w:style>
  <w:style w:type="character" w:customStyle="1" w:styleId="WW8Num85z2">
    <w:name w:val="WW8Num85z2"/>
    <w:rsid w:val="009343C2"/>
    <w:rPr>
      <w:rFonts w:ascii="Wingdings" w:hAnsi="Wingdings"/>
    </w:rPr>
  </w:style>
  <w:style w:type="character" w:customStyle="1" w:styleId="WW8Num85z3">
    <w:name w:val="WW8Num85z3"/>
    <w:rsid w:val="009343C2"/>
    <w:rPr>
      <w:rFonts w:ascii="Symbol" w:hAnsi="Symbol"/>
    </w:rPr>
  </w:style>
  <w:style w:type="character" w:customStyle="1" w:styleId="WW8Num86z0">
    <w:name w:val="WW8Num86z0"/>
    <w:rsid w:val="009343C2"/>
    <w:rPr>
      <w:rFonts w:ascii="Times New Roman" w:hAnsi="Times New Roman" w:cs="Times New Roman"/>
    </w:rPr>
  </w:style>
  <w:style w:type="character" w:customStyle="1" w:styleId="WW8Num93z0">
    <w:name w:val="WW8Num93z0"/>
    <w:rsid w:val="009343C2"/>
    <w:rPr>
      <w:rFonts w:ascii="Times New Roman" w:hAnsi="Times New Roman" w:cs="Times New Roman"/>
    </w:rPr>
  </w:style>
  <w:style w:type="character" w:customStyle="1" w:styleId="WW8Num94z0">
    <w:name w:val="WW8Num94z0"/>
    <w:rsid w:val="009343C2"/>
    <w:rPr>
      <w:rFonts w:ascii="Symbol" w:hAnsi="Symbol"/>
    </w:rPr>
  </w:style>
  <w:style w:type="character" w:customStyle="1" w:styleId="WW8Num94z1">
    <w:name w:val="WW8Num94z1"/>
    <w:rsid w:val="009343C2"/>
    <w:rPr>
      <w:rFonts w:ascii="Courier New" w:hAnsi="Courier New" w:cs="Courier New"/>
    </w:rPr>
  </w:style>
  <w:style w:type="character" w:customStyle="1" w:styleId="WW8Num94z2">
    <w:name w:val="WW8Num94z2"/>
    <w:rsid w:val="009343C2"/>
    <w:rPr>
      <w:rFonts w:ascii="Wingdings" w:hAnsi="Wingdings"/>
    </w:rPr>
  </w:style>
  <w:style w:type="character" w:customStyle="1" w:styleId="WW8Num95z0">
    <w:name w:val="WW8Num95z0"/>
    <w:rsid w:val="009343C2"/>
    <w:rPr>
      <w:rFonts w:ascii="Symbol" w:hAnsi="Symbol"/>
    </w:rPr>
  </w:style>
  <w:style w:type="character" w:customStyle="1" w:styleId="WW8Num95z1">
    <w:name w:val="WW8Num95z1"/>
    <w:rsid w:val="009343C2"/>
    <w:rPr>
      <w:rFonts w:ascii="Times New Roman" w:eastAsia="Times New Roman" w:hAnsi="Times New Roman" w:cs="Times New Roman"/>
      <w:b/>
      <w:bCs w:val="0"/>
    </w:rPr>
  </w:style>
  <w:style w:type="character" w:customStyle="1" w:styleId="WW8Num97z0">
    <w:name w:val="WW8Num97z0"/>
    <w:rsid w:val="009343C2"/>
    <w:rPr>
      <w:rFonts w:ascii="Times New Roman" w:hAnsi="Times New Roman" w:cs="Times New Roman"/>
    </w:rPr>
  </w:style>
  <w:style w:type="character" w:customStyle="1" w:styleId="WW8Num102z0">
    <w:name w:val="WW8Num102z0"/>
    <w:rsid w:val="009343C2"/>
    <w:rPr>
      <w:rFonts w:ascii="Times New Roman" w:hAnsi="Times New Roman" w:cs="Times New Roman"/>
      <w:b w:val="0"/>
      <w:bCs w:val="0"/>
      <w:i w:val="0"/>
      <w:iCs w:val="0"/>
      <w:strike w:val="0"/>
      <w:dstrike w:val="0"/>
      <w:sz w:val="24"/>
      <w:u w:val="none"/>
    </w:rPr>
  </w:style>
  <w:style w:type="character" w:customStyle="1" w:styleId="WW8Num105z0">
    <w:name w:val="WW8Num105z0"/>
    <w:rsid w:val="009343C2"/>
    <w:rPr>
      <w:rFonts w:ascii="Times New Roman" w:hAnsi="Times New Roman" w:cs="Times New Roman"/>
    </w:rPr>
  </w:style>
  <w:style w:type="character" w:customStyle="1" w:styleId="WW8Num106z0">
    <w:name w:val="WW8Num106z0"/>
    <w:rsid w:val="009343C2"/>
    <w:rPr>
      <w:b w:val="0"/>
      <w:bCs w:val="0"/>
    </w:rPr>
  </w:style>
  <w:style w:type="character" w:customStyle="1" w:styleId="WW8Num107z0">
    <w:name w:val="WW8Num107z0"/>
    <w:rsid w:val="009343C2"/>
    <w:rPr>
      <w:rFonts w:ascii="Times New Roman" w:hAnsi="Times New Roman" w:cs="Times New Roman"/>
    </w:rPr>
  </w:style>
  <w:style w:type="character" w:customStyle="1" w:styleId="WW8Num108z0">
    <w:name w:val="WW8Num108z0"/>
    <w:rsid w:val="009343C2"/>
    <w:rPr>
      <w:rFonts w:ascii="Times New Roman" w:hAnsi="Times New Roman" w:cs="Times New Roman"/>
    </w:rPr>
  </w:style>
  <w:style w:type="character" w:customStyle="1" w:styleId="WW8Num110z0">
    <w:name w:val="WW8Num110z0"/>
    <w:rsid w:val="009343C2"/>
    <w:rPr>
      <w:rFonts w:ascii="Times New Roman" w:hAnsi="Times New Roman" w:cs="Times New Roman"/>
    </w:rPr>
  </w:style>
  <w:style w:type="character" w:customStyle="1" w:styleId="WW8Num111z1">
    <w:name w:val="WW8Num111z1"/>
    <w:rsid w:val="009343C2"/>
    <w:rPr>
      <w:rFonts w:ascii="Symbol" w:hAnsi="Symbol"/>
    </w:rPr>
  </w:style>
  <w:style w:type="character" w:customStyle="1" w:styleId="WW8Num112z0">
    <w:name w:val="WW8Num112z0"/>
    <w:rsid w:val="009343C2"/>
    <w:rPr>
      <w:rFonts w:ascii="Times New Roman" w:hAnsi="Times New Roman" w:cs="Arial"/>
      <w:b w:val="0"/>
      <w:bCs w:val="0"/>
      <w:i w:val="0"/>
      <w:iCs w:val="0"/>
      <w:sz w:val="24"/>
      <w:szCs w:val="24"/>
    </w:rPr>
  </w:style>
  <w:style w:type="character" w:customStyle="1" w:styleId="WW8Num113z0">
    <w:name w:val="WW8Num113z0"/>
    <w:rsid w:val="009343C2"/>
    <w:rPr>
      <w:rFonts w:ascii="Symbol" w:hAnsi="Symbol"/>
    </w:rPr>
  </w:style>
  <w:style w:type="character" w:customStyle="1" w:styleId="WW8Num113z1">
    <w:name w:val="WW8Num113z1"/>
    <w:rsid w:val="009343C2"/>
    <w:rPr>
      <w:rFonts w:ascii="Courier New" w:hAnsi="Courier New" w:cs="Tahoma"/>
    </w:rPr>
  </w:style>
  <w:style w:type="character" w:customStyle="1" w:styleId="WW8Num113z2">
    <w:name w:val="WW8Num113z2"/>
    <w:rsid w:val="009343C2"/>
    <w:rPr>
      <w:rFonts w:ascii="Wingdings" w:hAnsi="Wingdings"/>
    </w:rPr>
  </w:style>
  <w:style w:type="character" w:customStyle="1" w:styleId="WW8Num114z0">
    <w:name w:val="WW8Num114z0"/>
    <w:rsid w:val="009343C2"/>
    <w:rPr>
      <w:rFonts w:ascii="Times New Roman" w:hAnsi="Times New Roman" w:cs="Times New Roman"/>
      <w:b w:val="0"/>
      <w:bCs w:val="0"/>
      <w:i w:val="0"/>
      <w:iCs w:val="0"/>
    </w:rPr>
  </w:style>
  <w:style w:type="character" w:customStyle="1" w:styleId="WW8Num114z2">
    <w:name w:val="WW8Num114z2"/>
    <w:rsid w:val="009343C2"/>
    <w:rPr>
      <w:rFonts w:ascii="Wingdings" w:hAnsi="Wingdings"/>
    </w:rPr>
  </w:style>
  <w:style w:type="character" w:customStyle="1" w:styleId="WW8Num114z3">
    <w:name w:val="WW8Num114z3"/>
    <w:rsid w:val="009343C2"/>
    <w:rPr>
      <w:rFonts w:ascii="Symbol" w:hAnsi="Symbol"/>
    </w:rPr>
  </w:style>
  <w:style w:type="character" w:customStyle="1" w:styleId="WW8Num114z4">
    <w:name w:val="WW8Num114z4"/>
    <w:rsid w:val="009343C2"/>
    <w:rPr>
      <w:rFonts w:ascii="Courier New" w:hAnsi="Courier New" w:cs="Courier New"/>
    </w:rPr>
  </w:style>
  <w:style w:type="character" w:customStyle="1" w:styleId="WW8Num117z0">
    <w:name w:val="WW8Num117z0"/>
    <w:rsid w:val="009343C2"/>
    <w:rPr>
      <w:rFonts w:ascii="Times New Roman" w:hAnsi="Times New Roman" w:cs="Times New Roman"/>
    </w:rPr>
  </w:style>
  <w:style w:type="character" w:customStyle="1" w:styleId="WW8Num119z0">
    <w:name w:val="WW8Num119z0"/>
    <w:rsid w:val="009343C2"/>
    <w:rPr>
      <w:rFonts w:ascii="Times New Roman" w:hAnsi="Times New Roman" w:cs="Times New Roman"/>
    </w:rPr>
  </w:style>
  <w:style w:type="character" w:customStyle="1" w:styleId="WW8Num120z0">
    <w:name w:val="WW8Num120z0"/>
    <w:rsid w:val="009343C2"/>
    <w:rPr>
      <w:b w:val="0"/>
      <w:bCs w:val="0"/>
      <w:i w:val="0"/>
      <w:iCs w:val="0"/>
      <w:sz w:val="20"/>
      <w:szCs w:val="20"/>
    </w:rPr>
  </w:style>
  <w:style w:type="character" w:customStyle="1" w:styleId="WW8Num124z1">
    <w:name w:val="WW8Num124z1"/>
    <w:rsid w:val="009343C2"/>
    <w:rPr>
      <w:rFonts w:ascii="Symbol" w:hAnsi="Symbol"/>
    </w:rPr>
  </w:style>
  <w:style w:type="character" w:customStyle="1" w:styleId="WW8Num125z0">
    <w:name w:val="WW8Num125z0"/>
    <w:rsid w:val="009343C2"/>
    <w:rPr>
      <w:rFonts w:ascii="Times New Roman" w:hAnsi="Times New Roman" w:cs="Times New Roman"/>
    </w:rPr>
  </w:style>
  <w:style w:type="character" w:customStyle="1" w:styleId="WW8Num129z0">
    <w:name w:val="WW8Num129z0"/>
    <w:rsid w:val="009343C2"/>
    <w:rPr>
      <w:rFonts w:ascii="Times New Roman" w:hAnsi="Times New Roman" w:cs="Times New Roman"/>
    </w:rPr>
  </w:style>
  <w:style w:type="character" w:customStyle="1" w:styleId="WW8Num137z0">
    <w:name w:val="WW8Num137z0"/>
    <w:rsid w:val="009343C2"/>
    <w:rPr>
      <w:rFonts w:ascii="Times New Roman" w:hAnsi="Times New Roman" w:cs="Times New Roman"/>
    </w:rPr>
  </w:style>
  <w:style w:type="character" w:customStyle="1" w:styleId="WW8Num138z1">
    <w:name w:val="WW8Num138z1"/>
    <w:rsid w:val="009343C2"/>
    <w:rPr>
      <w:rFonts w:ascii="Symbol" w:hAnsi="Symbol"/>
    </w:rPr>
  </w:style>
  <w:style w:type="character" w:customStyle="1" w:styleId="WW8Num139z0">
    <w:name w:val="WW8Num139z0"/>
    <w:rsid w:val="009343C2"/>
    <w:rPr>
      <w:rFonts w:ascii="Times New Roman" w:hAnsi="Times New Roman" w:cs="Times New Roman"/>
    </w:rPr>
  </w:style>
  <w:style w:type="character" w:customStyle="1" w:styleId="WW8Num140z0">
    <w:name w:val="WW8Num140z0"/>
    <w:rsid w:val="009343C2"/>
    <w:rPr>
      <w:rFonts w:ascii="Times New Roman" w:hAnsi="Times New Roman" w:cs="Times New Roman"/>
    </w:rPr>
  </w:style>
  <w:style w:type="character" w:customStyle="1" w:styleId="WW8Num141z0">
    <w:name w:val="WW8Num141z0"/>
    <w:rsid w:val="009343C2"/>
    <w:rPr>
      <w:sz w:val="40"/>
      <w:szCs w:val="40"/>
    </w:rPr>
  </w:style>
  <w:style w:type="character" w:customStyle="1" w:styleId="WW8Num142z0">
    <w:name w:val="WW8Num142z0"/>
    <w:rsid w:val="009343C2"/>
    <w:rPr>
      <w:rFonts w:ascii="Times New Roman" w:hAnsi="Times New Roman" w:cs="Times New Roman"/>
      <w:sz w:val="24"/>
      <w:szCs w:val="24"/>
    </w:rPr>
  </w:style>
  <w:style w:type="character" w:customStyle="1" w:styleId="WW8Num142z1">
    <w:name w:val="WW8Num142z1"/>
    <w:rsid w:val="009343C2"/>
    <w:rPr>
      <w:rFonts w:ascii="Courier New" w:hAnsi="Courier New" w:cs="Courier New"/>
    </w:rPr>
  </w:style>
  <w:style w:type="character" w:customStyle="1" w:styleId="WW8Num142z2">
    <w:name w:val="WW8Num142z2"/>
    <w:rsid w:val="009343C2"/>
    <w:rPr>
      <w:rFonts w:ascii="Wingdings" w:hAnsi="Wingdings"/>
    </w:rPr>
  </w:style>
  <w:style w:type="character" w:customStyle="1" w:styleId="WW8Num142z3">
    <w:name w:val="WW8Num142z3"/>
    <w:rsid w:val="009343C2"/>
    <w:rPr>
      <w:rFonts w:ascii="Symbol" w:hAnsi="Symbol"/>
    </w:rPr>
  </w:style>
  <w:style w:type="character" w:customStyle="1" w:styleId="WW8Num143z0">
    <w:name w:val="WW8Num143z0"/>
    <w:rsid w:val="009343C2"/>
    <w:rPr>
      <w:sz w:val="24"/>
      <w:szCs w:val="24"/>
    </w:rPr>
  </w:style>
  <w:style w:type="character" w:customStyle="1" w:styleId="WW8Num143z1">
    <w:name w:val="WW8Num143z1"/>
    <w:rsid w:val="009343C2"/>
    <w:rPr>
      <w:rFonts w:ascii="Courier New" w:hAnsi="Courier New" w:cs="Courier New"/>
    </w:rPr>
  </w:style>
  <w:style w:type="character" w:customStyle="1" w:styleId="WW8Num143z2">
    <w:name w:val="WW8Num143z2"/>
    <w:rsid w:val="009343C2"/>
    <w:rPr>
      <w:rFonts w:ascii="Wingdings" w:hAnsi="Wingdings" w:cs="Times New Roman"/>
    </w:rPr>
  </w:style>
  <w:style w:type="character" w:customStyle="1" w:styleId="WW8Num143z3">
    <w:name w:val="WW8Num143z3"/>
    <w:rsid w:val="009343C2"/>
    <w:rPr>
      <w:rFonts w:ascii="Symbol" w:hAnsi="Symbol" w:cs="Times New Roman"/>
    </w:rPr>
  </w:style>
  <w:style w:type="character" w:customStyle="1" w:styleId="WW8Num145z0">
    <w:name w:val="WW8Num145z0"/>
    <w:rsid w:val="009343C2"/>
    <w:rPr>
      <w:rFonts w:ascii="Symbol" w:hAnsi="Symbol"/>
    </w:rPr>
  </w:style>
  <w:style w:type="character" w:customStyle="1" w:styleId="WW8Num145z1">
    <w:name w:val="WW8Num145z1"/>
    <w:rsid w:val="009343C2"/>
    <w:rPr>
      <w:rFonts w:ascii="Courier New" w:hAnsi="Courier New" w:cs="Courier New"/>
    </w:rPr>
  </w:style>
  <w:style w:type="character" w:customStyle="1" w:styleId="WW8Num145z2">
    <w:name w:val="WW8Num145z2"/>
    <w:rsid w:val="009343C2"/>
    <w:rPr>
      <w:rFonts w:ascii="Wingdings" w:hAnsi="Wingdings"/>
    </w:rPr>
  </w:style>
  <w:style w:type="character" w:customStyle="1" w:styleId="WW8Num146z0">
    <w:name w:val="WW8Num146z0"/>
    <w:rsid w:val="009343C2"/>
    <w:rPr>
      <w:rFonts w:ascii="Times New Roman" w:hAnsi="Times New Roman" w:cs="Times New Roman"/>
    </w:rPr>
  </w:style>
  <w:style w:type="character" w:customStyle="1" w:styleId="WW8Num148z0">
    <w:name w:val="WW8Num148z0"/>
    <w:rsid w:val="009343C2"/>
    <w:rPr>
      <w:rFonts w:ascii="Times New Roman" w:hAnsi="Times New Roman" w:cs="Times New Roman"/>
    </w:rPr>
  </w:style>
  <w:style w:type="character" w:customStyle="1" w:styleId="WW8Num149z1">
    <w:name w:val="WW8Num149z1"/>
    <w:rsid w:val="009343C2"/>
    <w:rPr>
      <w:rFonts w:ascii="Symbol" w:hAnsi="Symbol"/>
    </w:rPr>
  </w:style>
  <w:style w:type="character" w:customStyle="1" w:styleId="WW8Num150z0">
    <w:name w:val="WW8Num150z0"/>
    <w:rsid w:val="009343C2"/>
    <w:rPr>
      <w:rFonts w:ascii="Times New Roman" w:hAnsi="Times New Roman" w:cs="Arial"/>
      <w:b/>
      <w:bCs w:val="0"/>
      <w:i w:val="0"/>
      <w:iCs w:val="0"/>
      <w:sz w:val="24"/>
      <w:szCs w:val="24"/>
    </w:rPr>
  </w:style>
  <w:style w:type="character" w:customStyle="1" w:styleId="WW8Num150z1">
    <w:name w:val="WW8Num150z1"/>
    <w:rsid w:val="009343C2"/>
    <w:rPr>
      <w:rFonts w:ascii="Times New Roman" w:hAnsi="Times New Roman" w:cs="Arial"/>
      <w:b w:val="0"/>
      <w:bCs w:val="0"/>
      <w:i w:val="0"/>
      <w:iCs w:val="0"/>
      <w:sz w:val="24"/>
      <w:szCs w:val="24"/>
    </w:rPr>
  </w:style>
  <w:style w:type="character" w:customStyle="1" w:styleId="WW8Num150z3">
    <w:name w:val="WW8Num150z3"/>
    <w:rsid w:val="009343C2"/>
    <w:rPr>
      <w:rFonts w:ascii="Times New Roman" w:eastAsia="Times New Roman" w:hAnsi="Times New Roman" w:cs="Times New Roman"/>
    </w:rPr>
  </w:style>
  <w:style w:type="character" w:customStyle="1" w:styleId="WW8Num150z4">
    <w:name w:val="WW8Num150z4"/>
    <w:rsid w:val="009343C2"/>
    <w:rPr>
      <w:color w:val="auto"/>
    </w:rPr>
  </w:style>
  <w:style w:type="character" w:customStyle="1" w:styleId="WW8Num152z0">
    <w:name w:val="WW8Num152z0"/>
    <w:rsid w:val="009343C2"/>
    <w:rPr>
      <w:rFonts w:ascii="Times New Roman" w:hAnsi="Times New Roman" w:cs="Times New Roman"/>
    </w:rPr>
  </w:style>
  <w:style w:type="character" w:customStyle="1" w:styleId="WW8Num154z0">
    <w:name w:val="WW8Num154z0"/>
    <w:rsid w:val="009343C2"/>
    <w:rPr>
      <w:rFonts w:ascii="Times New Roman" w:hAnsi="Times New Roman" w:cs="Arial"/>
      <w:b w:val="0"/>
      <w:bCs w:val="0"/>
      <w:i w:val="0"/>
      <w:iCs w:val="0"/>
      <w:sz w:val="24"/>
      <w:szCs w:val="24"/>
    </w:rPr>
  </w:style>
  <w:style w:type="character" w:customStyle="1" w:styleId="WW8Num156z0">
    <w:name w:val="WW8Num156z0"/>
    <w:rsid w:val="009343C2"/>
    <w:rPr>
      <w:rFonts w:ascii="Times New Roman" w:hAnsi="Times New Roman" w:cs="Times New Roman"/>
    </w:rPr>
  </w:style>
  <w:style w:type="character" w:customStyle="1" w:styleId="WW8NumSt24z0">
    <w:name w:val="WW8NumSt24z0"/>
    <w:rsid w:val="009343C2"/>
    <w:rPr>
      <w:rFonts w:ascii="Times New Roman" w:hAnsi="Times New Roman" w:cs="Times New Roman"/>
    </w:rPr>
  </w:style>
  <w:style w:type="character" w:customStyle="1" w:styleId="WW8NumSt112z0">
    <w:name w:val="WW8NumSt112z0"/>
    <w:rsid w:val="009343C2"/>
    <w:rPr>
      <w:rFonts w:ascii="Times New Roman" w:hAnsi="Times New Roman" w:cs="Times New Roman"/>
    </w:rPr>
  </w:style>
  <w:style w:type="character" w:customStyle="1" w:styleId="WW8NumSt156z0">
    <w:name w:val="WW8NumSt156z0"/>
    <w:rsid w:val="009343C2"/>
    <w:rPr>
      <w:rFonts w:ascii="Arial" w:hAnsi="Arial" w:cs="Arial"/>
    </w:rPr>
  </w:style>
  <w:style w:type="character" w:customStyle="1" w:styleId="10">
    <w:name w:val="Основной шрифт абзаца1"/>
    <w:rsid w:val="009343C2"/>
  </w:style>
  <w:style w:type="character" w:customStyle="1" w:styleId="WW-">
    <w:name w:val="WW-Символ сноски"/>
    <w:rsid w:val="009343C2"/>
    <w:rPr>
      <w:vertAlign w:val="superscript"/>
    </w:rPr>
  </w:style>
  <w:style w:type="character" w:customStyle="1" w:styleId="grame">
    <w:name w:val="grame"/>
    <w:basedOn w:val="10"/>
    <w:rsid w:val="009343C2"/>
  </w:style>
  <w:style w:type="character" w:customStyle="1" w:styleId="a5">
    <w:name w:val="Основной шрифт"/>
    <w:rsid w:val="009343C2"/>
  </w:style>
  <w:style w:type="character" w:customStyle="1" w:styleId="21">
    <w:name w:val="Знак сноски2"/>
    <w:rsid w:val="009343C2"/>
    <w:rPr>
      <w:vertAlign w:val="superscript"/>
    </w:rPr>
  </w:style>
  <w:style w:type="character" w:customStyle="1" w:styleId="WW-0">
    <w:name w:val="WW-Символы концевой сноски"/>
    <w:rsid w:val="009343C2"/>
    <w:rPr>
      <w:vertAlign w:val="superscript"/>
    </w:rPr>
  </w:style>
  <w:style w:type="character" w:customStyle="1" w:styleId="WW-1">
    <w:name w:val="WW-Символы концевой сноски1"/>
    <w:rsid w:val="009343C2"/>
  </w:style>
  <w:style w:type="character" w:customStyle="1" w:styleId="11">
    <w:name w:val="Знак концевой сноски1"/>
    <w:rsid w:val="009343C2"/>
    <w:rPr>
      <w:vertAlign w:val="superscript"/>
    </w:rPr>
  </w:style>
  <w:style w:type="character" w:customStyle="1" w:styleId="a6">
    <w:name w:val="Символ нумерации"/>
    <w:rsid w:val="009343C2"/>
  </w:style>
  <w:style w:type="character" w:customStyle="1" w:styleId="postbody">
    <w:name w:val="postbody"/>
    <w:basedOn w:val="10"/>
    <w:rsid w:val="009343C2"/>
  </w:style>
  <w:style w:type="character" w:customStyle="1" w:styleId="a7">
    <w:name w:val="Маркеры списка"/>
    <w:rsid w:val="009343C2"/>
    <w:rPr>
      <w:rFonts w:ascii="StarSymbol" w:eastAsia="StarSymbol" w:hAnsi="StarSymbol" w:cs="StarSymbol"/>
      <w:sz w:val="18"/>
      <w:szCs w:val="18"/>
    </w:rPr>
  </w:style>
  <w:style w:type="character" w:customStyle="1" w:styleId="WW8NumSt61z0">
    <w:name w:val="WW8NumSt61z0"/>
    <w:rsid w:val="009343C2"/>
    <w:rPr>
      <w:rFonts w:ascii="Times New Roman" w:hAnsi="Times New Roman" w:cs="Times New Roman"/>
    </w:rPr>
  </w:style>
  <w:style w:type="character" w:customStyle="1" w:styleId="WW8Num19z0">
    <w:name w:val="WW8Num19z0"/>
    <w:rsid w:val="009343C2"/>
    <w:rPr>
      <w:color w:val="000000"/>
    </w:rPr>
  </w:style>
  <w:style w:type="character" w:customStyle="1" w:styleId="WW-2">
    <w:name w:val="WW-Знак концевой сноски"/>
    <w:rsid w:val="009343C2"/>
    <w:rPr>
      <w:vertAlign w:val="superscript"/>
    </w:rPr>
  </w:style>
  <w:style w:type="character" w:customStyle="1" w:styleId="12">
    <w:name w:val="Знак сноски1"/>
    <w:rsid w:val="009343C2"/>
    <w:rPr>
      <w:vertAlign w:val="superscript"/>
    </w:rPr>
  </w:style>
  <w:style w:type="character" w:customStyle="1" w:styleId="postbody1">
    <w:name w:val="postbody1"/>
    <w:rsid w:val="009343C2"/>
    <w:rPr>
      <w:sz w:val="18"/>
      <w:szCs w:val="18"/>
    </w:rPr>
  </w:style>
  <w:style w:type="character" w:customStyle="1" w:styleId="31">
    <w:name w:val="Знак сноски3"/>
    <w:rsid w:val="009343C2"/>
    <w:rPr>
      <w:vertAlign w:val="superscript"/>
    </w:rPr>
  </w:style>
  <w:style w:type="character" w:customStyle="1" w:styleId="41">
    <w:name w:val="Знак сноски4"/>
    <w:rsid w:val="009343C2"/>
    <w:rPr>
      <w:vertAlign w:val="superscript"/>
    </w:rPr>
  </w:style>
  <w:style w:type="character" w:customStyle="1" w:styleId="22">
    <w:name w:val="Знак концевой сноски2"/>
    <w:rsid w:val="009343C2"/>
    <w:rPr>
      <w:vertAlign w:val="superscript"/>
    </w:rPr>
  </w:style>
  <w:style w:type="character" w:customStyle="1" w:styleId="a8">
    <w:name w:val="Гипертекстовая ссылка"/>
    <w:uiPriority w:val="99"/>
    <w:rsid w:val="009343C2"/>
    <w:rPr>
      <w:color w:val="008000"/>
    </w:rPr>
  </w:style>
  <w:style w:type="character" w:styleId="a9">
    <w:name w:val="FollowedHyperlink"/>
    <w:rsid w:val="009343C2"/>
    <w:rPr>
      <w:color w:val="800080"/>
      <w:u w:val="single"/>
    </w:rPr>
  </w:style>
  <w:style w:type="character" w:styleId="aa">
    <w:name w:val="Hyperlink"/>
    <w:uiPriority w:val="99"/>
    <w:rsid w:val="009343C2"/>
    <w:rPr>
      <w:color w:val="0000FF"/>
      <w:u w:val="single"/>
    </w:rPr>
  </w:style>
  <w:style w:type="character" w:styleId="ab">
    <w:name w:val="page number"/>
    <w:basedOn w:val="60"/>
    <w:rsid w:val="009343C2"/>
  </w:style>
  <w:style w:type="paragraph" w:customStyle="1" w:styleId="13">
    <w:name w:val="Заголовок1"/>
    <w:basedOn w:val="a"/>
    <w:next w:val="ac"/>
    <w:rsid w:val="009343C2"/>
    <w:pPr>
      <w:keepNext/>
      <w:spacing w:before="240" w:after="120"/>
    </w:pPr>
    <w:rPr>
      <w:rFonts w:ascii="Arial" w:eastAsia="Lucida Sans Unicode" w:hAnsi="Arial" w:cs="Tahoma"/>
      <w:sz w:val="28"/>
      <w:szCs w:val="28"/>
    </w:rPr>
  </w:style>
  <w:style w:type="paragraph" w:styleId="ac">
    <w:name w:val="Body Text"/>
    <w:basedOn w:val="a"/>
    <w:rsid w:val="009343C2"/>
    <w:pPr>
      <w:spacing w:after="120"/>
      <w:jc w:val="both"/>
    </w:pPr>
    <w:rPr>
      <w:szCs w:val="20"/>
    </w:rPr>
  </w:style>
  <w:style w:type="paragraph" w:styleId="ad">
    <w:name w:val="List"/>
    <w:basedOn w:val="ac"/>
    <w:rsid w:val="009343C2"/>
    <w:rPr>
      <w:rFonts w:ascii="Arial" w:hAnsi="Arial" w:cs="Tahoma"/>
    </w:rPr>
  </w:style>
  <w:style w:type="paragraph" w:customStyle="1" w:styleId="91">
    <w:name w:val="Название9"/>
    <w:basedOn w:val="a"/>
    <w:rsid w:val="009343C2"/>
    <w:pPr>
      <w:suppressLineNumbers/>
      <w:spacing w:before="120" w:after="120"/>
    </w:pPr>
    <w:rPr>
      <w:rFonts w:cs="Mangal"/>
      <w:i/>
      <w:iCs/>
    </w:rPr>
  </w:style>
  <w:style w:type="paragraph" w:customStyle="1" w:styleId="92">
    <w:name w:val="Указатель9"/>
    <w:basedOn w:val="a"/>
    <w:rsid w:val="009343C2"/>
    <w:pPr>
      <w:suppressLineNumbers/>
    </w:pPr>
    <w:rPr>
      <w:rFonts w:cs="Mangal"/>
    </w:rPr>
  </w:style>
  <w:style w:type="paragraph" w:customStyle="1" w:styleId="81">
    <w:name w:val="Название8"/>
    <w:basedOn w:val="a"/>
    <w:rsid w:val="009343C2"/>
    <w:pPr>
      <w:suppressLineNumbers/>
      <w:spacing w:before="120" w:after="120"/>
    </w:pPr>
    <w:rPr>
      <w:rFonts w:cs="Mangal"/>
      <w:i/>
      <w:iCs/>
    </w:rPr>
  </w:style>
  <w:style w:type="paragraph" w:customStyle="1" w:styleId="82">
    <w:name w:val="Указатель8"/>
    <w:basedOn w:val="a"/>
    <w:rsid w:val="009343C2"/>
    <w:pPr>
      <w:suppressLineNumbers/>
    </w:pPr>
    <w:rPr>
      <w:rFonts w:cs="Mangal"/>
    </w:rPr>
  </w:style>
  <w:style w:type="paragraph" w:customStyle="1" w:styleId="71">
    <w:name w:val="Название7"/>
    <w:basedOn w:val="a"/>
    <w:rsid w:val="009343C2"/>
    <w:pPr>
      <w:suppressLineNumbers/>
      <w:spacing w:before="120" w:after="120"/>
    </w:pPr>
    <w:rPr>
      <w:rFonts w:cs="Mangal"/>
      <w:i/>
      <w:iCs/>
    </w:rPr>
  </w:style>
  <w:style w:type="paragraph" w:customStyle="1" w:styleId="72">
    <w:name w:val="Указатель7"/>
    <w:basedOn w:val="a"/>
    <w:rsid w:val="009343C2"/>
    <w:pPr>
      <w:suppressLineNumbers/>
    </w:pPr>
    <w:rPr>
      <w:rFonts w:cs="Mangal"/>
    </w:rPr>
  </w:style>
  <w:style w:type="paragraph" w:customStyle="1" w:styleId="61">
    <w:name w:val="Название6"/>
    <w:basedOn w:val="a"/>
    <w:rsid w:val="009343C2"/>
    <w:pPr>
      <w:suppressLineNumbers/>
      <w:spacing w:before="120" w:after="120"/>
    </w:pPr>
    <w:rPr>
      <w:rFonts w:ascii="Arial" w:hAnsi="Arial" w:cs="Tahoma"/>
      <w:i/>
      <w:iCs/>
      <w:sz w:val="20"/>
    </w:rPr>
  </w:style>
  <w:style w:type="paragraph" w:customStyle="1" w:styleId="62">
    <w:name w:val="Указатель6"/>
    <w:basedOn w:val="a"/>
    <w:rsid w:val="009343C2"/>
    <w:pPr>
      <w:suppressLineNumbers/>
    </w:pPr>
    <w:rPr>
      <w:rFonts w:ascii="Arial" w:hAnsi="Arial" w:cs="Tahoma"/>
    </w:rPr>
  </w:style>
  <w:style w:type="paragraph" w:customStyle="1" w:styleId="51">
    <w:name w:val="Название5"/>
    <w:basedOn w:val="a"/>
    <w:rsid w:val="009343C2"/>
    <w:pPr>
      <w:suppressLineNumbers/>
      <w:spacing w:before="120" w:after="120"/>
    </w:pPr>
    <w:rPr>
      <w:rFonts w:ascii="Arial" w:hAnsi="Arial" w:cs="Tahoma"/>
      <w:i/>
      <w:iCs/>
      <w:sz w:val="20"/>
    </w:rPr>
  </w:style>
  <w:style w:type="paragraph" w:customStyle="1" w:styleId="52">
    <w:name w:val="Указатель5"/>
    <w:basedOn w:val="a"/>
    <w:rsid w:val="009343C2"/>
    <w:pPr>
      <w:suppressLineNumbers/>
    </w:pPr>
    <w:rPr>
      <w:rFonts w:ascii="Arial" w:hAnsi="Arial" w:cs="Tahoma"/>
    </w:rPr>
  </w:style>
  <w:style w:type="paragraph" w:styleId="ae">
    <w:name w:val="Normal (Web)"/>
    <w:basedOn w:val="a"/>
    <w:rsid w:val="009343C2"/>
    <w:pPr>
      <w:spacing w:before="280" w:after="280"/>
    </w:pPr>
  </w:style>
  <w:style w:type="paragraph" w:styleId="14">
    <w:name w:val="toc 1"/>
    <w:basedOn w:val="a"/>
    <w:next w:val="a"/>
    <w:uiPriority w:val="39"/>
    <w:rsid w:val="009343C2"/>
    <w:rPr>
      <w:sz w:val="28"/>
    </w:rPr>
  </w:style>
  <w:style w:type="paragraph" w:styleId="23">
    <w:name w:val="toc 2"/>
    <w:basedOn w:val="a"/>
    <w:next w:val="a"/>
    <w:uiPriority w:val="39"/>
    <w:rsid w:val="009343C2"/>
    <w:pPr>
      <w:ind w:left="240"/>
    </w:pPr>
  </w:style>
  <w:style w:type="paragraph" w:styleId="32">
    <w:name w:val="toc 3"/>
    <w:basedOn w:val="a"/>
    <w:next w:val="a"/>
    <w:uiPriority w:val="39"/>
    <w:rsid w:val="009343C2"/>
    <w:pPr>
      <w:ind w:left="1124"/>
    </w:pPr>
  </w:style>
  <w:style w:type="paragraph" w:styleId="42">
    <w:name w:val="toc 4"/>
    <w:basedOn w:val="a"/>
    <w:next w:val="a"/>
    <w:semiHidden/>
    <w:rsid w:val="009343C2"/>
    <w:pPr>
      <w:ind w:left="720"/>
    </w:pPr>
  </w:style>
  <w:style w:type="paragraph" w:styleId="53">
    <w:name w:val="toc 5"/>
    <w:basedOn w:val="a"/>
    <w:next w:val="a"/>
    <w:semiHidden/>
    <w:rsid w:val="009343C2"/>
    <w:pPr>
      <w:ind w:left="960"/>
    </w:pPr>
  </w:style>
  <w:style w:type="paragraph" w:styleId="63">
    <w:name w:val="toc 6"/>
    <w:basedOn w:val="a"/>
    <w:next w:val="a"/>
    <w:semiHidden/>
    <w:rsid w:val="009343C2"/>
    <w:pPr>
      <w:ind w:left="1200"/>
    </w:pPr>
  </w:style>
  <w:style w:type="paragraph" w:styleId="73">
    <w:name w:val="toc 7"/>
    <w:basedOn w:val="a"/>
    <w:next w:val="a"/>
    <w:semiHidden/>
    <w:rsid w:val="009343C2"/>
    <w:pPr>
      <w:ind w:left="1440"/>
    </w:pPr>
  </w:style>
  <w:style w:type="paragraph" w:styleId="83">
    <w:name w:val="toc 8"/>
    <w:basedOn w:val="a"/>
    <w:next w:val="a"/>
    <w:semiHidden/>
    <w:rsid w:val="009343C2"/>
    <w:pPr>
      <w:ind w:left="1680"/>
    </w:pPr>
  </w:style>
  <w:style w:type="paragraph" w:styleId="93">
    <w:name w:val="toc 9"/>
    <w:basedOn w:val="a"/>
    <w:next w:val="a"/>
    <w:semiHidden/>
    <w:rsid w:val="009343C2"/>
    <w:pPr>
      <w:ind w:left="1920"/>
    </w:pPr>
  </w:style>
  <w:style w:type="paragraph" w:styleId="af">
    <w:name w:val="footnote text"/>
    <w:basedOn w:val="a"/>
    <w:semiHidden/>
    <w:rsid w:val="009343C2"/>
    <w:rPr>
      <w:sz w:val="20"/>
      <w:szCs w:val="20"/>
    </w:rPr>
  </w:style>
  <w:style w:type="paragraph" w:styleId="af0">
    <w:name w:val="header"/>
    <w:basedOn w:val="a"/>
    <w:link w:val="af1"/>
    <w:uiPriority w:val="99"/>
    <w:rsid w:val="009343C2"/>
    <w:pPr>
      <w:tabs>
        <w:tab w:val="center" w:pos="4677"/>
        <w:tab w:val="right" w:pos="9355"/>
      </w:tabs>
    </w:pPr>
  </w:style>
  <w:style w:type="paragraph" w:styleId="af2">
    <w:name w:val="footer"/>
    <w:basedOn w:val="a"/>
    <w:link w:val="af3"/>
    <w:uiPriority w:val="99"/>
    <w:rsid w:val="009343C2"/>
    <w:pPr>
      <w:tabs>
        <w:tab w:val="center" w:pos="4677"/>
        <w:tab w:val="right" w:pos="9355"/>
      </w:tabs>
    </w:pPr>
  </w:style>
  <w:style w:type="paragraph" w:styleId="af4">
    <w:name w:val="Subtitle"/>
    <w:basedOn w:val="a"/>
    <w:next w:val="ac"/>
    <w:qFormat/>
    <w:rsid w:val="009343C2"/>
    <w:pPr>
      <w:spacing w:after="60"/>
      <w:jc w:val="center"/>
    </w:pPr>
    <w:rPr>
      <w:rFonts w:ascii="Arial" w:hAnsi="Arial" w:cs="Arial"/>
    </w:rPr>
  </w:style>
  <w:style w:type="paragraph" w:styleId="af5">
    <w:name w:val="Title"/>
    <w:basedOn w:val="a"/>
    <w:next w:val="af4"/>
    <w:qFormat/>
    <w:rsid w:val="009343C2"/>
    <w:pPr>
      <w:spacing w:before="240" w:after="60"/>
      <w:jc w:val="center"/>
    </w:pPr>
    <w:rPr>
      <w:rFonts w:ascii="Arial" w:hAnsi="Arial"/>
      <w:b/>
      <w:kern w:val="1"/>
      <w:sz w:val="32"/>
      <w:szCs w:val="20"/>
    </w:rPr>
  </w:style>
  <w:style w:type="paragraph" w:styleId="af6">
    <w:name w:val="Body Text Indent"/>
    <w:basedOn w:val="a"/>
    <w:rsid w:val="009343C2"/>
    <w:pPr>
      <w:keepNext/>
      <w:widowControl w:val="0"/>
      <w:shd w:val="clear" w:color="auto" w:fill="FFFFFF"/>
      <w:jc w:val="both"/>
    </w:pPr>
    <w:rPr>
      <w:sz w:val="28"/>
      <w:szCs w:val="28"/>
    </w:rPr>
  </w:style>
  <w:style w:type="paragraph" w:customStyle="1" w:styleId="43">
    <w:name w:val="Название4"/>
    <w:basedOn w:val="a"/>
    <w:rsid w:val="009343C2"/>
    <w:pPr>
      <w:suppressLineNumbers/>
      <w:spacing w:before="120" w:after="120"/>
    </w:pPr>
    <w:rPr>
      <w:rFonts w:ascii="Arial" w:hAnsi="Arial" w:cs="Tahoma"/>
      <w:i/>
      <w:iCs/>
      <w:sz w:val="20"/>
    </w:rPr>
  </w:style>
  <w:style w:type="paragraph" w:customStyle="1" w:styleId="44">
    <w:name w:val="Указатель4"/>
    <w:basedOn w:val="a"/>
    <w:rsid w:val="009343C2"/>
    <w:pPr>
      <w:suppressLineNumbers/>
    </w:pPr>
    <w:rPr>
      <w:rFonts w:ascii="Arial" w:hAnsi="Arial" w:cs="Tahoma"/>
    </w:rPr>
  </w:style>
  <w:style w:type="paragraph" w:customStyle="1" w:styleId="33">
    <w:name w:val="Название3"/>
    <w:basedOn w:val="a"/>
    <w:rsid w:val="009343C2"/>
    <w:pPr>
      <w:suppressLineNumbers/>
      <w:spacing w:before="120" w:after="120"/>
    </w:pPr>
    <w:rPr>
      <w:rFonts w:ascii="Arial" w:hAnsi="Arial" w:cs="Tahoma"/>
      <w:i/>
      <w:iCs/>
      <w:sz w:val="20"/>
    </w:rPr>
  </w:style>
  <w:style w:type="paragraph" w:customStyle="1" w:styleId="34">
    <w:name w:val="Указатель3"/>
    <w:basedOn w:val="a"/>
    <w:rsid w:val="009343C2"/>
    <w:pPr>
      <w:suppressLineNumbers/>
    </w:pPr>
    <w:rPr>
      <w:rFonts w:ascii="Arial" w:hAnsi="Arial" w:cs="Tahoma"/>
    </w:rPr>
  </w:style>
  <w:style w:type="paragraph" w:customStyle="1" w:styleId="24">
    <w:name w:val="Название2"/>
    <w:basedOn w:val="a"/>
    <w:rsid w:val="009343C2"/>
    <w:pPr>
      <w:suppressLineNumbers/>
      <w:spacing w:before="120" w:after="120"/>
    </w:pPr>
    <w:rPr>
      <w:rFonts w:ascii="Arial" w:hAnsi="Arial" w:cs="Tahoma"/>
      <w:i/>
      <w:iCs/>
      <w:sz w:val="20"/>
    </w:rPr>
  </w:style>
  <w:style w:type="paragraph" w:customStyle="1" w:styleId="25">
    <w:name w:val="Указатель2"/>
    <w:basedOn w:val="a"/>
    <w:rsid w:val="009343C2"/>
    <w:pPr>
      <w:suppressLineNumbers/>
    </w:pPr>
    <w:rPr>
      <w:rFonts w:ascii="Arial" w:hAnsi="Arial" w:cs="Tahoma"/>
    </w:rPr>
  </w:style>
  <w:style w:type="paragraph" w:customStyle="1" w:styleId="15">
    <w:name w:val="Название1"/>
    <w:basedOn w:val="a"/>
    <w:rsid w:val="009343C2"/>
    <w:pPr>
      <w:suppressLineNumbers/>
      <w:spacing w:before="120" w:after="120"/>
    </w:pPr>
    <w:rPr>
      <w:rFonts w:ascii="Arial" w:hAnsi="Arial" w:cs="Tahoma"/>
      <w:i/>
      <w:iCs/>
      <w:sz w:val="20"/>
    </w:rPr>
  </w:style>
  <w:style w:type="paragraph" w:customStyle="1" w:styleId="16">
    <w:name w:val="Указатель1"/>
    <w:basedOn w:val="a"/>
    <w:rsid w:val="009343C2"/>
    <w:pPr>
      <w:suppressLineNumbers/>
    </w:pPr>
    <w:rPr>
      <w:rFonts w:ascii="Arial" w:hAnsi="Arial" w:cs="Tahoma"/>
    </w:rPr>
  </w:style>
  <w:style w:type="paragraph" w:customStyle="1" w:styleId="210">
    <w:name w:val="Основной текст с отступом 21"/>
    <w:basedOn w:val="a"/>
    <w:rsid w:val="009343C2"/>
    <w:pPr>
      <w:widowControl w:val="0"/>
      <w:autoSpaceDE w:val="0"/>
      <w:spacing w:after="120" w:line="480" w:lineRule="auto"/>
      <w:ind w:left="283"/>
    </w:pPr>
    <w:rPr>
      <w:sz w:val="20"/>
      <w:szCs w:val="20"/>
    </w:rPr>
  </w:style>
  <w:style w:type="paragraph" w:customStyle="1" w:styleId="211">
    <w:name w:val="Основной текст 21"/>
    <w:basedOn w:val="a"/>
    <w:rsid w:val="009343C2"/>
    <w:pPr>
      <w:ind w:firstLine="567"/>
      <w:jc w:val="both"/>
    </w:pPr>
    <w:rPr>
      <w:szCs w:val="20"/>
    </w:rPr>
  </w:style>
  <w:style w:type="paragraph" w:customStyle="1" w:styleId="fr1">
    <w:name w:val="fr1"/>
    <w:basedOn w:val="a"/>
    <w:rsid w:val="009343C2"/>
    <w:pPr>
      <w:spacing w:before="150" w:after="150"/>
      <w:ind w:left="150" w:right="150"/>
    </w:pPr>
  </w:style>
  <w:style w:type="paragraph" w:customStyle="1" w:styleId="17">
    <w:name w:val="Дата1"/>
    <w:basedOn w:val="a"/>
    <w:next w:val="a"/>
    <w:rsid w:val="009343C2"/>
    <w:pPr>
      <w:spacing w:after="60"/>
      <w:jc w:val="both"/>
    </w:pPr>
    <w:rPr>
      <w:szCs w:val="20"/>
    </w:rPr>
  </w:style>
  <w:style w:type="paragraph" w:customStyle="1" w:styleId="ConsNormal">
    <w:name w:val="ConsNormal"/>
    <w:rsid w:val="009343C2"/>
    <w:pPr>
      <w:widowControl w:val="0"/>
      <w:suppressAutoHyphens/>
      <w:autoSpaceDE w:val="0"/>
      <w:ind w:right="19772" w:firstLine="720"/>
    </w:pPr>
    <w:rPr>
      <w:rFonts w:ascii="Arial" w:eastAsia="Arial" w:hAnsi="Arial" w:cs="Arial"/>
      <w:lang w:eastAsia="ar-SA"/>
    </w:rPr>
  </w:style>
  <w:style w:type="paragraph" w:customStyle="1" w:styleId="310">
    <w:name w:val="Основной текст с отступом 31"/>
    <w:basedOn w:val="a"/>
    <w:rsid w:val="009343C2"/>
    <w:pPr>
      <w:ind w:firstLine="540"/>
      <w:jc w:val="both"/>
    </w:pPr>
    <w:rPr>
      <w:sz w:val="28"/>
    </w:rPr>
  </w:style>
  <w:style w:type="paragraph" w:customStyle="1" w:styleId="PlainText1">
    <w:name w:val="Plain Text1"/>
    <w:basedOn w:val="a"/>
    <w:rsid w:val="009343C2"/>
    <w:pPr>
      <w:spacing w:line="360" w:lineRule="auto"/>
      <w:ind w:firstLine="720"/>
      <w:jc w:val="both"/>
    </w:pPr>
    <w:rPr>
      <w:sz w:val="28"/>
      <w:szCs w:val="28"/>
    </w:rPr>
  </w:style>
  <w:style w:type="paragraph" w:customStyle="1" w:styleId="18">
    <w:name w:val="Стиль1"/>
    <w:basedOn w:val="a"/>
    <w:rsid w:val="009343C2"/>
    <w:pPr>
      <w:keepNext/>
      <w:keepLines/>
      <w:widowControl w:val="0"/>
      <w:suppressLineNumbers/>
      <w:spacing w:after="60"/>
    </w:pPr>
    <w:rPr>
      <w:b/>
      <w:sz w:val="28"/>
    </w:rPr>
  </w:style>
  <w:style w:type="paragraph" w:customStyle="1" w:styleId="212">
    <w:name w:val="Нумерованный список 21"/>
    <w:basedOn w:val="a"/>
    <w:rsid w:val="009343C2"/>
  </w:style>
  <w:style w:type="paragraph" w:customStyle="1" w:styleId="26">
    <w:name w:val="Стиль2"/>
    <w:basedOn w:val="212"/>
    <w:rsid w:val="009343C2"/>
    <w:pPr>
      <w:keepNext/>
      <w:keepLines/>
      <w:widowControl w:val="0"/>
      <w:suppressLineNumbers/>
      <w:spacing w:after="60"/>
      <w:jc w:val="both"/>
    </w:pPr>
    <w:rPr>
      <w:b/>
      <w:szCs w:val="20"/>
    </w:rPr>
  </w:style>
  <w:style w:type="paragraph" w:customStyle="1" w:styleId="35">
    <w:name w:val="Стиль3"/>
    <w:basedOn w:val="210"/>
    <w:rsid w:val="009343C2"/>
    <w:pPr>
      <w:tabs>
        <w:tab w:val="left" w:pos="0"/>
        <w:tab w:val="left" w:pos="1307"/>
      </w:tabs>
      <w:autoSpaceDE/>
      <w:spacing w:after="0" w:line="240" w:lineRule="auto"/>
      <w:ind w:left="-360"/>
      <w:jc w:val="both"/>
    </w:pPr>
    <w:rPr>
      <w:sz w:val="24"/>
    </w:rPr>
  </w:style>
  <w:style w:type="paragraph" w:customStyle="1" w:styleId="ConsPlusNormal">
    <w:name w:val="ConsPlusNormal"/>
    <w:rsid w:val="009343C2"/>
    <w:pPr>
      <w:suppressAutoHyphens/>
      <w:autoSpaceDE w:val="0"/>
      <w:ind w:firstLine="720"/>
    </w:pPr>
    <w:rPr>
      <w:rFonts w:ascii="Arial" w:eastAsia="Arial" w:hAnsi="Arial" w:cs="Arial"/>
      <w:lang w:eastAsia="ar-SA"/>
    </w:rPr>
  </w:style>
  <w:style w:type="paragraph" w:customStyle="1" w:styleId="consplusnormal0">
    <w:name w:val="consplusnormal"/>
    <w:basedOn w:val="a"/>
    <w:rsid w:val="009343C2"/>
    <w:pPr>
      <w:spacing w:before="280" w:after="280"/>
    </w:pPr>
    <w:rPr>
      <w:rFonts w:ascii="Tahoma" w:hAnsi="Tahoma" w:cs="Tahoma"/>
      <w:sz w:val="16"/>
      <w:szCs w:val="16"/>
    </w:rPr>
  </w:style>
  <w:style w:type="paragraph" w:customStyle="1" w:styleId="220">
    <w:name w:val="Основной текст 22"/>
    <w:basedOn w:val="a"/>
    <w:rsid w:val="009343C2"/>
    <w:pPr>
      <w:spacing w:after="60"/>
      <w:jc w:val="both"/>
    </w:pPr>
    <w:rPr>
      <w:szCs w:val="20"/>
    </w:rPr>
  </w:style>
  <w:style w:type="paragraph" w:customStyle="1" w:styleId="213">
    <w:name w:val="Маркированный список 21"/>
    <w:basedOn w:val="a"/>
    <w:rsid w:val="009343C2"/>
    <w:pPr>
      <w:spacing w:after="60"/>
      <w:jc w:val="both"/>
    </w:pPr>
    <w:rPr>
      <w:szCs w:val="20"/>
    </w:rPr>
  </w:style>
  <w:style w:type="paragraph" w:customStyle="1" w:styleId="311">
    <w:name w:val="Маркированный список 31"/>
    <w:basedOn w:val="a"/>
    <w:rsid w:val="009343C2"/>
    <w:pPr>
      <w:spacing w:after="60"/>
      <w:jc w:val="both"/>
    </w:pPr>
    <w:rPr>
      <w:szCs w:val="20"/>
    </w:rPr>
  </w:style>
  <w:style w:type="paragraph" w:customStyle="1" w:styleId="410">
    <w:name w:val="Маркированный список 41"/>
    <w:basedOn w:val="a"/>
    <w:rsid w:val="009343C2"/>
    <w:pPr>
      <w:spacing w:after="60"/>
      <w:jc w:val="both"/>
    </w:pPr>
    <w:rPr>
      <w:szCs w:val="20"/>
    </w:rPr>
  </w:style>
  <w:style w:type="paragraph" w:customStyle="1" w:styleId="510">
    <w:name w:val="Маркированный список 51"/>
    <w:basedOn w:val="a"/>
    <w:rsid w:val="009343C2"/>
    <w:pPr>
      <w:spacing w:after="60"/>
      <w:jc w:val="both"/>
    </w:pPr>
    <w:rPr>
      <w:szCs w:val="20"/>
    </w:rPr>
  </w:style>
  <w:style w:type="paragraph" w:customStyle="1" w:styleId="19">
    <w:name w:val="Нумерованный список1"/>
    <w:basedOn w:val="a"/>
    <w:rsid w:val="009343C2"/>
    <w:pPr>
      <w:spacing w:after="60"/>
      <w:jc w:val="both"/>
    </w:pPr>
    <w:rPr>
      <w:szCs w:val="20"/>
    </w:rPr>
  </w:style>
  <w:style w:type="paragraph" w:customStyle="1" w:styleId="312">
    <w:name w:val="Нумерованный список 31"/>
    <w:basedOn w:val="a"/>
    <w:rsid w:val="009343C2"/>
    <w:pPr>
      <w:spacing w:after="60"/>
      <w:jc w:val="both"/>
    </w:pPr>
    <w:rPr>
      <w:szCs w:val="20"/>
    </w:rPr>
  </w:style>
  <w:style w:type="paragraph" w:customStyle="1" w:styleId="411">
    <w:name w:val="Нумерованный список 41"/>
    <w:basedOn w:val="a"/>
    <w:rsid w:val="009343C2"/>
    <w:pPr>
      <w:spacing w:after="60"/>
      <w:jc w:val="both"/>
    </w:pPr>
    <w:rPr>
      <w:szCs w:val="20"/>
    </w:rPr>
  </w:style>
  <w:style w:type="paragraph" w:customStyle="1" w:styleId="511">
    <w:name w:val="Нумерованный список 51"/>
    <w:basedOn w:val="a"/>
    <w:rsid w:val="009343C2"/>
    <w:pPr>
      <w:spacing w:after="60"/>
      <w:jc w:val="both"/>
    </w:pPr>
    <w:rPr>
      <w:szCs w:val="20"/>
    </w:rPr>
  </w:style>
  <w:style w:type="paragraph" w:customStyle="1" w:styleId="af7">
    <w:name w:val="Раздел"/>
    <w:basedOn w:val="a"/>
    <w:rsid w:val="009343C2"/>
    <w:pPr>
      <w:spacing w:before="120" w:after="120"/>
      <w:jc w:val="center"/>
    </w:pPr>
    <w:rPr>
      <w:rFonts w:ascii="Arial Narrow" w:hAnsi="Arial Narrow"/>
      <w:b/>
      <w:sz w:val="28"/>
      <w:szCs w:val="20"/>
    </w:rPr>
  </w:style>
  <w:style w:type="paragraph" w:customStyle="1" w:styleId="36">
    <w:name w:val="Раздел 3"/>
    <w:basedOn w:val="a"/>
    <w:rsid w:val="009343C2"/>
    <w:pPr>
      <w:spacing w:before="120" w:after="120"/>
      <w:jc w:val="center"/>
    </w:pPr>
    <w:rPr>
      <w:b/>
      <w:szCs w:val="20"/>
    </w:rPr>
  </w:style>
  <w:style w:type="paragraph" w:customStyle="1" w:styleId="af8">
    <w:name w:val="Условия контракта"/>
    <w:basedOn w:val="a"/>
    <w:rsid w:val="009343C2"/>
    <w:pPr>
      <w:spacing w:before="240" w:after="120"/>
      <w:jc w:val="both"/>
    </w:pPr>
    <w:rPr>
      <w:b/>
      <w:szCs w:val="20"/>
    </w:rPr>
  </w:style>
  <w:style w:type="paragraph" w:customStyle="1" w:styleId="1a">
    <w:name w:val="Маркированный список1"/>
    <w:basedOn w:val="a"/>
    <w:rsid w:val="009343C2"/>
    <w:pPr>
      <w:widowControl w:val="0"/>
      <w:ind w:firstLine="612"/>
      <w:jc w:val="both"/>
    </w:pPr>
    <w:rPr>
      <w:color w:val="000080"/>
    </w:rPr>
  </w:style>
  <w:style w:type="paragraph" w:customStyle="1" w:styleId="2-11">
    <w:name w:val="содержание2-11"/>
    <w:basedOn w:val="a"/>
    <w:rsid w:val="009343C2"/>
    <w:pPr>
      <w:jc w:val="both"/>
    </w:pPr>
  </w:style>
  <w:style w:type="paragraph" w:customStyle="1" w:styleId="af9">
    <w:name w:val="Íîðìàëüíûé"/>
    <w:rsid w:val="009343C2"/>
    <w:pPr>
      <w:suppressAutoHyphens/>
    </w:pPr>
    <w:rPr>
      <w:rFonts w:ascii="Courier" w:eastAsia="Arial" w:hAnsi="Courier"/>
      <w:sz w:val="24"/>
      <w:lang w:val="en-GB" w:eastAsia="ar-SA"/>
    </w:rPr>
  </w:style>
  <w:style w:type="paragraph" w:customStyle="1" w:styleId="afa">
    <w:name w:val="Подраздел"/>
    <w:basedOn w:val="a"/>
    <w:rsid w:val="009343C2"/>
    <w:pPr>
      <w:spacing w:before="240" w:after="120"/>
      <w:jc w:val="center"/>
    </w:pPr>
    <w:rPr>
      <w:rFonts w:ascii="TimesDL" w:hAnsi="TimesDL"/>
      <w:b/>
      <w:smallCaps/>
      <w:spacing w:val="-2"/>
      <w:szCs w:val="20"/>
    </w:rPr>
  </w:style>
  <w:style w:type="paragraph" w:customStyle="1" w:styleId="313">
    <w:name w:val="Основной текст 31"/>
    <w:basedOn w:val="a"/>
    <w:rsid w:val="009343C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paragraph" w:customStyle="1" w:styleId="214">
    <w:name w:val="Продолжение списка 21"/>
    <w:basedOn w:val="a"/>
    <w:rsid w:val="009343C2"/>
    <w:pPr>
      <w:spacing w:after="120"/>
      <w:ind w:left="566"/>
      <w:jc w:val="both"/>
    </w:pPr>
  </w:style>
  <w:style w:type="paragraph" w:customStyle="1" w:styleId="caaieiaie11">
    <w:name w:val="caaieiaie 11"/>
    <w:basedOn w:val="a"/>
    <w:next w:val="a"/>
    <w:rsid w:val="009343C2"/>
    <w:pPr>
      <w:keepNext/>
      <w:overflowPunct w:val="0"/>
      <w:autoSpaceDE w:val="0"/>
      <w:jc w:val="center"/>
    </w:pPr>
  </w:style>
  <w:style w:type="paragraph" w:customStyle="1" w:styleId="afb">
    <w:name w:val="Тендерные данные"/>
    <w:basedOn w:val="a"/>
    <w:rsid w:val="009343C2"/>
    <w:pPr>
      <w:tabs>
        <w:tab w:val="left" w:pos="1985"/>
      </w:tabs>
      <w:spacing w:before="120" w:after="60"/>
      <w:jc w:val="both"/>
    </w:pPr>
    <w:rPr>
      <w:b/>
      <w:szCs w:val="20"/>
    </w:rPr>
  </w:style>
  <w:style w:type="paragraph" w:customStyle="1" w:styleId="27">
    <w:name w:val="Заголовок записки2"/>
    <w:basedOn w:val="a"/>
    <w:next w:val="a"/>
    <w:rsid w:val="009343C2"/>
    <w:pPr>
      <w:spacing w:after="60"/>
      <w:jc w:val="both"/>
    </w:pPr>
  </w:style>
  <w:style w:type="paragraph" w:customStyle="1" w:styleId="1b">
    <w:name w:val="Обычный1"/>
    <w:rsid w:val="009343C2"/>
    <w:pPr>
      <w:widowControl w:val="0"/>
      <w:suppressAutoHyphens/>
      <w:spacing w:before="100" w:after="100"/>
    </w:pPr>
    <w:rPr>
      <w:rFonts w:eastAsia="Arial"/>
      <w:sz w:val="24"/>
      <w:lang w:eastAsia="ar-SA"/>
    </w:rPr>
  </w:style>
  <w:style w:type="paragraph" w:customStyle="1" w:styleId="215">
    <w:name w:val="Основной текст 21"/>
    <w:basedOn w:val="a"/>
    <w:rsid w:val="009343C2"/>
    <w:pPr>
      <w:widowControl w:val="0"/>
      <w:spacing w:line="360" w:lineRule="atLeast"/>
      <w:ind w:left="567" w:hanging="567"/>
      <w:jc w:val="both"/>
    </w:pPr>
  </w:style>
  <w:style w:type="paragraph" w:customStyle="1" w:styleId="1c">
    <w:name w:val="Цитата1"/>
    <w:basedOn w:val="a"/>
    <w:rsid w:val="009343C2"/>
    <w:pPr>
      <w:keepNext/>
      <w:widowControl w:val="0"/>
      <w:shd w:val="clear" w:color="auto" w:fill="FFFFFF"/>
      <w:ind w:left="6" w:right="6"/>
      <w:jc w:val="both"/>
    </w:pPr>
    <w:rPr>
      <w:sz w:val="28"/>
      <w:szCs w:val="28"/>
    </w:rPr>
  </w:style>
  <w:style w:type="paragraph" w:customStyle="1" w:styleId="100">
    <w:name w:val="Оглавление 10"/>
    <w:basedOn w:val="16"/>
    <w:rsid w:val="009343C2"/>
    <w:pPr>
      <w:tabs>
        <w:tab w:val="right" w:leader="dot" w:pos="9637"/>
      </w:tabs>
      <w:ind w:left="2547"/>
    </w:pPr>
  </w:style>
  <w:style w:type="paragraph" w:customStyle="1" w:styleId="afc">
    <w:name w:val="Содержимое таблицы"/>
    <w:basedOn w:val="a"/>
    <w:rsid w:val="009343C2"/>
    <w:pPr>
      <w:suppressLineNumbers/>
    </w:pPr>
  </w:style>
  <w:style w:type="paragraph" w:customStyle="1" w:styleId="afd">
    <w:name w:val="Заголовок таблицы"/>
    <w:basedOn w:val="afc"/>
    <w:rsid w:val="009343C2"/>
    <w:pPr>
      <w:jc w:val="center"/>
    </w:pPr>
    <w:rPr>
      <w:b/>
      <w:bCs/>
    </w:rPr>
  </w:style>
  <w:style w:type="paragraph" w:customStyle="1" w:styleId="afe">
    <w:name w:val="Содержимое врезки"/>
    <w:basedOn w:val="ac"/>
    <w:rsid w:val="009343C2"/>
  </w:style>
  <w:style w:type="paragraph" w:customStyle="1" w:styleId="1d">
    <w:name w:val="Заголовок записки1"/>
    <w:basedOn w:val="a"/>
    <w:next w:val="a"/>
    <w:rsid w:val="009343C2"/>
    <w:pPr>
      <w:spacing w:after="60"/>
      <w:jc w:val="both"/>
    </w:pPr>
  </w:style>
  <w:style w:type="paragraph" w:customStyle="1" w:styleId="Web">
    <w:name w:val="Обычный (Web)"/>
    <w:basedOn w:val="a"/>
    <w:rsid w:val="009343C2"/>
    <w:pPr>
      <w:spacing w:before="120" w:after="150" w:line="270" w:lineRule="atLeast"/>
    </w:pPr>
    <w:rPr>
      <w:rFonts w:ascii="Verdana" w:hAnsi="Verdana"/>
      <w:color w:val="000000"/>
      <w:sz w:val="18"/>
      <w:szCs w:val="18"/>
    </w:rPr>
  </w:style>
  <w:style w:type="paragraph" w:customStyle="1" w:styleId="221">
    <w:name w:val="Продолжение списка 22"/>
    <w:basedOn w:val="a"/>
    <w:rsid w:val="009343C2"/>
    <w:pPr>
      <w:widowControl w:val="0"/>
      <w:spacing w:after="120"/>
      <w:ind w:left="566"/>
      <w:jc w:val="both"/>
    </w:pPr>
    <w:rPr>
      <w:rFonts w:ascii="Arial" w:eastAsia="Lucida Sans Unicode" w:hAnsi="Arial"/>
      <w:kern w:val="1"/>
      <w:sz w:val="20"/>
    </w:rPr>
  </w:style>
  <w:style w:type="paragraph" w:customStyle="1" w:styleId="320">
    <w:name w:val="Основной текст с отступом 32"/>
    <w:basedOn w:val="a"/>
    <w:rsid w:val="009343C2"/>
    <w:pPr>
      <w:spacing w:after="120"/>
      <w:ind w:left="283"/>
    </w:pPr>
    <w:rPr>
      <w:sz w:val="16"/>
      <w:szCs w:val="16"/>
    </w:rPr>
  </w:style>
  <w:style w:type="paragraph" w:customStyle="1" w:styleId="1e">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
    <w:name w:val="Знак Знак1"/>
    <w:basedOn w:val="a"/>
    <w:rsid w:val="009343C2"/>
    <w:pPr>
      <w:suppressAutoHyphens w:val="0"/>
      <w:spacing w:after="160" w:line="240" w:lineRule="exact"/>
    </w:pPr>
    <w:rPr>
      <w:rFonts w:ascii="Verdana" w:hAnsi="Verdana"/>
      <w:sz w:val="20"/>
      <w:szCs w:val="20"/>
      <w:lang w:val="en-US"/>
    </w:rPr>
  </w:style>
  <w:style w:type="paragraph" w:customStyle="1" w:styleId="37">
    <w:name w:val="Стиль3 Знак Знак"/>
    <w:basedOn w:val="a"/>
    <w:rsid w:val="009343C2"/>
    <w:pPr>
      <w:widowControl w:val="0"/>
      <w:tabs>
        <w:tab w:val="left" w:pos="432"/>
      </w:tabs>
      <w:spacing w:before="120"/>
      <w:ind w:left="432" w:hanging="432"/>
      <w:jc w:val="both"/>
    </w:pPr>
  </w:style>
  <w:style w:type="paragraph" w:customStyle="1" w:styleId="1f0">
    <w:name w:val="1"/>
    <w:basedOn w:val="a"/>
    <w:rsid w:val="009343C2"/>
    <w:pPr>
      <w:suppressAutoHyphens w:val="0"/>
      <w:spacing w:after="160" w:line="240" w:lineRule="exact"/>
    </w:pPr>
    <w:rPr>
      <w:rFonts w:ascii="Verdana" w:hAnsi="Verdana"/>
      <w:sz w:val="20"/>
      <w:szCs w:val="20"/>
      <w:lang w:val="en-US"/>
    </w:rPr>
  </w:style>
  <w:style w:type="paragraph" w:customStyle="1" w:styleId="28">
    <w:name w:val="Дата2"/>
    <w:basedOn w:val="a"/>
    <w:next w:val="a"/>
    <w:rsid w:val="009343C2"/>
    <w:pPr>
      <w:spacing w:after="60"/>
      <w:jc w:val="both"/>
    </w:pPr>
    <w:rPr>
      <w:szCs w:val="20"/>
    </w:rPr>
  </w:style>
  <w:style w:type="paragraph" w:customStyle="1" w:styleId="ConsPlusTitle">
    <w:name w:val="ConsPlusTitle"/>
    <w:rsid w:val="009343C2"/>
    <w:pPr>
      <w:suppressAutoHyphens/>
      <w:autoSpaceDE w:val="0"/>
    </w:pPr>
    <w:rPr>
      <w:rFonts w:ascii="Arial" w:eastAsia="Arial" w:hAnsi="Arial" w:cs="Arial"/>
      <w:b/>
      <w:bCs/>
      <w:lang w:eastAsia="ar-SA"/>
    </w:rPr>
  </w:style>
  <w:style w:type="paragraph" w:customStyle="1" w:styleId="29">
    <w:name w:val="Цитата2"/>
    <w:basedOn w:val="a"/>
    <w:rsid w:val="009343C2"/>
    <w:pPr>
      <w:keepNext/>
      <w:widowControl w:val="0"/>
      <w:shd w:val="clear" w:color="auto" w:fill="FFFFFF"/>
      <w:ind w:left="6" w:right="6"/>
      <w:jc w:val="both"/>
    </w:pPr>
    <w:rPr>
      <w:sz w:val="28"/>
      <w:szCs w:val="28"/>
    </w:rPr>
  </w:style>
  <w:style w:type="paragraph" w:customStyle="1" w:styleId="230">
    <w:name w:val="Продолжение списка 23"/>
    <w:basedOn w:val="a"/>
    <w:rsid w:val="009343C2"/>
    <w:pPr>
      <w:spacing w:after="120"/>
      <w:ind w:left="566"/>
    </w:pPr>
  </w:style>
  <w:style w:type="paragraph" w:customStyle="1" w:styleId="1f1">
    <w:name w:val="Текст1"/>
    <w:basedOn w:val="a"/>
    <w:rsid w:val="009343C2"/>
    <w:rPr>
      <w:rFonts w:ascii="Courier New" w:hAnsi="Courier New"/>
      <w:sz w:val="20"/>
      <w:szCs w:val="20"/>
    </w:rPr>
  </w:style>
  <w:style w:type="paragraph" w:customStyle="1" w:styleId="Nonformat">
    <w:name w:val="Nonformat"/>
    <w:basedOn w:val="a"/>
    <w:rsid w:val="009343C2"/>
    <w:rPr>
      <w:rFonts w:ascii="Consultant" w:hAnsi="Consultant"/>
      <w:sz w:val="20"/>
      <w:szCs w:val="20"/>
    </w:rPr>
  </w:style>
  <w:style w:type="paragraph" w:customStyle="1" w:styleId="aff">
    <w:name w:val="Заголовок статьи"/>
    <w:basedOn w:val="a"/>
    <w:next w:val="a"/>
    <w:rsid w:val="009343C2"/>
    <w:pPr>
      <w:suppressAutoHyphens w:val="0"/>
      <w:autoSpaceDE w:val="0"/>
      <w:ind w:left="1612" w:hanging="892"/>
      <w:jc w:val="both"/>
    </w:pPr>
    <w:rPr>
      <w:rFonts w:ascii="Arial" w:hAnsi="Arial"/>
      <w:sz w:val="20"/>
      <w:szCs w:val="20"/>
    </w:rPr>
  </w:style>
  <w:style w:type="paragraph" w:customStyle="1" w:styleId="aff0">
    <w:name w:val="Комментарий"/>
    <w:basedOn w:val="a"/>
    <w:next w:val="a"/>
    <w:rsid w:val="009343C2"/>
    <w:pPr>
      <w:suppressAutoHyphens w:val="0"/>
      <w:autoSpaceDE w:val="0"/>
      <w:ind w:left="170"/>
      <w:jc w:val="both"/>
    </w:pPr>
    <w:rPr>
      <w:rFonts w:ascii="Arial" w:hAnsi="Arial"/>
      <w:i/>
      <w:iCs/>
      <w:color w:val="800080"/>
      <w:sz w:val="20"/>
      <w:szCs w:val="20"/>
    </w:rPr>
  </w:style>
  <w:style w:type="paragraph" w:customStyle="1" w:styleId="ConsNonformat">
    <w:name w:val="ConsNonformat"/>
    <w:rsid w:val="009343C2"/>
    <w:pPr>
      <w:widowControl w:val="0"/>
      <w:suppressAutoHyphens/>
      <w:autoSpaceDE w:val="0"/>
      <w:ind w:right="19772"/>
    </w:pPr>
    <w:rPr>
      <w:rFonts w:ascii="Courier New" w:eastAsia="Arial" w:hAnsi="Courier New" w:cs="Courier New"/>
      <w:lang w:eastAsia="ar-SA"/>
    </w:rPr>
  </w:style>
  <w:style w:type="paragraph" w:customStyle="1" w:styleId="aff1">
    <w:name w:val="Таблица шапка"/>
    <w:basedOn w:val="a"/>
    <w:rsid w:val="009343C2"/>
    <w:pPr>
      <w:keepNext/>
      <w:spacing w:before="40" w:after="40"/>
      <w:ind w:left="57" w:right="57"/>
    </w:pPr>
    <w:rPr>
      <w:sz w:val="18"/>
      <w:szCs w:val="18"/>
    </w:rPr>
  </w:style>
  <w:style w:type="paragraph" w:customStyle="1" w:styleId="240">
    <w:name w:val="Продолжение списка 24"/>
    <w:basedOn w:val="a"/>
    <w:rsid w:val="009343C2"/>
    <w:pPr>
      <w:spacing w:after="120"/>
      <w:ind w:left="566"/>
    </w:pPr>
  </w:style>
  <w:style w:type="paragraph" w:customStyle="1" w:styleId="330">
    <w:name w:val="Основной текст с отступом 33"/>
    <w:basedOn w:val="a"/>
    <w:rsid w:val="009343C2"/>
    <w:pPr>
      <w:suppressAutoHyphens w:val="0"/>
      <w:spacing w:after="120"/>
      <w:ind w:left="283"/>
    </w:pPr>
    <w:rPr>
      <w:kern w:val="1"/>
      <w:sz w:val="16"/>
      <w:szCs w:val="16"/>
    </w:rPr>
  </w:style>
  <w:style w:type="paragraph" w:customStyle="1" w:styleId="2a">
    <w:name w:val="Знак Знак2"/>
    <w:basedOn w:val="a"/>
    <w:rsid w:val="009343C2"/>
    <w:pPr>
      <w:suppressAutoHyphens w:val="0"/>
      <w:spacing w:after="160" w:line="240" w:lineRule="exact"/>
    </w:pPr>
    <w:rPr>
      <w:rFonts w:ascii="Verdana" w:hAnsi="Verdana"/>
      <w:sz w:val="20"/>
      <w:szCs w:val="20"/>
      <w:lang w:val="en-US"/>
    </w:rPr>
  </w:style>
  <w:style w:type="paragraph" w:customStyle="1" w:styleId="1f2">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3">
    <w:name w:val="Схема документа1"/>
    <w:basedOn w:val="a"/>
    <w:rsid w:val="009343C2"/>
    <w:pPr>
      <w:shd w:val="clear" w:color="auto" w:fill="000080"/>
    </w:pPr>
    <w:rPr>
      <w:rFonts w:ascii="Tahoma" w:hAnsi="Tahoma" w:cs="Tahoma"/>
    </w:rPr>
  </w:style>
  <w:style w:type="paragraph" w:customStyle="1" w:styleId="text">
    <w:name w:val="text"/>
    <w:basedOn w:val="a"/>
    <w:rsid w:val="009343C2"/>
    <w:pPr>
      <w:ind w:left="120" w:right="120" w:firstLine="150"/>
    </w:pPr>
    <w:rPr>
      <w:rFonts w:ascii="Tahoma" w:hAnsi="Tahoma" w:cs="Tahoma"/>
      <w:sz w:val="18"/>
      <w:szCs w:val="18"/>
    </w:rPr>
  </w:style>
  <w:style w:type="paragraph" w:customStyle="1" w:styleId="38">
    <w:name w:val="Заголовок записки3"/>
    <w:basedOn w:val="a"/>
    <w:next w:val="a"/>
    <w:rsid w:val="009343C2"/>
    <w:pPr>
      <w:spacing w:after="60"/>
      <w:jc w:val="both"/>
    </w:pPr>
  </w:style>
  <w:style w:type="paragraph" w:customStyle="1" w:styleId="aff2">
    <w:basedOn w:val="a"/>
    <w:rsid w:val="009343C2"/>
    <w:pPr>
      <w:suppressAutoHyphens w:val="0"/>
      <w:spacing w:after="160" w:line="240" w:lineRule="exact"/>
    </w:pPr>
    <w:rPr>
      <w:rFonts w:ascii="Verdana" w:hAnsi="Verdana"/>
      <w:sz w:val="20"/>
      <w:szCs w:val="20"/>
      <w:lang w:val="en-US" w:eastAsia="en-US"/>
    </w:rPr>
  </w:style>
  <w:style w:type="paragraph" w:styleId="2b">
    <w:name w:val="Body Text Indent 2"/>
    <w:basedOn w:val="a"/>
    <w:rsid w:val="009343C2"/>
    <w:pPr>
      <w:shd w:val="clear" w:color="auto" w:fill="FFFFFF"/>
      <w:ind w:right="45" w:firstLine="709"/>
      <w:jc w:val="both"/>
    </w:pPr>
  </w:style>
  <w:style w:type="paragraph" w:styleId="39">
    <w:name w:val="Body Text Indent 3"/>
    <w:basedOn w:val="a"/>
    <w:rsid w:val="009343C2"/>
    <w:pPr>
      <w:suppressAutoHyphens w:val="0"/>
      <w:autoSpaceDE w:val="0"/>
      <w:ind w:firstLine="720"/>
      <w:jc w:val="both"/>
    </w:pPr>
  </w:style>
  <w:style w:type="character" w:customStyle="1" w:styleId="FontStyle20">
    <w:name w:val="Font Style20"/>
    <w:rsid w:val="00E4266F"/>
    <w:rPr>
      <w:rFonts w:ascii="Arial" w:hAnsi="Arial" w:cs="Arial"/>
      <w:sz w:val="20"/>
      <w:szCs w:val="20"/>
    </w:rPr>
  </w:style>
  <w:style w:type="character" w:customStyle="1" w:styleId="FontStyle19">
    <w:name w:val="Font Style19"/>
    <w:rsid w:val="00646C98"/>
    <w:rPr>
      <w:rFonts w:ascii="Arial" w:hAnsi="Arial" w:cs="Arial"/>
      <w:b/>
      <w:bCs/>
      <w:sz w:val="20"/>
      <w:szCs w:val="20"/>
    </w:rPr>
  </w:style>
  <w:style w:type="paragraph" w:customStyle="1" w:styleId="Style1">
    <w:name w:val="Style1"/>
    <w:basedOn w:val="a"/>
    <w:rsid w:val="00646C98"/>
    <w:pPr>
      <w:widowControl w:val="0"/>
      <w:autoSpaceDE w:val="0"/>
    </w:pPr>
    <w:rPr>
      <w:rFonts w:ascii="Arial" w:eastAsia="Andale Sans UI" w:hAnsi="Arial" w:cs="Arial"/>
      <w:kern w:val="1"/>
    </w:rPr>
  </w:style>
  <w:style w:type="paragraph" w:customStyle="1" w:styleId="Style2">
    <w:name w:val="Style2"/>
    <w:basedOn w:val="a"/>
    <w:rsid w:val="00646C98"/>
    <w:pPr>
      <w:widowControl w:val="0"/>
      <w:autoSpaceDE w:val="0"/>
      <w:spacing w:line="254" w:lineRule="exact"/>
      <w:ind w:firstLine="355"/>
      <w:jc w:val="both"/>
    </w:pPr>
    <w:rPr>
      <w:rFonts w:ascii="Arial" w:eastAsia="Andale Sans UI" w:hAnsi="Arial" w:cs="Arial"/>
      <w:kern w:val="1"/>
    </w:rPr>
  </w:style>
  <w:style w:type="paragraph" w:customStyle="1" w:styleId="1f4">
    <w:name w:val="Знак Знак1 Знак Знак Знак"/>
    <w:basedOn w:val="a"/>
    <w:rsid w:val="00497025"/>
    <w:pPr>
      <w:suppressAutoHyphens w:val="0"/>
      <w:spacing w:after="160" w:line="240" w:lineRule="exact"/>
    </w:pPr>
    <w:rPr>
      <w:rFonts w:ascii="Verdana" w:hAnsi="Verdana"/>
      <w:sz w:val="20"/>
      <w:szCs w:val="20"/>
      <w:lang w:val="en-US" w:eastAsia="en-US"/>
    </w:rPr>
  </w:style>
  <w:style w:type="table" w:styleId="aff3">
    <w:name w:val="Table Grid"/>
    <w:basedOn w:val="a1"/>
    <w:rsid w:val="008C39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otnote reference"/>
    <w:semiHidden/>
    <w:rsid w:val="00605436"/>
    <w:rPr>
      <w:vertAlign w:val="superscript"/>
    </w:rPr>
  </w:style>
  <w:style w:type="paragraph" w:customStyle="1" w:styleId="3a">
    <w:name w:val="Знак Знак3 Знак"/>
    <w:basedOn w:val="a"/>
    <w:rsid w:val="006B30F8"/>
    <w:pPr>
      <w:suppressAutoHyphens w:val="0"/>
      <w:spacing w:after="160" w:line="240" w:lineRule="exact"/>
    </w:pPr>
    <w:rPr>
      <w:rFonts w:ascii="Verdana" w:hAnsi="Verdana"/>
      <w:sz w:val="20"/>
      <w:szCs w:val="20"/>
      <w:lang w:val="en-US" w:eastAsia="en-US"/>
    </w:rPr>
  </w:style>
  <w:style w:type="character" w:customStyle="1" w:styleId="af1">
    <w:name w:val="Верхний колонтитул Знак"/>
    <w:link w:val="af0"/>
    <w:uiPriority w:val="99"/>
    <w:rsid w:val="005E529B"/>
    <w:rPr>
      <w:sz w:val="24"/>
      <w:szCs w:val="24"/>
      <w:lang w:val="ru-RU" w:eastAsia="ar-SA" w:bidi="ar-SA"/>
    </w:rPr>
  </w:style>
  <w:style w:type="character" w:customStyle="1" w:styleId="af3">
    <w:name w:val="Нижний колонтитул Знак"/>
    <w:link w:val="af2"/>
    <w:uiPriority w:val="99"/>
    <w:rsid w:val="005E529B"/>
    <w:rPr>
      <w:sz w:val="24"/>
      <w:szCs w:val="24"/>
      <w:lang w:val="ru-RU" w:eastAsia="ar-SA" w:bidi="ar-SA"/>
    </w:rPr>
  </w:style>
  <w:style w:type="character" w:customStyle="1" w:styleId="aff5">
    <w:name w:val="Знак"/>
    <w:rsid w:val="0029190C"/>
    <w:rPr>
      <w:lang w:eastAsia="en-US"/>
    </w:rPr>
  </w:style>
  <w:style w:type="paragraph" w:customStyle="1" w:styleId="aff6">
    <w:name w:val="Информация об изменениях документа"/>
    <w:basedOn w:val="aff0"/>
    <w:next w:val="a"/>
    <w:rsid w:val="00251B92"/>
    <w:pPr>
      <w:autoSpaceDN w:val="0"/>
      <w:adjustRightInd w:val="0"/>
      <w:ind w:left="0"/>
    </w:pPr>
    <w:rPr>
      <w:color w:val="353842"/>
      <w:sz w:val="24"/>
      <w:szCs w:val="24"/>
      <w:shd w:val="clear" w:color="auto" w:fill="F0F0F0"/>
      <w:lang w:eastAsia="ru-RU"/>
    </w:rPr>
  </w:style>
  <w:style w:type="paragraph" w:customStyle="1" w:styleId="1f5">
    <w:name w:val="Знак Знак1"/>
    <w:basedOn w:val="a"/>
    <w:rsid w:val="0053528B"/>
    <w:pPr>
      <w:suppressAutoHyphens w:val="0"/>
      <w:spacing w:after="160" w:line="240" w:lineRule="exact"/>
    </w:pPr>
    <w:rPr>
      <w:rFonts w:ascii="Verdana" w:hAnsi="Verdana"/>
      <w:sz w:val="20"/>
      <w:szCs w:val="20"/>
      <w:lang w:val="en-US" w:eastAsia="en-US"/>
    </w:rPr>
  </w:style>
  <w:style w:type="character" w:customStyle="1" w:styleId="aff7">
    <w:name w:val="Цветовое выделение"/>
    <w:rsid w:val="00782AC8"/>
    <w:rPr>
      <w:b/>
      <w:bCs/>
      <w:color w:val="26282F"/>
      <w:sz w:val="26"/>
      <w:szCs w:val="26"/>
    </w:rPr>
  </w:style>
  <w:style w:type="paragraph" w:customStyle="1" w:styleId="aff8">
    <w:name w:val="Знак Знак Знак Знак Знак Знак"/>
    <w:basedOn w:val="a"/>
    <w:rsid w:val="009356B9"/>
    <w:pPr>
      <w:suppressAutoHyphens w:val="0"/>
      <w:spacing w:after="160" w:line="240" w:lineRule="exact"/>
    </w:pPr>
    <w:rPr>
      <w:rFonts w:ascii="Verdana" w:hAnsi="Verdana"/>
      <w:sz w:val="20"/>
      <w:szCs w:val="20"/>
      <w:lang w:val="en-US" w:eastAsia="en-US"/>
    </w:rPr>
  </w:style>
  <w:style w:type="paragraph" w:customStyle="1" w:styleId="216">
    <w:name w:val="Знак Знак2 Знак Знак Знак Знак Знак Знак1 Знак Знак Знак"/>
    <w:basedOn w:val="a"/>
    <w:rsid w:val="00D23B12"/>
    <w:pPr>
      <w:suppressAutoHyphens w:val="0"/>
      <w:spacing w:after="160" w:line="240" w:lineRule="exact"/>
    </w:pPr>
    <w:rPr>
      <w:rFonts w:ascii="Verdana" w:hAnsi="Verdana"/>
      <w:sz w:val="20"/>
      <w:szCs w:val="20"/>
      <w:lang w:val="en-US" w:eastAsia="en-US"/>
    </w:rPr>
  </w:style>
  <w:style w:type="paragraph" w:customStyle="1" w:styleId="2c">
    <w:name w:val="Знак Знак2 Знак Знак Знак Знак"/>
    <w:basedOn w:val="a"/>
    <w:rsid w:val="00915699"/>
    <w:pPr>
      <w:suppressAutoHyphens w:val="0"/>
      <w:spacing w:after="160" w:line="240" w:lineRule="exact"/>
    </w:pPr>
    <w:rPr>
      <w:rFonts w:ascii="Verdana" w:hAnsi="Verdana"/>
      <w:sz w:val="20"/>
      <w:szCs w:val="20"/>
      <w:lang w:val="en-US" w:eastAsia="en-US"/>
    </w:rPr>
  </w:style>
  <w:style w:type="paragraph" w:styleId="aff9">
    <w:name w:val="Balloon Text"/>
    <w:basedOn w:val="a"/>
    <w:link w:val="affa"/>
    <w:uiPriority w:val="99"/>
    <w:semiHidden/>
    <w:unhideWhenUsed/>
    <w:rsid w:val="00C22CA3"/>
    <w:rPr>
      <w:rFonts w:ascii="Tahoma" w:hAnsi="Tahoma"/>
      <w:sz w:val="16"/>
      <w:szCs w:val="16"/>
    </w:rPr>
  </w:style>
  <w:style w:type="character" w:customStyle="1" w:styleId="affa">
    <w:name w:val="Текст выноски Знак"/>
    <w:link w:val="aff9"/>
    <w:uiPriority w:val="99"/>
    <w:semiHidden/>
    <w:rsid w:val="00C22CA3"/>
    <w:rPr>
      <w:rFonts w:ascii="Tahoma" w:hAnsi="Tahoma" w:cs="Tahoma"/>
      <w:sz w:val="16"/>
      <w:szCs w:val="16"/>
      <w:lang w:eastAsia="ar-SA"/>
    </w:rPr>
  </w:style>
  <w:style w:type="paragraph" w:customStyle="1" w:styleId="1f6">
    <w:name w:val="Знак1 Знак Знак Знак Знак Знак Знак Знак Знак Знак Знак Знак Знак Знак Знак Знак"/>
    <w:basedOn w:val="a"/>
    <w:rsid w:val="00505439"/>
    <w:pPr>
      <w:suppressAutoHyphens w:val="0"/>
      <w:spacing w:after="160" w:line="240" w:lineRule="exact"/>
    </w:pPr>
    <w:rPr>
      <w:rFonts w:ascii="Verdana" w:hAnsi="Verdana"/>
      <w:sz w:val="20"/>
      <w:szCs w:val="20"/>
      <w:lang w:val="en-US" w:eastAsia="en-US"/>
    </w:rPr>
  </w:style>
  <w:style w:type="paragraph" w:styleId="affb">
    <w:name w:val="List Paragraph"/>
    <w:basedOn w:val="a"/>
    <w:uiPriority w:val="34"/>
    <w:qFormat/>
    <w:rsid w:val="00B07F80"/>
    <w:pPr>
      <w:suppressAutoHyphens w:val="0"/>
      <w:spacing w:after="200" w:line="276" w:lineRule="auto"/>
      <w:ind w:left="720"/>
      <w:contextualSpacing/>
    </w:pPr>
    <w:rPr>
      <w:rFonts w:ascii="Calibri" w:eastAsia="Calibri" w:hAnsi="Calibri"/>
      <w:sz w:val="22"/>
      <w:szCs w:val="22"/>
      <w:lang w:eastAsia="en-US"/>
    </w:rPr>
  </w:style>
  <w:style w:type="paragraph" w:styleId="affc">
    <w:name w:val="No Spacing"/>
    <w:uiPriority w:val="1"/>
    <w:qFormat/>
    <w:rsid w:val="00B07F80"/>
    <w:rPr>
      <w:rFonts w:ascii="Calibri" w:hAnsi="Calibri"/>
      <w:sz w:val="22"/>
      <w:szCs w:val="22"/>
      <w:lang w:eastAsia="en-US"/>
    </w:rPr>
  </w:style>
  <w:style w:type="paragraph" w:customStyle="1" w:styleId="1f7">
    <w:name w:val="Знак Знак1"/>
    <w:basedOn w:val="a"/>
    <w:rsid w:val="00066F3C"/>
    <w:pPr>
      <w:suppressAutoHyphens w:val="0"/>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044605">
      <w:bodyDiv w:val="1"/>
      <w:marLeft w:val="0"/>
      <w:marRight w:val="0"/>
      <w:marTop w:val="0"/>
      <w:marBottom w:val="0"/>
      <w:divBdr>
        <w:top w:val="none" w:sz="0" w:space="0" w:color="auto"/>
        <w:left w:val="none" w:sz="0" w:space="0" w:color="auto"/>
        <w:bottom w:val="none" w:sz="0" w:space="0" w:color="auto"/>
        <w:right w:val="none" w:sz="0" w:space="0" w:color="auto"/>
      </w:divBdr>
    </w:div>
    <w:div w:id="547423490">
      <w:bodyDiv w:val="1"/>
      <w:marLeft w:val="0"/>
      <w:marRight w:val="0"/>
      <w:marTop w:val="0"/>
      <w:marBottom w:val="0"/>
      <w:divBdr>
        <w:top w:val="none" w:sz="0" w:space="0" w:color="auto"/>
        <w:left w:val="none" w:sz="0" w:space="0" w:color="auto"/>
        <w:bottom w:val="none" w:sz="0" w:space="0" w:color="auto"/>
        <w:right w:val="none" w:sz="0" w:space="0" w:color="auto"/>
      </w:divBdr>
    </w:div>
    <w:div w:id="1204750798">
      <w:bodyDiv w:val="1"/>
      <w:marLeft w:val="0"/>
      <w:marRight w:val="0"/>
      <w:marTop w:val="0"/>
      <w:marBottom w:val="0"/>
      <w:divBdr>
        <w:top w:val="none" w:sz="0" w:space="0" w:color="auto"/>
        <w:left w:val="none" w:sz="0" w:space="0" w:color="auto"/>
        <w:bottom w:val="none" w:sz="0" w:space="0" w:color="auto"/>
        <w:right w:val="none" w:sz="0" w:space="0" w:color="auto"/>
      </w:divBdr>
    </w:div>
    <w:div w:id="1562130504">
      <w:bodyDiv w:val="1"/>
      <w:marLeft w:val="0"/>
      <w:marRight w:val="0"/>
      <w:marTop w:val="0"/>
      <w:marBottom w:val="0"/>
      <w:divBdr>
        <w:top w:val="none" w:sz="0" w:space="0" w:color="auto"/>
        <w:left w:val="none" w:sz="0" w:space="0" w:color="auto"/>
        <w:bottom w:val="none" w:sz="0" w:space="0" w:color="auto"/>
        <w:right w:val="none" w:sz="0" w:space="0" w:color="auto"/>
      </w:divBdr>
    </w:div>
    <w:div w:id="1804153585">
      <w:bodyDiv w:val="1"/>
      <w:marLeft w:val="0"/>
      <w:marRight w:val="0"/>
      <w:marTop w:val="0"/>
      <w:marBottom w:val="0"/>
      <w:divBdr>
        <w:top w:val="none" w:sz="0" w:space="0" w:color="auto"/>
        <w:left w:val="none" w:sz="0" w:space="0" w:color="auto"/>
        <w:bottom w:val="none" w:sz="0" w:space="0" w:color="auto"/>
        <w:right w:val="none" w:sz="0" w:space="0" w:color="auto"/>
      </w:divBdr>
    </w:div>
    <w:div w:id="1845438989">
      <w:bodyDiv w:val="1"/>
      <w:marLeft w:val="0"/>
      <w:marRight w:val="0"/>
      <w:marTop w:val="0"/>
      <w:marBottom w:val="0"/>
      <w:divBdr>
        <w:top w:val="none" w:sz="0" w:space="0" w:color="auto"/>
        <w:left w:val="none" w:sz="0" w:space="0" w:color="auto"/>
        <w:bottom w:val="none" w:sz="0" w:space="0" w:color="auto"/>
        <w:right w:val="none" w:sz="0" w:space="0" w:color="auto"/>
      </w:divBdr>
    </w:div>
    <w:div w:id="1947688681">
      <w:bodyDiv w:val="1"/>
      <w:marLeft w:val="0"/>
      <w:marRight w:val="0"/>
      <w:marTop w:val="0"/>
      <w:marBottom w:val="0"/>
      <w:divBdr>
        <w:top w:val="none" w:sz="0" w:space="0" w:color="auto"/>
        <w:left w:val="none" w:sz="0" w:space="0" w:color="auto"/>
        <w:bottom w:val="none" w:sz="0" w:space="0" w:color="auto"/>
        <w:right w:val="none" w:sz="0" w:space="0" w:color="auto"/>
      </w:divBdr>
    </w:div>
    <w:div w:id="2024697511">
      <w:bodyDiv w:val="1"/>
      <w:marLeft w:val="0"/>
      <w:marRight w:val="0"/>
      <w:marTop w:val="0"/>
      <w:marBottom w:val="0"/>
      <w:divBdr>
        <w:top w:val="none" w:sz="0" w:space="0" w:color="auto"/>
        <w:left w:val="none" w:sz="0" w:space="0" w:color="auto"/>
        <w:bottom w:val="none" w:sz="0" w:space="0" w:color="auto"/>
        <w:right w:val="none" w:sz="0" w:space="0" w:color="auto"/>
      </w:divBdr>
    </w:div>
    <w:div w:id="20426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www.torgi.mosreg.ru/" TargetMode="External"/><Relationship Id="rId26" Type="http://schemas.openxmlformats.org/officeDocument/2006/relationships/hyperlink" Target="garantF1://12054854.15" TargetMode="External"/><Relationship Id="rId39" Type="http://schemas.openxmlformats.org/officeDocument/2006/relationships/hyperlink" Target="garantF1://10036812.15" TargetMode="External"/><Relationship Id="rId21" Type="http://schemas.openxmlformats.org/officeDocument/2006/relationships/hyperlink" Target="http://www.torgi.gov.ru" TargetMode="External"/><Relationship Id="rId34" Type="http://schemas.openxmlformats.org/officeDocument/2006/relationships/hyperlink" Target="garantF1://890941.2782" TargetMode="External"/><Relationship Id="rId42" Type="http://schemas.openxmlformats.org/officeDocument/2006/relationships/hyperlink" Target="garantF1://12025267.3012" TargetMode="External"/><Relationship Id="rId47" Type="http://schemas.openxmlformats.org/officeDocument/2006/relationships/hyperlink" Target="garantF1://890941.2782" TargetMode="External"/><Relationship Id="rId50" Type="http://schemas.openxmlformats.org/officeDocument/2006/relationships/image" Target="media/image1.png"/><Relationship Id="rId55"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orgi.gov.ru" TargetMode="External"/><Relationship Id="rId29" Type="http://schemas.openxmlformats.org/officeDocument/2006/relationships/hyperlink" Target="garantF1://12025267.3012" TargetMode="External"/><Relationship Id="rId11" Type="http://schemas.openxmlformats.org/officeDocument/2006/relationships/header" Target="header2.xml"/><Relationship Id="rId24" Type="http://schemas.openxmlformats.org/officeDocument/2006/relationships/hyperlink" Target="garantF1://12054854.1403" TargetMode="External"/><Relationship Id="rId32" Type="http://schemas.openxmlformats.org/officeDocument/2006/relationships/hyperlink" Target="garantF1://890941.2782" TargetMode="External"/><Relationship Id="rId37" Type="http://schemas.openxmlformats.org/officeDocument/2006/relationships/hyperlink" Target="garantF1://12025267.3012" TargetMode="External"/><Relationship Id="rId40" Type="http://schemas.openxmlformats.org/officeDocument/2006/relationships/hyperlink" Target="garantF1://890941.2782" TargetMode="External"/><Relationship Id="rId45" Type="http://schemas.openxmlformats.org/officeDocument/2006/relationships/hyperlink" Target="garantF1://12025267.3012" TargetMode="External"/><Relationship Id="rId53" Type="http://schemas.openxmlformats.org/officeDocument/2006/relationships/header" Target="header5.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garantF1://10064072.438"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garantF1://10064072.438" TargetMode="External"/><Relationship Id="rId27" Type="http://schemas.openxmlformats.org/officeDocument/2006/relationships/hyperlink" Target="garantF1://12025267.3012" TargetMode="External"/><Relationship Id="rId30" Type="http://schemas.openxmlformats.org/officeDocument/2006/relationships/hyperlink" Target="garantF1://890941.2782" TargetMode="External"/><Relationship Id="rId35" Type="http://schemas.openxmlformats.org/officeDocument/2006/relationships/hyperlink" Target="garantF1://890941.2782" TargetMode="External"/><Relationship Id="rId43" Type="http://schemas.openxmlformats.org/officeDocument/2006/relationships/hyperlink" Target="garantF1://10064072.438" TargetMode="External"/><Relationship Id="rId48" Type="http://schemas.openxmlformats.org/officeDocument/2006/relationships/hyperlink" Target="garantF1://10036812.15" TargetMode="External"/><Relationship Id="rId56" Type="http://schemas.openxmlformats.org/officeDocument/2006/relationships/header" Target="header6.xml"/><Relationship Id="rId8" Type="http://schemas.openxmlformats.org/officeDocument/2006/relationships/footer" Target="footer1.xml"/><Relationship Id="rId51" Type="http://schemas.openxmlformats.org/officeDocument/2006/relationships/image" Target="media/image2.png"/><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domod.ru" TargetMode="External"/><Relationship Id="rId25" Type="http://schemas.openxmlformats.org/officeDocument/2006/relationships/hyperlink" Target="garantF1://12054854.1405" TargetMode="External"/><Relationship Id="rId33" Type="http://schemas.openxmlformats.org/officeDocument/2006/relationships/hyperlink" Target="garantF1://12025267.3012" TargetMode="External"/><Relationship Id="rId38" Type="http://schemas.openxmlformats.org/officeDocument/2006/relationships/hyperlink" Target="garantF1://890941.2782" TargetMode="External"/><Relationship Id="rId46" Type="http://schemas.openxmlformats.org/officeDocument/2006/relationships/hyperlink" Target="garantF1://890941.2782" TargetMode="External"/><Relationship Id="rId59" Type="http://schemas.openxmlformats.org/officeDocument/2006/relationships/theme" Target="theme/theme1.xml"/><Relationship Id="rId20" Type="http://schemas.openxmlformats.org/officeDocument/2006/relationships/hyperlink" Target="garantF1://10064072.1028" TargetMode="External"/><Relationship Id="rId41" Type="http://schemas.openxmlformats.org/officeDocument/2006/relationships/hyperlink" Target="garantf1://12025267.729"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file://C:\Documents%20and%20Settings\&#1040;&#1076;&#1084;&#1080;&#1085;&#1080;&#1089;&#1090;&#1088;&#1072;&#1090;&#1086;&#1088;\Documents%20and%20Settings\Custom4\&#1054;&#1088;&#1080;&#1075;&#1080;&#1085;&#1072;&#1083;&#1099;%20&#1082;&#1086;&#1085;&#1082;&#1091;&#1088;&#1089;&#1085;&#1086;&#1081;%20&#1076;&#1086;&#1082;&#1091;&#1084;&#1077;&#1085;&#1090;&#1072;&#1094;&#1080;&#1080;\&#1058;&#1077;&#1082;&#1091;&#1097;&#1080;&#1077;%20&#1072;&#1091;&#1082;&#1094;&#1080;&#1086;&#1085;&#1099;%202011\36%20&#1056;&#1077;&#1084;&#1086;&#1085;&#1090;%20&#1087;&#1088;&#1086;&#1090;&#1077;&#1079;&#1086;&#1074;%20&#1085;&#1080;&#1078;&#1085;&#1080;&#1093;%20&#1082;&#1086;&#1085;&#1077;&#1095;&#1085;&#1086;&#1089;&#1090;&#1077;&#1081;\P:\CUSTOM\&#1054;&#1088;&#1080;&#1075;&#1080;&#1085;&#1072;&#1083;&#1099;%20&#1082;&#1086;&#1085;&#1082;&#1091;&#1088;&#1089;&#1085;&#1086;&#1081;%20&#1076;&#1086;&#1082;&#1091;&#1084;&#1077;&#1085;&#1090;&#1072;&#1094;&#1080;&#1080;\&#1058;&#1077;&#1082;&#1091;&#1097;&#1080;&#1077;%20&#1072;&#1091;&#1082;&#1094;&#1080;&#1086;&#1085;&#1099;%202011\22%20&#1088;&#1077;&#1084;&#1086;&#1085;&#1090;%20&#1055;&#1088;&#1086;&#1090;&#1077;&#1079;&#1086;&#1074;%20&#1085;&#1080;&#1078;.&#1082;&#1086;&#1085;&#1077;&#1095;&#1085;&#1086;&#1089;&#1090;&#1077;&#1081;%202&#1082;&#1074;.2011&#1075;\Kon%20(1)%20&#1040;&#1044;%20&#1088;&#1077;&#1084;&#1086;&#1085;&#1090;%20&#1087;&#1088;&#1086;&#1090;&#1077;&#1079;&#1099;%20&#1085;&#1080;&#1078;&#1085;&#1080;&#1093;%20&#1082;&#1086;&#1085;&#1077;&#1095;&#1085;&#1086;&#1089;&#1090;&#1077;&#1081;%202&#1082;&#1074;%202011&#1075;.doc" TargetMode="External"/><Relationship Id="rId28" Type="http://schemas.openxmlformats.org/officeDocument/2006/relationships/hyperlink" Target="garantF1://890941.2782" TargetMode="External"/><Relationship Id="rId36" Type="http://schemas.openxmlformats.org/officeDocument/2006/relationships/hyperlink" Target="garantF1://10064072.1028" TargetMode="External"/><Relationship Id="rId49" Type="http://schemas.openxmlformats.org/officeDocument/2006/relationships/hyperlink" Target="garantF1://890941.2782" TargetMode="External"/><Relationship Id="rId57" Type="http://schemas.openxmlformats.org/officeDocument/2006/relationships/footer" Target="footer8.xml"/><Relationship Id="rId10" Type="http://schemas.openxmlformats.org/officeDocument/2006/relationships/header" Target="header1.xml"/><Relationship Id="rId31" Type="http://schemas.openxmlformats.org/officeDocument/2006/relationships/hyperlink" Target="garantF1://10064072.438" TargetMode="External"/><Relationship Id="rId44" Type="http://schemas.openxmlformats.org/officeDocument/2006/relationships/hyperlink" Target="garantF1://890941.2782" TargetMode="External"/><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0AF75-0FDC-443F-AD8A-1B731A40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18382</Words>
  <Characters>104783</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ФСС</Company>
  <LinksUpToDate>false</LinksUpToDate>
  <CharactersWithSpaces>122920</CharactersWithSpaces>
  <SharedDoc>false</SharedDoc>
  <HLinks>
    <vt:vector size="792" baseType="variant">
      <vt:variant>
        <vt:i4>8192051</vt:i4>
      </vt:variant>
      <vt:variant>
        <vt:i4>447</vt:i4>
      </vt:variant>
      <vt:variant>
        <vt:i4>0</vt:i4>
      </vt:variant>
      <vt:variant>
        <vt:i4>5</vt:i4>
      </vt:variant>
      <vt:variant>
        <vt:lpwstr>garantf1://890941.2782/</vt:lpwstr>
      </vt:variant>
      <vt:variant>
        <vt:lpwstr/>
      </vt:variant>
      <vt:variant>
        <vt:i4>131141</vt:i4>
      </vt:variant>
      <vt:variant>
        <vt:i4>444</vt:i4>
      </vt:variant>
      <vt:variant>
        <vt:i4>0</vt:i4>
      </vt:variant>
      <vt:variant>
        <vt:i4>5</vt:i4>
      </vt:variant>
      <vt:variant>
        <vt:lpwstr/>
      </vt:variant>
      <vt:variant>
        <vt:lpwstr>P153</vt:lpwstr>
      </vt:variant>
      <vt:variant>
        <vt:i4>65605</vt:i4>
      </vt:variant>
      <vt:variant>
        <vt:i4>441</vt:i4>
      </vt:variant>
      <vt:variant>
        <vt:i4>0</vt:i4>
      </vt:variant>
      <vt:variant>
        <vt:i4>5</vt:i4>
      </vt:variant>
      <vt:variant>
        <vt:lpwstr/>
      </vt:variant>
      <vt:variant>
        <vt:lpwstr>P150</vt:lpwstr>
      </vt:variant>
      <vt:variant>
        <vt:i4>393283</vt:i4>
      </vt:variant>
      <vt:variant>
        <vt:i4>438</vt:i4>
      </vt:variant>
      <vt:variant>
        <vt:i4>0</vt:i4>
      </vt:variant>
      <vt:variant>
        <vt:i4>5</vt:i4>
      </vt:variant>
      <vt:variant>
        <vt:lpwstr/>
      </vt:variant>
      <vt:variant>
        <vt:lpwstr>P137</vt:lpwstr>
      </vt:variant>
      <vt:variant>
        <vt:i4>851978</vt:i4>
      </vt:variant>
      <vt:variant>
        <vt:i4>435</vt:i4>
      </vt:variant>
      <vt:variant>
        <vt:i4>0</vt:i4>
      </vt:variant>
      <vt:variant>
        <vt:i4>5</vt:i4>
      </vt:variant>
      <vt:variant>
        <vt:lpwstr>consultantplus://offline/ref=B11ACA8CCF528140B8A89245BED30D7367421B87AA1CBF20A8C96Aw668J</vt:lpwstr>
      </vt:variant>
      <vt:variant>
        <vt:lpwstr/>
      </vt:variant>
      <vt:variant>
        <vt:i4>851973</vt:i4>
      </vt:variant>
      <vt:variant>
        <vt:i4>432</vt:i4>
      </vt:variant>
      <vt:variant>
        <vt:i4>0</vt:i4>
      </vt:variant>
      <vt:variant>
        <vt:i4>5</vt:i4>
      </vt:variant>
      <vt:variant>
        <vt:lpwstr>consultantplus://offline/ref=B11ACA8CCF528140B8A89245BED30D7367421B88AA1CBF20A8C96Aw668J</vt:lpwstr>
      </vt:variant>
      <vt:variant>
        <vt:lpwstr/>
      </vt:variant>
      <vt:variant>
        <vt:i4>851973</vt:i4>
      </vt:variant>
      <vt:variant>
        <vt:i4>429</vt:i4>
      </vt:variant>
      <vt:variant>
        <vt:i4>0</vt:i4>
      </vt:variant>
      <vt:variant>
        <vt:i4>5</vt:i4>
      </vt:variant>
      <vt:variant>
        <vt:lpwstr>consultantplus://offline/ref=B11ACA8CCF528140B8A89245BED30D7367421B88AA1CBF20A8C96Aw668J</vt:lpwstr>
      </vt:variant>
      <vt:variant>
        <vt:lpwstr/>
      </vt:variant>
      <vt:variant>
        <vt:i4>131141</vt:i4>
      </vt:variant>
      <vt:variant>
        <vt:i4>426</vt:i4>
      </vt:variant>
      <vt:variant>
        <vt:i4>0</vt:i4>
      </vt:variant>
      <vt:variant>
        <vt:i4>5</vt:i4>
      </vt:variant>
      <vt:variant>
        <vt:lpwstr/>
      </vt:variant>
      <vt:variant>
        <vt:lpwstr>P153</vt:lpwstr>
      </vt:variant>
      <vt:variant>
        <vt:i4>65605</vt:i4>
      </vt:variant>
      <vt:variant>
        <vt:i4>423</vt:i4>
      </vt:variant>
      <vt:variant>
        <vt:i4>0</vt:i4>
      </vt:variant>
      <vt:variant>
        <vt:i4>5</vt:i4>
      </vt:variant>
      <vt:variant>
        <vt:lpwstr/>
      </vt:variant>
      <vt:variant>
        <vt:lpwstr>P150</vt:lpwstr>
      </vt:variant>
      <vt:variant>
        <vt:i4>393283</vt:i4>
      </vt:variant>
      <vt:variant>
        <vt:i4>420</vt:i4>
      </vt:variant>
      <vt:variant>
        <vt:i4>0</vt:i4>
      </vt:variant>
      <vt:variant>
        <vt:i4>5</vt:i4>
      </vt:variant>
      <vt:variant>
        <vt:lpwstr/>
      </vt:variant>
      <vt:variant>
        <vt:lpwstr>P137</vt:lpwstr>
      </vt:variant>
      <vt:variant>
        <vt:i4>851978</vt:i4>
      </vt:variant>
      <vt:variant>
        <vt:i4>417</vt:i4>
      </vt:variant>
      <vt:variant>
        <vt:i4>0</vt:i4>
      </vt:variant>
      <vt:variant>
        <vt:i4>5</vt:i4>
      </vt:variant>
      <vt:variant>
        <vt:lpwstr>consultantplus://offline/ref=B11ACA8CCF528140B8A89245BED30D7367421B87AA1CBF20A8C96Aw668J</vt:lpwstr>
      </vt:variant>
      <vt:variant>
        <vt:lpwstr/>
      </vt:variant>
      <vt:variant>
        <vt:i4>851973</vt:i4>
      </vt:variant>
      <vt:variant>
        <vt:i4>414</vt:i4>
      </vt:variant>
      <vt:variant>
        <vt:i4>0</vt:i4>
      </vt:variant>
      <vt:variant>
        <vt:i4>5</vt:i4>
      </vt:variant>
      <vt:variant>
        <vt:lpwstr>consultantplus://offline/ref=B11ACA8CCF528140B8A89245BED30D7367421B88AA1CBF20A8C96Aw668J</vt:lpwstr>
      </vt:variant>
      <vt:variant>
        <vt:lpwstr/>
      </vt:variant>
      <vt:variant>
        <vt:i4>851973</vt:i4>
      </vt:variant>
      <vt:variant>
        <vt:i4>411</vt:i4>
      </vt:variant>
      <vt:variant>
        <vt:i4>0</vt:i4>
      </vt:variant>
      <vt:variant>
        <vt:i4>5</vt:i4>
      </vt:variant>
      <vt:variant>
        <vt:lpwstr>consultantplus://offline/ref=B11ACA8CCF528140B8A89245BED30D7367421B88AA1CBF20A8C96Aw668J</vt:lpwstr>
      </vt:variant>
      <vt:variant>
        <vt:lpwstr/>
      </vt:variant>
      <vt:variant>
        <vt:i4>131141</vt:i4>
      </vt:variant>
      <vt:variant>
        <vt:i4>408</vt:i4>
      </vt:variant>
      <vt:variant>
        <vt:i4>0</vt:i4>
      </vt:variant>
      <vt:variant>
        <vt:i4>5</vt:i4>
      </vt:variant>
      <vt:variant>
        <vt:lpwstr/>
      </vt:variant>
      <vt:variant>
        <vt:lpwstr>P153</vt:lpwstr>
      </vt:variant>
      <vt:variant>
        <vt:i4>65605</vt:i4>
      </vt:variant>
      <vt:variant>
        <vt:i4>405</vt:i4>
      </vt:variant>
      <vt:variant>
        <vt:i4>0</vt:i4>
      </vt:variant>
      <vt:variant>
        <vt:i4>5</vt:i4>
      </vt:variant>
      <vt:variant>
        <vt:lpwstr/>
      </vt:variant>
      <vt:variant>
        <vt:lpwstr>P150</vt:lpwstr>
      </vt:variant>
      <vt:variant>
        <vt:i4>393283</vt:i4>
      </vt:variant>
      <vt:variant>
        <vt:i4>402</vt:i4>
      </vt:variant>
      <vt:variant>
        <vt:i4>0</vt:i4>
      </vt:variant>
      <vt:variant>
        <vt:i4>5</vt:i4>
      </vt:variant>
      <vt:variant>
        <vt:lpwstr/>
      </vt:variant>
      <vt:variant>
        <vt:lpwstr>P137</vt:lpwstr>
      </vt:variant>
      <vt:variant>
        <vt:i4>851978</vt:i4>
      </vt:variant>
      <vt:variant>
        <vt:i4>399</vt:i4>
      </vt:variant>
      <vt:variant>
        <vt:i4>0</vt:i4>
      </vt:variant>
      <vt:variant>
        <vt:i4>5</vt:i4>
      </vt:variant>
      <vt:variant>
        <vt:lpwstr>consultantplus://offline/ref=B11ACA8CCF528140B8A89245BED30D7367421B87AA1CBF20A8C96Aw668J</vt:lpwstr>
      </vt:variant>
      <vt:variant>
        <vt:lpwstr/>
      </vt:variant>
      <vt:variant>
        <vt:i4>851973</vt:i4>
      </vt:variant>
      <vt:variant>
        <vt:i4>396</vt:i4>
      </vt:variant>
      <vt:variant>
        <vt:i4>0</vt:i4>
      </vt:variant>
      <vt:variant>
        <vt:i4>5</vt:i4>
      </vt:variant>
      <vt:variant>
        <vt:lpwstr>consultantplus://offline/ref=B11ACA8CCF528140B8A89245BED30D7367421B88AA1CBF20A8C96Aw668J</vt:lpwstr>
      </vt:variant>
      <vt:variant>
        <vt:lpwstr/>
      </vt:variant>
      <vt:variant>
        <vt:i4>851973</vt:i4>
      </vt:variant>
      <vt:variant>
        <vt:i4>393</vt:i4>
      </vt:variant>
      <vt:variant>
        <vt:i4>0</vt:i4>
      </vt:variant>
      <vt:variant>
        <vt:i4>5</vt:i4>
      </vt:variant>
      <vt:variant>
        <vt:lpwstr>consultantplus://offline/ref=B11ACA8CCF528140B8A89245BED30D7367421B88AA1CBF20A8C96Aw668J</vt:lpwstr>
      </vt:variant>
      <vt:variant>
        <vt:lpwstr/>
      </vt:variant>
      <vt:variant>
        <vt:i4>131141</vt:i4>
      </vt:variant>
      <vt:variant>
        <vt:i4>390</vt:i4>
      </vt:variant>
      <vt:variant>
        <vt:i4>0</vt:i4>
      </vt:variant>
      <vt:variant>
        <vt:i4>5</vt:i4>
      </vt:variant>
      <vt:variant>
        <vt:lpwstr/>
      </vt:variant>
      <vt:variant>
        <vt:lpwstr>P153</vt:lpwstr>
      </vt:variant>
      <vt:variant>
        <vt:i4>65605</vt:i4>
      </vt:variant>
      <vt:variant>
        <vt:i4>387</vt:i4>
      </vt:variant>
      <vt:variant>
        <vt:i4>0</vt:i4>
      </vt:variant>
      <vt:variant>
        <vt:i4>5</vt:i4>
      </vt:variant>
      <vt:variant>
        <vt:lpwstr/>
      </vt:variant>
      <vt:variant>
        <vt:lpwstr>P150</vt:lpwstr>
      </vt:variant>
      <vt:variant>
        <vt:i4>393283</vt:i4>
      </vt:variant>
      <vt:variant>
        <vt:i4>384</vt:i4>
      </vt:variant>
      <vt:variant>
        <vt:i4>0</vt:i4>
      </vt:variant>
      <vt:variant>
        <vt:i4>5</vt:i4>
      </vt:variant>
      <vt:variant>
        <vt:lpwstr/>
      </vt:variant>
      <vt:variant>
        <vt:lpwstr>P137</vt:lpwstr>
      </vt:variant>
      <vt:variant>
        <vt:i4>851978</vt:i4>
      </vt:variant>
      <vt:variant>
        <vt:i4>381</vt:i4>
      </vt:variant>
      <vt:variant>
        <vt:i4>0</vt:i4>
      </vt:variant>
      <vt:variant>
        <vt:i4>5</vt:i4>
      </vt:variant>
      <vt:variant>
        <vt:lpwstr>consultantplus://offline/ref=B11ACA8CCF528140B8A89245BED30D7367421B87AA1CBF20A8C96Aw668J</vt:lpwstr>
      </vt:variant>
      <vt:variant>
        <vt:lpwstr/>
      </vt:variant>
      <vt:variant>
        <vt:i4>851973</vt:i4>
      </vt:variant>
      <vt:variant>
        <vt:i4>378</vt:i4>
      </vt:variant>
      <vt:variant>
        <vt:i4>0</vt:i4>
      </vt:variant>
      <vt:variant>
        <vt:i4>5</vt:i4>
      </vt:variant>
      <vt:variant>
        <vt:lpwstr>consultantplus://offline/ref=B11ACA8CCF528140B8A89245BED30D7367421B88AA1CBF20A8C96Aw668J</vt:lpwstr>
      </vt:variant>
      <vt:variant>
        <vt:lpwstr/>
      </vt:variant>
      <vt:variant>
        <vt:i4>851973</vt:i4>
      </vt:variant>
      <vt:variant>
        <vt:i4>375</vt:i4>
      </vt:variant>
      <vt:variant>
        <vt:i4>0</vt:i4>
      </vt:variant>
      <vt:variant>
        <vt:i4>5</vt:i4>
      </vt:variant>
      <vt:variant>
        <vt:lpwstr>consultantplus://offline/ref=B11ACA8CCF528140B8A89245BED30D7367421B88AA1CBF20A8C96Aw668J</vt:lpwstr>
      </vt:variant>
      <vt:variant>
        <vt:lpwstr/>
      </vt:variant>
      <vt:variant>
        <vt:i4>131141</vt:i4>
      </vt:variant>
      <vt:variant>
        <vt:i4>372</vt:i4>
      </vt:variant>
      <vt:variant>
        <vt:i4>0</vt:i4>
      </vt:variant>
      <vt:variant>
        <vt:i4>5</vt:i4>
      </vt:variant>
      <vt:variant>
        <vt:lpwstr/>
      </vt:variant>
      <vt:variant>
        <vt:lpwstr>P153</vt:lpwstr>
      </vt:variant>
      <vt:variant>
        <vt:i4>65605</vt:i4>
      </vt:variant>
      <vt:variant>
        <vt:i4>369</vt:i4>
      </vt:variant>
      <vt:variant>
        <vt:i4>0</vt:i4>
      </vt:variant>
      <vt:variant>
        <vt:i4>5</vt:i4>
      </vt:variant>
      <vt:variant>
        <vt:lpwstr/>
      </vt:variant>
      <vt:variant>
        <vt:lpwstr>P150</vt:lpwstr>
      </vt:variant>
      <vt:variant>
        <vt:i4>393283</vt:i4>
      </vt:variant>
      <vt:variant>
        <vt:i4>366</vt:i4>
      </vt:variant>
      <vt:variant>
        <vt:i4>0</vt:i4>
      </vt:variant>
      <vt:variant>
        <vt:i4>5</vt:i4>
      </vt:variant>
      <vt:variant>
        <vt:lpwstr/>
      </vt:variant>
      <vt:variant>
        <vt:lpwstr>P137</vt:lpwstr>
      </vt:variant>
      <vt:variant>
        <vt:i4>851978</vt:i4>
      </vt:variant>
      <vt:variant>
        <vt:i4>363</vt:i4>
      </vt:variant>
      <vt:variant>
        <vt:i4>0</vt:i4>
      </vt:variant>
      <vt:variant>
        <vt:i4>5</vt:i4>
      </vt:variant>
      <vt:variant>
        <vt:lpwstr>consultantplus://offline/ref=B11ACA8CCF528140B8A89245BED30D7367421B87AA1CBF20A8C96Aw668J</vt:lpwstr>
      </vt:variant>
      <vt:variant>
        <vt:lpwstr/>
      </vt:variant>
      <vt:variant>
        <vt:i4>851973</vt:i4>
      </vt:variant>
      <vt:variant>
        <vt:i4>360</vt:i4>
      </vt:variant>
      <vt:variant>
        <vt:i4>0</vt:i4>
      </vt:variant>
      <vt:variant>
        <vt:i4>5</vt:i4>
      </vt:variant>
      <vt:variant>
        <vt:lpwstr>consultantplus://offline/ref=B11ACA8CCF528140B8A89245BED30D7367421B88AA1CBF20A8C96Aw668J</vt:lpwstr>
      </vt:variant>
      <vt:variant>
        <vt:lpwstr/>
      </vt:variant>
      <vt:variant>
        <vt:i4>851973</vt:i4>
      </vt:variant>
      <vt:variant>
        <vt:i4>357</vt:i4>
      </vt:variant>
      <vt:variant>
        <vt:i4>0</vt:i4>
      </vt:variant>
      <vt:variant>
        <vt:i4>5</vt:i4>
      </vt:variant>
      <vt:variant>
        <vt:lpwstr>consultantplus://offline/ref=B11ACA8CCF528140B8A89245BED30D7367421B88AA1CBF20A8C96Aw668J</vt:lpwstr>
      </vt:variant>
      <vt:variant>
        <vt:lpwstr/>
      </vt:variant>
      <vt:variant>
        <vt:i4>131141</vt:i4>
      </vt:variant>
      <vt:variant>
        <vt:i4>354</vt:i4>
      </vt:variant>
      <vt:variant>
        <vt:i4>0</vt:i4>
      </vt:variant>
      <vt:variant>
        <vt:i4>5</vt:i4>
      </vt:variant>
      <vt:variant>
        <vt:lpwstr/>
      </vt:variant>
      <vt:variant>
        <vt:lpwstr>P153</vt:lpwstr>
      </vt:variant>
      <vt:variant>
        <vt:i4>65605</vt:i4>
      </vt:variant>
      <vt:variant>
        <vt:i4>351</vt:i4>
      </vt:variant>
      <vt:variant>
        <vt:i4>0</vt:i4>
      </vt:variant>
      <vt:variant>
        <vt:i4>5</vt:i4>
      </vt:variant>
      <vt:variant>
        <vt:lpwstr/>
      </vt:variant>
      <vt:variant>
        <vt:lpwstr>P150</vt:lpwstr>
      </vt:variant>
      <vt:variant>
        <vt:i4>393283</vt:i4>
      </vt:variant>
      <vt:variant>
        <vt:i4>348</vt:i4>
      </vt:variant>
      <vt:variant>
        <vt:i4>0</vt:i4>
      </vt:variant>
      <vt:variant>
        <vt:i4>5</vt:i4>
      </vt:variant>
      <vt:variant>
        <vt:lpwstr/>
      </vt:variant>
      <vt:variant>
        <vt:lpwstr>P137</vt:lpwstr>
      </vt:variant>
      <vt:variant>
        <vt:i4>851978</vt:i4>
      </vt:variant>
      <vt:variant>
        <vt:i4>345</vt:i4>
      </vt:variant>
      <vt:variant>
        <vt:i4>0</vt:i4>
      </vt:variant>
      <vt:variant>
        <vt:i4>5</vt:i4>
      </vt:variant>
      <vt:variant>
        <vt:lpwstr>consultantplus://offline/ref=B11ACA8CCF528140B8A89245BED30D7367421B87AA1CBF20A8C96Aw668J</vt:lpwstr>
      </vt:variant>
      <vt:variant>
        <vt:lpwstr/>
      </vt:variant>
      <vt:variant>
        <vt:i4>851973</vt:i4>
      </vt:variant>
      <vt:variant>
        <vt:i4>342</vt:i4>
      </vt:variant>
      <vt:variant>
        <vt:i4>0</vt:i4>
      </vt:variant>
      <vt:variant>
        <vt:i4>5</vt:i4>
      </vt:variant>
      <vt:variant>
        <vt:lpwstr>consultantplus://offline/ref=B11ACA8CCF528140B8A89245BED30D7367421B88AA1CBF20A8C96Aw668J</vt:lpwstr>
      </vt:variant>
      <vt:variant>
        <vt:lpwstr/>
      </vt:variant>
      <vt:variant>
        <vt:i4>851973</vt:i4>
      </vt:variant>
      <vt:variant>
        <vt:i4>339</vt:i4>
      </vt:variant>
      <vt:variant>
        <vt:i4>0</vt:i4>
      </vt:variant>
      <vt:variant>
        <vt:i4>5</vt:i4>
      </vt:variant>
      <vt:variant>
        <vt:lpwstr>consultantplus://offline/ref=B11ACA8CCF528140B8A89245BED30D7367421B88AA1CBF20A8C96Aw668J</vt:lpwstr>
      </vt:variant>
      <vt:variant>
        <vt:lpwstr/>
      </vt:variant>
      <vt:variant>
        <vt:i4>131141</vt:i4>
      </vt:variant>
      <vt:variant>
        <vt:i4>336</vt:i4>
      </vt:variant>
      <vt:variant>
        <vt:i4>0</vt:i4>
      </vt:variant>
      <vt:variant>
        <vt:i4>5</vt:i4>
      </vt:variant>
      <vt:variant>
        <vt:lpwstr/>
      </vt:variant>
      <vt:variant>
        <vt:lpwstr>P153</vt:lpwstr>
      </vt:variant>
      <vt:variant>
        <vt:i4>65605</vt:i4>
      </vt:variant>
      <vt:variant>
        <vt:i4>333</vt:i4>
      </vt:variant>
      <vt:variant>
        <vt:i4>0</vt:i4>
      </vt:variant>
      <vt:variant>
        <vt:i4>5</vt:i4>
      </vt:variant>
      <vt:variant>
        <vt:lpwstr/>
      </vt:variant>
      <vt:variant>
        <vt:lpwstr>P150</vt:lpwstr>
      </vt:variant>
      <vt:variant>
        <vt:i4>393283</vt:i4>
      </vt:variant>
      <vt:variant>
        <vt:i4>330</vt:i4>
      </vt:variant>
      <vt:variant>
        <vt:i4>0</vt:i4>
      </vt:variant>
      <vt:variant>
        <vt:i4>5</vt:i4>
      </vt:variant>
      <vt:variant>
        <vt:lpwstr/>
      </vt:variant>
      <vt:variant>
        <vt:lpwstr>P137</vt:lpwstr>
      </vt:variant>
      <vt:variant>
        <vt:i4>851978</vt:i4>
      </vt:variant>
      <vt:variant>
        <vt:i4>327</vt:i4>
      </vt:variant>
      <vt:variant>
        <vt:i4>0</vt:i4>
      </vt:variant>
      <vt:variant>
        <vt:i4>5</vt:i4>
      </vt:variant>
      <vt:variant>
        <vt:lpwstr>consultantplus://offline/ref=B11ACA8CCF528140B8A89245BED30D7367421B87AA1CBF20A8C96Aw668J</vt:lpwstr>
      </vt:variant>
      <vt:variant>
        <vt:lpwstr/>
      </vt:variant>
      <vt:variant>
        <vt:i4>851973</vt:i4>
      </vt:variant>
      <vt:variant>
        <vt:i4>324</vt:i4>
      </vt:variant>
      <vt:variant>
        <vt:i4>0</vt:i4>
      </vt:variant>
      <vt:variant>
        <vt:i4>5</vt:i4>
      </vt:variant>
      <vt:variant>
        <vt:lpwstr>consultantplus://offline/ref=B11ACA8CCF528140B8A89245BED30D7367421B88AA1CBF20A8C96Aw668J</vt:lpwstr>
      </vt:variant>
      <vt:variant>
        <vt:lpwstr/>
      </vt:variant>
      <vt:variant>
        <vt:i4>851973</vt:i4>
      </vt:variant>
      <vt:variant>
        <vt:i4>321</vt:i4>
      </vt:variant>
      <vt:variant>
        <vt:i4>0</vt:i4>
      </vt:variant>
      <vt:variant>
        <vt:i4>5</vt:i4>
      </vt:variant>
      <vt:variant>
        <vt:lpwstr>consultantplus://offline/ref=B11ACA8CCF528140B8A89245BED30D7367421B88AA1CBF20A8C96Aw668J</vt:lpwstr>
      </vt:variant>
      <vt:variant>
        <vt:lpwstr/>
      </vt:variant>
      <vt:variant>
        <vt:i4>131141</vt:i4>
      </vt:variant>
      <vt:variant>
        <vt:i4>318</vt:i4>
      </vt:variant>
      <vt:variant>
        <vt:i4>0</vt:i4>
      </vt:variant>
      <vt:variant>
        <vt:i4>5</vt:i4>
      </vt:variant>
      <vt:variant>
        <vt:lpwstr/>
      </vt:variant>
      <vt:variant>
        <vt:lpwstr>P153</vt:lpwstr>
      </vt:variant>
      <vt:variant>
        <vt:i4>65605</vt:i4>
      </vt:variant>
      <vt:variant>
        <vt:i4>315</vt:i4>
      </vt:variant>
      <vt:variant>
        <vt:i4>0</vt:i4>
      </vt:variant>
      <vt:variant>
        <vt:i4>5</vt:i4>
      </vt:variant>
      <vt:variant>
        <vt:lpwstr/>
      </vt:variant>
      <vt:variant>
        <vt:lpwstr>P150</vt:lpwstr>
      </vt:variant>
      <vt:variant>
        <vt:i4>393283</vt:i4>
      </vt:variant>
      <vt:variant>
        <vt:i4>312</vt:i4>
      </vt:variant>
      <vt:variant>
        <vt:i4>0</vt:i4>
      </vt:variant>
      <vt:variant>
        <vt:i4>5</vt:i4>
      </vt:variant>
      <vt:variant>
        <vt:lpwstr/>
      </vt:variant>
      <vt:variant>
        <vt:lpwstr>P137</vt:lpwstr>
      </vt:variant>
      <vt:variant>
        <vt:i4>851978</vt:i4>
      </vt:variant>
      <vt:variant>
        <vt:i4>309</vt:i4>
      </vt:variant>
      <vt:variant>
        <vt:i4>0</vt:i4>
      </vt:variant>
      <vt:variant>
        <vt:i4>5</vt:i4>
      </vt:variant>
      <vt:variant>
        <vt:lpwstr>consultantplus://offline/ref=B11ACA8CCF528140B8A89245BED30D7367421B87AA1CBF20A8C96Aw668J</vt:lpwstr>
      </vt:variant>
      <vt:variant>
        <vt:lpwstr/>
      </vt:variant>
      <vt:variant>
        <vt:i4>851973</vt:i4>
      </vt:variant>
      <vt:variant>
        <vt:i4>306</vt:i4>
      </vt:variant>
      <vt:variant>
        <vt:i4>0</vt:i4>
      </vt:variant>
      <vt:variant>
        <vt:i4>5</vt:i4>
      </vt:variant>
      <vt:variant>
        <vt:lpwstr>consultantplus://offline/ref=B11ACA8CCF528140B8A89245BED30D7367421B88AA1CBF20A8C96Aw668J</vt:lpwstr>
      </vt:variant>
      <vt:variant>
        <vt:lpwstr/>
      </vt:variant>
      <vt:variant>
        <vt:i4>851973</vt:i4>
      </vt:variant>
      <vt:variant>
        <vt:i4>303</vt:i4>
      </vt:variant>
      <vt:variant>
        <vt:i4>0</vt:i4>
      </vt:variant>
      <vt:variant>
        <vt:i4>5</vt:i4>
      </vt:variant>
      <vt:variant>
        <vt:lpwstr>consultantplus://offline/ref=B11ACA8CCF528140B8A89245BED30D7367421B88AA1CBF20A8C96Aw668J</vt:lpwstr>
      </vt:variant>
      <vt:variant>
        <vt:lpwstr/>
      </vt:variant>
      <vt:variant>
        <vt:i4>131141</vt:i4>
      </vt:variant>
      <vt:variant>
        <vt:i4>300</vt:i4>
      </vt:variant>
      <vt:variant>
        <vt:i4>0</vt:i4>
      </vt:variant>
      <vt:variant>
        <vt:i4>5</vt:i4>
      </vt:variant>
      <vt:variant>
        <vt:lpwstr/>
      </vt:variant>
      <vt:variant>
        <vt:lpwstr>P153</vt:lpwstr>
      </vt:variant>
      <vt:variant>
        <vt:i4>65605</vt:i4>
      </vt:variant>
      <vt:variant>
        <vt:i4>297</vt:i4>
      </vt:variant>
      <vt:variant>
        <vt:i4>0</vt:i4>
      </vt:variant>
      <vt:variant>
        <vt:i4>5</vt:i4>
      </vt:variant>
      <vt:variant>
        <vt:lpwstr/>
      </vt:variant>
      <vt:variant>
        <vt:lpwstr>P150</vt:lpwstr>
      </vt:variant>
      <vt:variant>
        <vt:i4>393283</vt:i4>
      </vt:variant>
      <vt:variant>
        <vt:i4>294</vt:i4>
      </vt:variant>
      <vt:variant>
        <vt:i4>0</vt:i4>
      </vt:variant>
      <vt:variant>
        <vt:i4>5</vt:i4>
      </vt:variant>
      <vt:variant>
        <vt:lpwstr/>
      </vt:variant>
      <vt:variant>
        <vt:lpwstr>P137</vt:lpwstr>
      </vt:variant>
      <vt:variant>
        <vt:i4>851978</vt:i4>
      </vt:variant>
      <vt:variant>
        <vt:i4>291</vt:i4>
      </vt:variant>
      <vt:variant>
        <vt:i4>0</vt:i4>
      </vt:variant>
      <vt:variant>
        <vt:i4>5</vt:i4>
      </vt:variant>
      <vt:variant>
        <vt:lpwstr>consultantplus://offline/ref=B11ACA8CCF528140B8A89245BED30D7367421B87AA1CBF20A8C96Aw668J</vt:lpwstr>
      </vt:variant>
      <vt:variant>
        <vt:lpwstr/>
      </vt:variant>
      <vt:variant>
        <vt:i4>851973</vt:i4>
      </vt:variant>
      <vt:variant>
        <vt:i4>288</vt:i4>
      </vt:variant>
      <vt:variant>
        <vt:i4>0</vt:i4>
      </vt:variant>
      <vt:variant>
        <vt:i4>5</vt:i4>
      </vt:variant>
      <vt:variant>
        <vt:lpwstr>consultantplus://offline/ref=B11ACA8CCF528140B8A89245BED30D7367421B88AA1CBF20A8C96Aw668J</vt:lpwstr>
      </vt:variant>
      <vt:variant>
        <vt:lpwstr/>
      </vt:variant>
      <vt:variant>
        <vt:i4>851973</vt:i4>
      </vt:variant>
      <vt:variant>
        <vt:i4>285</vt:i4>
      </vt:variant>
      <vt:variant>
        <vt:i4>0</vt:i4>
      </vt:variant>
      <vt:variant>
        <vt:i4>5</vt:i4>
      </vt:variant>
      <vt:variant>
        <vt:lpwstr>consultantplus://offline/ref=B11ACA8CCF528140B8A89245BED30D7367421B88AA1CBF20A8C96Aw668J</vt:lpwstr>
      </vt:variant>
      <vt:variant>
        <vt:lpwstr/>
      </vt:variant>
      <vt:variant>
        <vt:i4>131141</vt:i4>
      </vt:variant>
      <vt:variant>
        <vt:i4>282</vt:i4>
      </vt:variant>
      <vt:variant>
        <vt:i4>0</vt:i4>
      </vt:variant>
      <vt:variant>
        <vt:i4>5</vt:i4>
      </vt:variant>
      <vt:variant>
        <vt:lpwstr/>
      </vt:variant>
      <vt:variant>
        <vt:lpwstr>P153</vt:lpwstr>
      </vt:variant>
      <vt:variant>
        <vt:i4>65605</vt:i4>
      </vt:variant>
      <vt:variant>
        <vt:i4>279</vt:i4>
      </vt:variant>
      <vt:variant>
        <vt:i4>0</vt:i4>
      </vt:variant>
      <vt:variant>
        <vt:i4>5</vt:i4>
      </vt:variant>
      <vt:variant>
        <vt:lpwstr/>
      </vt:variant>
      <vt:variant>
        <vt:lpwstr>P150</vt:lpwstr>
      </vt:variant>
      <vt:variant>
        <vt:i4>393283</vt:i4>
      </vt:variant>
      <vt:variant>
        <vt:i4>276</vt:i4>
      </vt:variant>
      <vt:variant>
        <vt:i4>0</vt:i4>
      </vt:variant>
      <vt:variant>
        <vt:i4>5</vt:i4>
      </vt:variant>
      <vt:variant>
        <vt:lpwstr/>
      </vt:variant>
      <vt:variant>
        <vt:lpwstr>P137</vt:lpwstr>
      </vt:variant>
      <vt:variant>
        <vt:i4>851978</vt:i4>
      </vt:variant>
      <vt:variant>
        <vt:i4>273</vt:i4>
      </vt:variant>
      <vt:variant>
        <vt:i4>0</vt:i4>
      </vt:variant>
      <vt:variant>
        <vt:i4>5</vt:i4>
      </vt:variant>
      <vt:variant>
        <vt:lpwstr>consultantplus://offline/ref=B11ACA8CCF528140B8A89245BED30D7367421B87AA1CBF20A8C96Aw668J</vt:lpwstr>
      </vt:variant>
      <vt:variant>
        <vt:lpwstr/>
      </vt:variant>
      <vt:variant>
        <vt:i4>851973</vt:i4>
      </vt:variant>
      <vt:variant>
        <vt:i4>270</vt:i4>
      </vt:variant>
      <vt:variant>
        <vt:i4>0</vt:i4>
      </vt:variant>
      <vt:variant>
        <vt:i4>5</vt:i4>
      </vt:variant>
      <vt:variant>
        <vt:lpwstr>consultantplus://offline/ref=B11ACA8CCF528140B8A89245BED30D7367421B88AA1CBF20A8C96Aw668J</vt:lpwstr>
      </vt:variant>
      <vt:variant>
        <vt:lpwstr/>
      </vt:variant>
      <vt:variant>
        <vt:i4>851973</vt:i4>
      </vt:variant>
      <vt:variant>
        <vt:i4>267</vt:i4>
      </vt:variant>
      <vt:variant>
        <vt:i4>0</vt:i4>
      </vt:variant>
      <vt:variant>
        <vt:i4>5</vt:i4>
      </vt:variant>
      <vt:variant>
        <vt:lpwstr>consultantplus://offline/ref=B11ACA8CCF528140B8A89245BED30D7367421B88AA1CBF20A8C96Aw668J</vt:lpwstr>
      </vt:variant>
      <vt:variant>
        <vt:lpwstr/>
      </vt:variant>
      <vt:variant>
        <vt:i4>131141</vt:i4>
      </vt:variant>
      <vt:variant>
        <vt:i4>264</vt:i4>
      </vt:variant>
      <vt:variant>
        <vt:i4>0</vt:i4>
      </vt:variant>
      <vt:variant>
        <vt:i4>5</vt:i4>
      </vt:variant>
      <vt:variant>
        <vt:lpwstr/>
      </vt:variant>
      <vt:variant>
        <vt:lpwstr>P153</vt:lpwstr>
      </vt:variant>
      <vt:variant>
        <vt:i4>65605</vt:i4>
      </vt:variant>
      <vt:variant>
        <vt:i4>261</vt:i4>
      </vt:variant>
      <vt:variant>
        <vt:i4>0</vt:i4>
      </vt:variant>
      <vt:variant>
        <vt:i4>5</vt:i4>
      </vt:variant>
      <vt:variant>
        <vt:lpwstr/>
      </vt:variant>
      <vt:variant>
        <vt:lpwstr>P150</vt:lpwstr>
      </vt:variant>
      <vt:variant>
        <vt:i4>393283</vt:i4>
      </vt:variant>
      <vt:variant>
        <vt:i4>258</vt:i4>
      </vt:variant>
      <vt:variant>
        <vt:i4>0</vt:i4>
      </vt:variant>
      <vt:variant>
        <vt:i4>5</vt:i4>
      </vt:variant>
      <vt:variant>
        <vt:lpwstr/>
      </vt:variant>
      <vt:variant>
        <vt:lpwstr>P137</vt:lpwstr>
      </vt:variant>
      <vt:variant>
        <vt:i4>851978</vt:i4>
      </vt:variant>
      <vt:variant>
        <vt:i4>255</vt:i4>
      </vt:variant>
      <vt:variant>
        <vt:i4>0</vt:i4>
      </vt:variant>
      <vt:variant>
        <vt:i4>5</vt:i4>
      </vt:variant>
      <vt:variant>
        <vt:lpwstr>consultantplus://offline/ref=B11ACA8CCF528140B8A89245BED30D7367421B87AA1CBF20A8C96Aw668J</vt:lpwstr>
      </vt:variant>
      <vt:variant>
        <vt:lpwstr/>
      </vt:variant>
      <vt:variant>
        <vt:i4>851973</vt:i4>
      </vt:variant>
      <vt:variant>
        <vt:i4>252</vt:i4>
      </vt:variant>
      <vt:variant>
        <vt:i4>0</vt:i4>
      </vt:variant>
      <vt:variant>
        <vt:i4>5</vt:i4>
      </vt:variant>
      <vt:variant>
        <vt:lpwstr>consultantplus://offline/ref=B11ACA8CCF528140B8A89245BED30D7367421B88AA1CBF20A8C96Aw668J</vt:lpwstr>
      </vt:variant>
      <vt:variant>
        <vt:lpwstr/>
      </vt:variant>
      <vt:variant>
        <vt:i4>851973</vt:i4>
      </vt:variant>
      <vt:variant>
        <vt:i4>249</vt:i4>
      </vt:variant>
      <vt:variant>
        <vt:i4>0</vt:i4>
      </vt:variant>
      <vt:variant>
        <vt:i4>5</vt:i4>
      </vt:variant>
      <vt:variant>
        <vt:lpwstr>consultantplus://offline/ref=B11ACA8CCF528140B8A89245BED30D7367421B88AA1CBF20A8C96Aw668J</vt:lpwstr>
      </vt:variant>
      <vt:variant>
        <vt:lpwstr/>
      </vt:variant>
      <vt:variant>
        <vt:i4>8192051</vt:i4>
      </vt:variant>
      <vt:variant>
        <vt:i4>246</vt:i4>
      </vt:variant>
      <vt:variant>
        <vt:i4>0</vt:i4>
      </vt:variant>
      <vt:variant>
        <vt:i4>5</vt:i4>
      </vt:variant>
      <vt:variant>
        <vt:lpwstr>garantf1://890941.2782/</vt:lpwstr>
      </vt:variant>
      <vt:variant>
        <vt:lpwstr/>
      </vt:variant>
      <vt:variant>
        <vt:i4>8192051</vt:i4>
      </vt:variant>
      <vt:variant>
        <vt:i4>243</vt:i4>
      </vt:variant>
      <vt:variant>
        <vt:i4>0</vt:i4>
      </vt:variant>
      <vt:variant>
        <vt:i4>5</vt:i4>
      </vt:variant>
      <vt:variant>
        <vt:lpwstr>garantf1://890941.2782/</vt:lpwstr>
      </vt:variant>
      <vt:variant>
        <vt:lpwstr/>
      </vt:variant>
      <vt:variant>
        <vt:i4>8192051</vt:i4>
      </vt:variant>
      <vt:variant>
        <vt:i4>240</vt:i4>
      </vt:variant>
      <vt:variant>
        <vt:i4>0</vt:i4>
      </vt:variant>
      <vt:variant>
        <vt:i4>5</vt:i4>
      </vt:variant>
      <vt:variant>
        <vt:lpwstr>garantf1://890941.2782/</vt:lpwstr>
      </vt:variant>
      <vt:variant>
        <vt:lpwstr/>
      </vt:variant>
      <vt:variant>
        <vt:i4>4456463</vt:i4>
      </vt:variant>
      <vt:variant>
        <vt:i4>237</vt:i4>
      </vt:variant>
      <vt:variant>
        <vt:i4>0</vt:i4>
      </vt:variant>
      <vt:variant>
        <vt:i4>5</vt:i4>
      </vt:variant>
      <vt:variant>
        <vt:lpwstr>garantf1://12025267.3012/</vt:lpwstr>
      </vt:variant>
      <vt:variant>
        <vt:lpwstr/>
      </vt:variant>
      <vt:variant>
        <vt:i4>8192051</vt:i4>
      </vt:variant>
      <vt:variant>
        <vt:i4>234</vt:i4>
      </vt:variant>
      <vt:variant>
        <vt:i4>0</vt:i4>
      </vt:variant>
      <vt:variant>
        <vt:i4>5</vt:i4>
      </vt:variant>
      <vt:variant>
        <vt:lpwstr>garantf1://890941.2782/</vt:lpwstr>
      </vt:variant>
      <vt:variant>
        <vt:lpwstr/>
      </vt:variant>
      <vt:variant>
        <vt:i4>5898240</vt:i4>
      </vt:variant>
      <vt:variant>
        <vt:i4>231</vt:i4>
      </vt:variant>
      <vt:variant>
        <vt:i4>0</vt:i4>
      </vt:variant>
      <vt:variant>
        <vt:i4>5</vt:i4>
      </vt:variant>
      <vt:variant>
        <vt:lpwstr>garantf1://10064072.438/</vt:lpwstr>
      </vt:variant>
      <vt:variant>
        <vt:lpwstr/>
      </vt:variant>
      <vt:variant>
        <vt:i4>4456463</vt:i4>
      </vt:variant>
      <vt:variant>
        <vt:i4>228</vt:i4>
      </vt:variant>
      <vt:variant>
        <vt:i4>0</vt:i4>
      </vt:variant>
      <vt:variant>
        <vt:i4>5</vt:i4>
      </vt:variant>
      <vt:variant>
        <vt:lpwstr>garantf1://12025267.3012/</vt:lpwstr>
      </vt:variant>
      <vt:variant>
        <vt:lpwstr/>
      </vt:variant>
      <vt:variant>
        <vt:i4>2228241</vt:i4>
      </vt:variant>
      <vt:variant>
        <vt:i4>225</vt:i4>
      </vt:variant>
      <vt:variant>
        <vt:i4>0</vt:i4>
      </vt:variant>
      <vt:variant>
        <vt:i4>5</vt:i4>
      </vt:variant>
      <vt:variant>
        <vt:lpwstr/>
      </vt:variant>
      <vt:variant>
        <vt:lpwstr>sub_1018</vt:lpwstr>
      </vt:variant>
      <vt:variant>
        <vt:i4>2621461</vt:i4>
      </vt:variant>
      <vt:variant>
        <vt:i4>222</vt:i4>
      </vt:variant>
      <vt:variant>
        <vt:i4>0</vt:i4>
      </vt:variant>
      <vt:variant>
        <vt:i4>5</vt:i4>
      </vt:variant>
      <vt:variant>
        <vt:lpwstr/>
      </vt:variant>
      <vt:variant>
        <vt:lpwstr>sub_1052</vt:lpwstr>
      </vt:variant>
      <vt:variant>
        <vt:i4>5963779</vt:i4>
      </vt:variant>
      <vt:variant>
        <vt:i4>219</vt:i4>
      </vt:variant>
      <vt:variant>
        <vt:i4>0</vt:i4>
      </vt:variant>
      <vt:variant>
        <vt:i4>5</vt:i4>
      </vt:variant>
      <vt:variant>
        <vt:lpwstr>garantf1://12025267.729/</vt:lpwstr>
      </vt:variant>
      <vt:variant>
        <vt:lpwstr/>
      </vt:variant>
      <vt:variant>
        <vt:i4>8192051</vt:i4>
      </vt:variant>
      <vt:variant>
        <vt:i4>216</vt:i4>
      </vt:variant>
      <vt:variant>
        <vt:i4>0</vt:i4>
      </vt:variant>
      <vt:variant>
        <vt:i4>5</vt:i4>
      </vt:variant>
      <vt:variant>
        <vt:lpwstr>garantf1://890941.2782/</vt:lpwstr>
      </vt:variant>
      <vt:variant>
        <vt:lpwstr/>
      </vt:variant>
      <vt:variant>
        <vt:i4>3014674</vt:i4>
      </vt:variant>
      <vt:variant>
        <vt:i4>213</vt:i4>
      </vt:variant>
      <vt:variant>
        <vt:i4>0</vt:i4>
      </vt:variant>
      <vt:variant>
        <vt:i4>5</vt:i4>
      </vt:variant>
      <vt:variant>
        <vt:lpwstr/>
      </vt:variant>
      <vt:variant>
        <vt:lpwstr>sub_15215</vt:lpwstr>
      </vt:variant>
      <vt:variant>
        <vt:i4>3014674</vt:i4>
      </vt:variant>
      <vt:variant>
        <vt:i4>210</vt:i4>
      </vt:variant>
      <vt:variant>
        <vt:i4>0</vt:i4>
      </vt:variant>
      <vt:variant>
        <vt:i4>5</vt:i4>
      </vt:variant>
      <vt:variant>
        <vt:lpwstr/>
      </vt:variant>
      <vt:variant>
        <vt:lpwstr>sub_15213</vt:lpwstr>
      </vt:variant>
      <vt:variant>
        <vt:i4>7798832</vt:i4>
      </vt:variant>
      <vt:variant>
        <vt:i4>207</vt:i4>
      </vt:variant>
      <vt:variant>
        <vt:i4>0</vt:i4>
      </vt:variant>
      <vt:variant>
        <vt:i4>5</vt:i4>
      </vt:variant>
      <vt:variant>
        <vt:lpwstr>garantf1://10036812.15/</vt:lpwstr>
      </vt:variant>
      <vt:variant>
        <vt:lpwstr/>
      </vt:variant>
      <vt:variant>
        <vt:i4>3080209</vt:i4>
      </vt:variant>
      <vt:variant>
        <vt:i4>204</vt:i4>
      </vt:variant>
      <vt:variant>
        <vt:i4>0</vt:i4>
      </vt:variant>
      <vt:variant>
        <vt:i4>5</vt:i4>
      </vt:variant>
      <vt:variant>
        <vt:lpwstr/>
      </vt:variant>
      <vt:variant>
        <vt:lpwstr>sub_10151</vt:lpwstr>
      </vt:variant>
      <vt:variant>
        <vt:i4>3014681</vt:i4>
      </vt:variant>
      <vt:variant>
        <vt:i4>201</vt:i4>
      </vt:variant>
      <vt:variant>
        <vt:i4>0</vt:i4>
      </vt:variant>
      <vt:variant>
        <vt:i4>5</vt:i4>
      </vt:variant>
      <vt:variant>
        <vt:lpwstr/>
      </vt:variant>
      <vt:variant>
        <vt:lpwstr>sub_1094</vt:lpwstr>
      </vt:variant>
      <vt:variant>
        <vt:i4>8192051</vt:i4>
      </vt:variant>
      <vt:variant>
        <vt:i4>198</vt:i4>
      </vt:variant>
      <vt:variant>
        <vt:i4>0</vt:i4>
      </vt:variant>
      <vt:variant>
        <vt:i4>5</vt:i4>
      </vt:variant>
      <vt:variant>
        <vt:lpwstr>garantf1://890941.2782/</vt:lpwstr>
      </vt:variant>
      <vt:variant>
        <vt:lpwstr/>
      </vt:variant>
      <vt:variant>
        <vt:i4>4456463</vt:i4>
      </vt:variant>
      <vt:variant>
        <vt:i4>195</vt:i4>
      </vt:variant>
      <vt:variant>
        <vt:i4>0</vt:i4>
      </vt:variant>
      <vt:variant>
        <vt:i4>5</vt:i4>
      </vt:variant>
      <vt:variant>
        <vt:lpwstr>garantf1://12025267.3012/</vt:lpwstr>
      </vt:variant>
      <vt:variant>
        <vt:lpwstr/>
      </vt:variant>
      <vt:variant>
        <vt:i4>5111823</vt:i4>
      </vt:variant>
      <vt:variant>
        <vt:i4>192</vt:i4>
      </vt:variant>
      <vt:variant>
        <vt:i4>0</vt:i4>
      </vt:variant>
      <vt:variant>
        <vt:i4>5</vt:i4>
      </vt:variant>
      <vt:variant>
        <vt:lpwstr>garantf1://10064072.1028/</vt:lpwstr>
      </vt:variant>
      <vt:variant>
        <vt:lpwstr/>
      </vt:variant>
      <vt:variant>
        <vt:i4>2686993</vt:i4>
      </vt:variant>
      <vt:variant>
        <vt:i4>189</vt:i4>
      </vt:variant>
      <vt:variant>
        <vt:i4>0</vt:i4>
      </vt:variant>
      <vt:variant>
        <vt:i4>5</vt:i4>
      </vt:variant>
      <vt:variant>
        <vt:lpwstr/>
      </vt:variant>
      <vt:variant>
        <vt:lpwstr>sub_10139</vt:lpwstr>
      </vt:variant>
      <vt:variant>
        <vt:i4>8192051</vt:i4>
      </vt:variant>
      <vt:variant>
        <vt:i4>186</vt:i4>
      </vt:variant>
      <vt:variant>
        <vt:i4>0</vt:i4>
      </vt:variant>
      <vt:variant>
        <vt:i4>5</vt:i4>
      </vt:variant>
      <vt:variant>
        <vt:lpwstr>garantf1://890941.2782/</vt:lpwstr>
      </vt:variant>
      <vt:variant>
        <vt:lpwstr/>
      </vt:variant>
      <vt:variant>
        <vt:i4>2686993</vt:i4>
      </vt:variant>
      <vt:variant>
        <vt:i4>183</vt:i4>
      </vt:variant>
      <vt:variant>
        <vt:i4>0</vt:i4>
      </vt:variant>
      <vt:variant>
        <vt:i4>5</vt:i4>
      </vt:variant>
      <vt:variant>
        <vt:lpwstr/>
      </vt:variant>
      <vt:variant>
        <vt:lpwstr>sub_10139</vt:lpwstr>
      </vt:variant>
      <vt:variant>
        <vt:i4>2686993</vt:i4>
      </vt:variant>
      <vt:variant>
        <vt:i4>180</vt:i4>
      </vt:variant>
      <vt:variant>
        <vt:i4>0</vt:i4>
      </vt:variant>
      <vt:variant>
        <vt:i4>5</vt:i4>
      </vt:variant>
      <vt:variant>
        <vt:lpwstr/>
      </vt:variant>
      <vt:variant>
        <vt:lpwstr>sub_10139</vt:lpwstr>
      </vt:variant>
      <vt:variant>
        <vt:i4>2621461</vt:i4>
      </vt:variant>
      <vt:variant>
        <vt:i4>177</vt:i4>
      </vt:variant>
      <vt:variant>
        <vt:i4>0</vt:i4>
      </vt:variant>
      <vt:variant>
        <vt:i4>5</vt:i4>
      </vt:variant>
      <vt:variant>
        <vt:lpwstr/>
      </vt:variant>
      <vt:variant>
        <vt:lpwstr>sub_1052</vt:lpwstr>
      </vt:variant>
      <vt:variant>
        <vt:i4>8192051</vt:i4>
      </vt:variant>
      <vt:variant>
        <vt:i4>174</vt:i4>
      </vt:variant>
      <vt:variant>
        <vt:i4>0</vt:i4>
      </vt:variant>
      <vt:variant>
        <vt:i4>5</vt:i4>
      </vt:variant>
      <vt:variant>
        <vt:lpwstr>garantf1://890941.2782/</vt:lpwstr>
      </vt:variant>
      <vt:variant>
        <vt:lpwstr/>
      </vt:variant>
      <vt:variant>
        <vt:i4>3014674</vt:i4>
      </vt:variant>
      <vt:variant>
        <vt:i4>171</vt:i4>
      </vt:variant>
      <vt:variant>
        <vt:i4>0</vt:i4>
      </vt:variant>
      <vt:variant>
        <vt:i4>5</vt:i4>
      </vt:variant>
      <vt:variant>
        <vt:lpwstr/>
      </vt:variant>
      <vt:variant>
        <vt:lpwstr>sub_1024</vt:lpwstr>
      </vt:variant>
      <vt:variant>
        <vt:i4>2228241</vt:i4>
      </vt:variant>
      <vt:variant>
        <vt:i4>168</vt:i4>
      </vt:variant>
      <vt:variant>
        <vt:i4>0</vt:i4>
      </vt:variant>
      <vt:variant>
        <vt:i4>5</vt:i4>
      </vt:variant>
      <vt:variant>
        <vt:lpwstr/>
      </vt:variant>
      <vt:variant>
        <vt:lpwstr>sub_1018</vt:lpwstr>
      </vt:variant>
      <vt:variant>
        <vt:i4>4456463</vt:i4>
      </vt:variant>
      <vt:variant>
        <vt:i4>165</vt:i4>
      </vt:variant>
      <vt:variant>
        <vt:i4>0</vt:i4>
      </vt:variant>
      <vt:variant>
        <vt:i4>5</vt:i4>
      </vt:variant>
      <vt:variant>
        <vt:lpwstr>garantf1://12025267.3012/</vt:lpwstr>
      </vt:variant>
      <vt:variant>
        <vt:lpwstr/>
      </vt:variant>
      <vt:variant>
        <vt:i4>8192051</vt:i4>
      </vt:variant>
      <vt:variant>
        <vt:i4>162</vt:i4>
      </vt:variant>
      <vt:variant>
        <vt:i4>0</vt:i4>
      </vt:variant>
      <vt:variant>
        <vt:i4>5</vt:i4>
      </vt:variant>
      <vt:variant>
        <vt:lpwstr>garantf1://890941.2782/</vt:lpwstr>
      </vt:variant>
      <vt:variant>
        <vt:lpwstr/>
      </vt:variant>
      <vt:variant>
        <vt:i4>5898240</vt:i4>
      </vt:variant>
      <vt:variant>
        <vt:i4>159</vt:i4>
      </vt:variant>
      <vt:variant>
        <vt:i4>0</vt:i4>
      </vt:variant>
      <vt:variant>
        <vt:i4>5</vt:i4>
      </vt:variant>
      <vt:variant>
        <vt:lpwstr>garantf1://10064072.438/</vt:lpwstr>
      </vt:variant>
      <vt:variant>
        <vt:lpwstr/>
      </vt:variant>
      <vt:variant>
        <vt:i4>8192051</vt:i4>
      </vt:variant>
      <vt:variant>
        <vt:i4>156</vt:i4>
      </vt:variant>
      <vt:variant>
        <vt:i4>0</vt:i4>
      </vt:variant>
      <vt:variant>
        <vt:i4>5</vt:i4>
      </vt:variant>
      <vt:variant>
        <vt:lpwstr>garantf1://890941.2782/</vt:lpwstr>
      </vt:variant>
      <vt:variant>
        <vt:lpwstr/>
      </vt:variant>
      <vt:variant>
        <vt:i4>8192051</vt:i4>
      </vt:variant>
      <vt:variant>
        <vt:i4>153</vt:i4>
      </vt:variant>
      <vt:variant>
        <vt:i4>0</vt:i4>
      </vt:variant>
      <vt:variant>
        <vt:i4>5</vt:i4>
      </vt:variant>
      <vt:variant>
        <vt:lpwstr>garantf1://890941.2782/</vt:lpwstr>
      </vt:variant>
      <vt:variant>
        <vt:lpwstr/>
      </vt:variant>
      <vt:variant>
        <vt:i4>4456463</vt:i4>
      </vt:variant>
      <vt:variant>
        <vt:i4>150</vt:i4>
      </vt:variant>
      <vt:variant>
        <vt:i4>0</vt:i4>
      </vt:variant>
      <vt:variant>
        <vt:i4>5</vt:i4>
      </vt:variant>
      <vt:variant>
        <vt:lpwstr>garantf1://12025267.3012/</vt:lpwstr>
      </vt:variant>
      <vt:variant>
        <vt:lpwstr/>
      </vt:variant>
      <vt:variant>
        <vt:i4>8192051</vt:i4>
      </vt:variant>
      <vt:variant>
        <vt:i4>147</vt:i4>
      </vt:variant>
      <vt:variant>
        <vt:i4>0</vt:i4>
      </vt:variant>
      <vt:variant>
        <vt:i4>5</vt:i4>
      </vt:variant>
      <vt:variant>
        <vt:lpwstr>garantf1://890941.2782/</vt:lpwstr>
      </vt:variant>
      <vt:variant>
        <vt:lpwstr/>
      </vt:variant>
      <vt:variant>
        <vt:i4>4456463</vt:i4>
      </vt:variant>
      <vt:variant>
        <vt:i4>144</vt:i4>
      </vt:variant>
      <vt:variant>
        <vt:i4>0</vt:i4>
      </vt:variant>
      <vt:variant>
        <vt:i4>5</vt:i4>
      </vt:variant>
      <vt:variant>
        <vt:lpwstr>garantf1://12025267.3012/</vt:lpwstr>
      </vt:variant>
      <vt:variant>
        <vt:lpwstr/>
      </vt:variant>
      <vt:variant>
        <vt:i4>7405618</vt:i4>
      </vt:variant>
      <vt:variant>
        <vt:i4>141</vt:i4>
      </vt:variant>
      <vt:variant>
        <vt:i4>0</vt:i4>
      </vt:variant>
      <vt:variant>
        <vt:i4>5</vt:i4>
      </vt:variant>
      <vt:variant>
        <vt:lpwstr>garantf1://12054854.15/</vt:lpwstr>
      </vt:variant>
      <vt:variant>
        <vt:lpwstr/>
      </vt:variant>
      <vt:variant>
        <vt:i4>4521986</vt:i4>
      </vt:variant>
      <vt:variant>
        <vt:i4>138</vt:i4>
      </vt:variant>
      <vt:variant>
        <vt:i4>0</vt:i4>
      </vt:variant>
      <vt:variant>
        <vt:i4>5</vt:i4>
      </vt:variant>
      <vt:variant>
        <vt:lpwstr>garantf1://12054854.1405/</vt:lpwstr>
      </vt:variant>
      <vt:variant>
        <vt:lpwstr/>
      </vt:variant>
      <vt:variant>
        <vt:i4>4390914</vt:i4>
      </vt:variant>
      <vt:variant>
        <vt:i4>135</vt:i4>
      </vt:variant>
      <vt:variant>
        <vt:i4>0</vt:i4>
      </vt:variant>
      <vt:variant>
        <vt:i4>5</vt:i4>
      </vt:variant>
      <vt:variant>
        <vt:lpwstr>garantf1://12054854.1403/</vt:lpwstr>
      </vt:variant>
      <vt:variant>
        <vt:lpwstr/>
      </vt:variant>
      <vt:variant>
        <vt:i4>2228241</vt:i4>
      </vt:variant>
      <vt:variant>
        <vt:i4>132</vt:i4>
      </vt:variant>
      <vt:variant>
        <vt:i4>0</vt:i4>
      </vt:variant>
      <vt:variant>
        <vt:i4>5</vt:i4>
      </vt:variant>
      <vt:variant>
        <vt:lpwstr/>
      </vt:variant>
      <vt:variant>
        <vt:lpwstr>sub_1018</vt:lpwstr>
      </vt:variant>
      <vt:variant>
        <vt:i4>71041067</vt:i4>
      </vt:variant>
      <vt:variant>
        <vt:i4>129</vt:i4>
      </vt:variant>
      <vt:variant>
        <vt:i4>0</vt:i4>
      </vt:variant>
      <vt:variant>
        <vt:i4>5</vt:i4>
      </vt:variant>
      <vt:variant>
        <vt:lpwstr>../../../../Documents and Settings/Custom4/Оригиналы конкурсной документации/Текущие аукционы 2011/36 Ремонт протезов нижних конечностей/P:/CUSTOM/Оригиналы конкурсной документации/Текущие аукционы 2011/22 ремонт Протезов ниж.конечностей 2кв.2011г/Kon (1) АД ремонт протезы нижних конечностей 2кв 2011г.doc</vt:lpwstr>
      </vt:variant>
      <vt:variant>
        <vt:lpwstr>_Часть_II_Проект%23_Часть_II_Проект</vt:lpwstr>
      </vt:variant>
      <vt:variant>
        <vt:i4>5898240</vt:i4>
      </vt:variant>
      <vt:variant>
        <vt:i4>126</vt:i4>
      </vt:variant>
      <vt:variant>
        <vt:i4>0</vt:i4>
      </vt:variant>
      <vt:variant>
        <vt:i4>5</vt:i4>
      </vt:variant>
      <vt:variant>
        <vt:lpwstr>garantf1://10064072.438/</vt:lpwstr>
      </vt:variant>
      <vt:variant>
        <vt:lpwstr/>
      </vt:variant>
      <vt:variant>
        <vt:i4>524354</vt:i4>
      </vt:variant>
      <vt:variant>
        <vt:i4>123</vt:i4>
      </vt:variant>
      <vt:variant>
        <vt:i4>0</vt:i4>
      </vt:variant>
      <vt:variant>
        <vt:i4>5</vt:i4>
      </vt:variant>
      <vt:variant>
        <vt:lpwstr>http://www.torgi.gov.ru/</vt:lpwstr>
      </vt:variant>
      <vt:variant>
        <vt:lpwstr/>
      </vt:variant>
      <vt:variant>
        <vt:i4>5111823</vt:i4>
      </vt:variant>
      <vt:variant>
        <vt:i4>120</vt:i4>
      </vt:variant>
      <vt:variant>
        <vt:i4>0</vt:i4>
      </vt:variant>
      <vt:variant>
        <vt:i4>5</vt:i4>
      </vt:variant>
      <vt:variant>
        <vt:lpwstr>garantf1://10064072.1028/</vt:lpwstr>
      </vt:variant>
      <vt:variant>
        <vt:lpwstr/>
      </vt:variant>
      <vt:variant>
        <vt:i4>2228241</vt:i4>
      </vt:variant>
      <vt:variant>
        <vt:i4>117</vt:i4>
      </vt:variant>
      <vt:variant>
        <vt:i4>0</vt:i4>
      </vt:variant>
      <vt:variant>
        <vt:i4>5</vt:i4>
      </vt:variant>
      <vt:variant>
        <vt:lpwstr/>
      </vt:variant>
      <vt:variant>
        <vt:lpwstr>sub_1018</vt:lpwstr>
      </vt:variant>
      <vt:variant>
        <vt:i4>5898240</vt:i4>
      </vt:variant>
      <vt:variant>
        <vt:i4>114</vt:i4>
      </vt:variant>
      <vt:variant>
        <vt:i4>0</vt:i4>
      </vt:variant>
      <vt:variant>
        <vt:i4>5</vt:i4>
      </vt:variant>
      <vt:variant>
        <vt:lpwstr>garantf1://10064072.438/</vt:lpwstr>
      </vt:variant>
      <vt:variant>
        <vt:lpwstr/>
      </vt:variant>
      <vt:variant>
        <vt:i4>6553726</vt:i4>
      </vt:variant>
      <vt:variant>
        <vt:i4>111</vt:i4>
      </vt:variant>
      <vt:variant>
        <vt:i4>0</vt:i4>
      </vt:variant>
      <vt:variant>
        <vt:i4>5</vt:i4>
      </vt:variant>
      <vt:variant>
        <vt:lpwstr>http://www.torgi.mosreg.ru/</vt:lpwstr>
      </vt:variant>
      <vt:variant>
        <vt:lpwstr/>
      </vt:variant>
      <vt:variant>
        <vt:i4>1769483</vt:i4>
      </vt:variant>
      <vt:variant>
        <vt:i4>108</vt:i4>
      </vt:variant>
      <vt:variant>
        <vt:i4>0</vt:i4>
      </vt:variant>
      <vt:variant>
        <vt:i4>5</vt:i4>
      </vt:variant>
      <vt:variant>
        <vt:lpwstr>http://www.domod.ru/</vt:lpwstr>
      </vt:variant>
      <vt:variant>
        <vt:lpwstr/>
      </vt:variant>
      <vt:variant>
        <vt:i4>524354</vt:i4>
      </vt:variant>
      <vt:variant>
        <vt:i4>105</vt:i4>
      </vt:variant>
      <vt:variant>
        <vt:i4>0</vt:i4>
      </vt:variant>
      <vt:variant>
        <vt:i4>5</vt:i4>
      </vt:variant>
      <vt:variant>
        <vt:lpwstr>http://www.torgi.gov.ru/</vt:lpwstr>
      </vt:variant>
      <vt:variant>
        <vt:lpwstr/>
      </vt:variant>
      <vt:variant>
        <vt:i4>1966139</vt:i4>
      </vt:variant>
      <vt:variant>
        <vt:i4>98</vt:i4>
      </vt:variant>
      <vt:variant>
        <vt:i4>0</vt:i4>
      </vt:variant>
      <vt:variant>
        <vt:i4>5</vt:i4>
      </vt:variant>
      <vt:variant>
        <vt:lpwstr/>
      </vt:variant>
      <vt:variant>
        <vt:lpwstr>_Toc456306991</vt:lpwstr>
      </vt:variant>
      <vt:variant>
        <vt:i4>1966139</vt:i4>
      </vt:variant>
      <vt:variant>
        <vt:i4>92</vt:i4>
      </vt:variant>
      <vt:variant>
        <vt:i4>0</vt:i4>
      </vt:variant>
      <vt:variant>
        <vt:i4>5</vt:i4>
      </vt:variant>
      <vt:variant>
        <vt:lpwstr/>
      </vt:variant>
      <vt:variant>
        <vt:lpwstr>_Toc456306990</vt:lpwstr>
      </vt:variant>
      <vt:variant>
        <vt:i4>2031675</vt:i4>
      </vt:variant>
      <vt:variant>
        <vt:i4>86</vt:i4>
      </vt:variant>
      <vt:variant>
        <vt:i4>0</vt:i4>
      </vt:variant>
      <vt:variant>
        <vt:i4>5</vt:i4>
      </vt:variant>
      <vt:variant>
        <vt:lpwstr/>
      </vt:variant>
      <vt:variant>
        <vt:lpwstr>_Toc456306989</vt:lpwstr>
      </vt:variant>
      <vt:variant>
        <vt:i4>2031675</vt:i4>
      </vt:variant>
      <vt:variant>
        <vt:i4>80</vt:i4>
      </vt:variant>
      <vt:variant>
        <vt:i4>0</vt:i4>
      </vt:variant>
      <vt:variant>
        <vt:i4>5</vt:i4>
      </vt:variant>
      <vt:variant>
        <vt:lpwstr/>
      </vt:variant>
      <vt:variant>
        <vt:lpwstr>_Toc456306988</vt:lpwstr>
      </vt:variant>
      <vt:variant>
        <vt:i4>2031675</vt:i4>
      </vt:variant>
      <vt:variant>
        <vt:i4>74</vt:i4>
      </vt:variant>
      <vt:variant>
        <vt:i4>0</vt:i4>
      </vt:variant>
      <vt:variant>
        <vt:i4>5</vt:i4>
      </vt:variant>
      <vt:variant>
        <vt:lpwstr/>
      </vt:variant>
      <vt:variant>
        <vt:lpwstr>_Toc456306987</vt:lpwstr>
      </vt:variant>
      <vt:variant>
        <vt:i4>2031675</vt:i4>
      </vt:variant>
      <vt:variant>
        <vt:i4>68</vt:i4>
      </vt:variant>
      <vt:variant>
        <vt:i4>0</vt:i4>
      </vt:variant>
      <vt:variant>
        <vt:i4>5</vt:i4>
      </vt:variant>
      <vt:variant>
        <vt:lpwstr/>
      </vt:variant>
      <vt:variant>
        <vt:lpwstr>_Toc456306986</vt:lpwstr>
      </vt:variant>
      <vt:variant>
        <vt:i4>2031675</vt:i4>
      </vt:variant>
      <vt:variant>
        <vt:i4>62</vt:i4>
      </vt:variant>
      <vt:variant>
        <vt:i4>0</vt:i4>
      </vt:variant>
      <vt:variant>
        <vt:i4>5</vt:i4>
      </vt:variant>
      <vt:variant>
        <vt:lpwstr/>
      </vt:variant>
      <vt:variant>
        <vt:lpwstr>_Toc456306985</vt:lpwstr>
      </vt:variant>
      <vt:variant>
        <vt:i4>2031675</vt:i4>
      </vt:variant>
      <vt:variant>
        <vt:i4>56</vt:i4>
      </vt:variant>
      <vt:variant>
        <vt:i4>0</vt:i4>
      </vt:variant>
      <vt:variant>
        <vt:i4>5</vt:i4>
      </vt:variant>
      <vt:variant>
        <vt:lpwstr/>
      </vt:variant>
      <vt:variant>
        <vt:lpwstr>_Toc456306984</vt:lpwstr>
      </vt:variant>
      <vt:variant>
        <vt:i4>2031675</vt:i4>
      </vt:variant>
      <vt:variant>
        <vt:i4>50</vt:i4>
      </vt:variant>
      <vt:variant>
        <vt:i4>0</vt:i4>
      </vt:variant>
      <vt:variant>
        <vt:i4>5</vt:i4>
      </vt:variant>
      <vt:variant>
        <vt:lpwstr/>
      </vt:variant>
      <vt:variant>
        <vt:lpwstr>_Toc456306983</vt:lpwstr>
      </vt:variant>
      <vt:variant>
        <vt:i4>2031675</vt:i4>
      </vt:variant>
      <vt:variant>
        <vt:i4>44</vt:i4>
      </vt:variant>
      <vt:variant>
        <vt:i4>0</vt:i4>
      </vt:variant>
      <vt:variant>
        <vt:i4>5</vt:i4>
      </vt:variant>
      <vt:variant>
        <vt:lpwstr/>
      </vt:variant>
      <vt:variant>
        <vt:lpwstr>_Toc456306982</vt:lpwstr>
      </vt:variant>
      <vt:variant>
        <vt:i4>2031675</vt:i4>
      </vt:variant>
      <vt:variant>
        <vt:i4>38</vt:i4>
      </vt:variant>
      <vt:variant>
        <vt:i4>0</vt:i4>
      </vt:variant>
      <vt:variant>
        <vt:i4>5</vt:i4>
      </vt:variant>
      <vt:variant>
        <vt:lpwstr/>
      </vt:variant>
      <vt:variant>
        <vt:lpwstr>_Toc456306981</vt:lpwstr>
      </vt:variant>
      <vt:variant>
        <vt:i4>2031675</vt:i4>
      </vt:variant>
      <vt:variant>
        <vt:i4>32</vt:i4>
      </vt:variant>
      <vt:variant>
        <vt:i4>0</vt:i4>
      </vt:variant>
      <vt:variant>
        <vt:i4>5</vt:i4>
      </vt:variant>
      <vt:variant>
        <vt:lpwstr/>
      </vt:variant>
      <vt:variant>
        <vt:lpwstr>_Toc456306980</vt:lpwstr>
      </vt:variant>
      <vt:variant>
        <vt:i4>1048635</vt:i4>
      </vt:variant>
      <vt:variant>
        <vt:i4>26</vt:i4>
      </vt:variant>
      <vt:variant>
        <vt:i4>0</vt:i4>
      </vt:variant>
      <vt:variant>
        <vt:i4>5</vt:i4>
      </vt:variant>
      <vt:variant>
        <vt:lpwstr/>
      </vt:variant>
      <vt:variant>
        <vt:lpwstr>_Toc456306979</vt:lpwstr>
      </vt:variant>
      <vt:variant>
        <vt:i4>1048635</vt:i4>
      </vt:variant>
      <vt:variant>
        <vt:i4>20</vt:i4>
      </vt:variant>
      <vt:variant>
        <vt:i4>0</vt:i4>
      </vt:variant>
      <vt:variant>
        <vt:i4>5</vt:i4>
      </vt:variant>
      <vt:variant>
        <vt:lpwstr/>
      </vt:variant>
      <vt:variant>
        <vt:lpwstr>_Toc456306978</vt:lpwstr>
      </vt:variant>
      <vt:variant>
        <vt:i4>1048635</vt:i4>
      </vt:variant>
      <vt:variant>
        <vt:i4>14</vt:i4>
      </vt:variant>
      <vt:variant>
        <vt:i4>0</vt:i4>
      </vt:variant>
      <vt:variant>
        <vt:i4>5</vt:i4>
      </vt:variant>
      <vt:variant>
        <vt:lpwstr/>
      </vt:variant>
      <vt:variant>
        <vt:lpwstr>_Toc456306977</vt:lpwstr>
      </vt:variant>
      <vt:variant>
        <vt:i4>1048635</vt:i4>
      </vt:variant>
      <vt:variant>
        <vt:i4>8</vt:i4>
      </vt:variant>
      <vt:variant>
        <vt:i4>0</vt:i4>
      </vt:variant>
      <vt:variant>
        <vt:i4>5</vt:i4>
      </vt:variant>
      <vt:variant>
        <vt:lpwstr/>
      </vt:variant>
      <vt:variant>
        <vt:lpwstr>_Toc456306976</vt:lpwstr>
      </vt:variant>
      <vt:variant>
        <vt:i4>1048635</vt:i4>
      </vt:variant>
      <vt:variant>
        <vt:i4>2</vt:i4>
      </vt:variant>
      <vt:variant>
        <vt:i4>0</vt:i4>
      </vt:variant>
      <vt:variant>
        <vt:i4>5</vt:i4>
      </vt:variant>
      <vt:variant>
        <vt:lpwstr/>
      </vt:variant>
      <vt:variant>
        <vt:lpwstr>_Toc456306975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Комарова</dc:creator>
  <cp:lastModifiedBy>Андрей Швецов</cp:lastModifiedBy>
  <cp:revision>7</cp:revision>
  <cp:lastPrinted>2016-07-20T13:29:00Z</cp:lastPrinted>
  <dcterms:created xsi:type="dcterms:W3CDTF">2021-03-31T13:08:00Z</dcterms:created>
  <dcterms:modified xsi:type="dcterms:W3CDTF">2021-03-31T13:23:00Z</dcterms:modified>
</cp:coreProperties>
</file>